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6"/>
        <w:gridCol w:w="8647"/>
      </w:tblGrid>
      <w:tr w:rsidR="0085481C" w:rsidRPr="00BB5DF2" w:rsidTr="00BF2711">
        <w:trPr>
          <w:cantSplit/>
          <w:trHeight w:val="277"/>
        </w:trPr>
        <w:tc>
          <w:tcPr>
            <w:tcW w:w="1276" w:type="dxa"/>
            <w:vMerge w:val="restart"/>
          </w:tcPr>
          <w:p w:rsidR="0085481C" w:rsidRPr="00BB5DF2" w:rsidRDefault="0085481C" w:rsidP="00BF2711">
            <w:pPr>
              <w:jc w:val="center"/>
              <w:rPr>
                <w:i/>
              </w:rPr>
            </w:pPr>
            <w:bookmarkStart w:id="0" w:name="_Toc119910692"/>
            <w:r>
              <w:rPr>
                <w:i/>
                <w:noProof/>
              </w:rPr>
              <w:drawing>
                <wp:inline distT="0" distB="0" distL="0" distR="0">
                  <wp:extent cx="580232" cy="819150"/>
                  <wp:effectExtent l="19050" t="0" r="0" b="0"/>
                  <wp:docPr id="4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:rsidR="0085481C" w:rsidRPr="0085481C" w:rsidRDefault="0085481C" w:rsidP="00BF2711">
            <w:pPr>
              <w:spacing w:before="0"/>
              <w:jc w:val="center"/>
              <w:rPr>
                <w:sz w:val="18"/>
              </w:rPr>
            </w:pPr>
            <w:r w:rsidRPr="0085481C">
              <w:rPr>
                <w:sz w:val="18"/>
              </w:rPr>
              <w:t>МИНОБРНАУКИ РОССИИ</w:t>
            </w:r>
          </w:p>
          <w:p w:rsidR="0085481C" w:rsidRPr="0085481C" w:rsidRDefault="0085481C" w:rsidP="00BF2711">
            <w:pPr>
              <w:spacing w:before="0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85481C" w:rsidRPr="0085481C" w:rsidRDefault="00B57FC7" w:rsidP="00BF2711">
            <w:pPr>
              <w:spacing w:befor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высшего</w:t>
            </w:r>
            <w:r w:rsidR="0085481C" w:rsidRPr="0085481C">
              <w:rPr>
                <w:sz w:val="18"/>
                <w:szCs w:val="20"/>
              </w:rPr>
              <w:t xml:space="preserve"> образования</w:t>
            </w:r>
          </w:p>
          <w:p w:rsidR="0085481C" w:rsidRPr="0085481C" w:rsidRDefault="0085481C" w:rsidP="00BF2711">
            <w:pPr>
              <w:spacing w:before="0"/>
              <w:jc w:val="center"/>
              <w:rPr>
                <w:b/>
                <w:sz w:val="18"/>
                <w:szCs w:val="20"/>
              </w:rPr>
            </w:pPr>
            <w:r w:rsidRPr="0085481C"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85481C" w:rsidRPr="00E7223C" w:rsidRDefault="0085481C" w:rsidP="00BF2711">
            <w:pPr>
              <w:spacing w:before="0"/>
              <w:jc w:val="center"/>
              <w:rPr>
                <w:b/>
              </w:rPr>
            </w:pPr>
            <w:r w:rsidRPr="0085481C"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85481C" w:rsidRPr="00BB5DF2" w:rsidTr="00BF2711">
        <w:trPr>
          <w:cantSplit/>
          <w:trHeight w:val="276"/>
        </w:trPr>
        <w:tc>
          <w:tcPr>
            <w:tcW w:w="1276" w:type="dxa"/>
            <w:vMerge/>
          </w:tcPr>
          <w:p w:rsidR="0085481C" w:rsidRPr="00BB5DF2" w:rsidRDefault="0085481C" w:rsidP="00BF2711">
            <w:pPr>
              <w:jc w:val="center"/>
              <w:rPr>
                <w:i/>
                <w:noProof/>
              </w:rPr>
            </w:pPr>
          </w:p>
        </w:tc>
        <w:tc>
          <w:tcPr>
            <w:tcW w:w="8647" w:type="dxa"/>
            <w:vAlign w:val="center"/>
          </w:tcPr>
          <w:p w:rsidR="0085481C" w:rsidRPr="00BB5DF2" w:rsidRDefault="0085481C" w:rsidP="00BF2711">
            <w:pPr>
              <w:spacing w:before="0"/>
              <w:jc w:val="center"/>
              <w:rPr>
                <w:szCs w:val="21"/>
              </w:rPr>
            </w:pPr>
            <w:r>
              <w:rPr>
                <w:szCs w:val="21"/>
              </w:rPr>
              <w:t>БГТУ.СМК-Ф-4.2-К5-02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85"/>
        <w:gridCol w:w="266"/>
        <w:gridCol w:w="851"/>
        <w:gridCol w:w="283"/>
        <w:gridCol w:w="6946"/>
      </w:tblGrid>
      <w:tr w:rsidR="0085481C" w:rsidTr="00BF2711">
        <w:trPr>
          <w:trHeight w:val="371"/>
        </w:trPr>
        <w:tc>
          <w:tcPr>
            <w:tcW w:w="1685" w:type="dxa"/>
            <w:vAlign w:val="bottom"/>
          </w:tcPr>
          <w:p w:rsidR="0085481C" w:rsidRDefault="0085481C" w:rsidP="00BF2711">
            <w:pPr>
              <w:spacing w:before="0"/>
            </w:pPr>
          </w:p>
          <w:p w:rsidR="0085481C" w:rsidRDefault="0085481C" w:rsidP="00BF2711">
            <w:pPr>
              <w:spacing w:before="0"/>
            </w:pPr>
            <w:r>
              <w:t>Факультет</w:t>
            </w:r>
          </w:p>
        </w:tc>
        <w:tc>
          <w:tcPr>
            <w:tcW w:w="266" w:type="dxa"/>
            <w:vAlign w:val="bottom"/>
          </w:tcPr>
          <w:p w:rsidR="0085481C" w:rsidRPr="0085481C" w:rsidRDefault="0085481C" w:rsidP="00BF2711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85481C" w:rsidRPr="0085481C" w:rsidRDefault="00B57FC7" w:rsidP="00BF2711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283" w:type="dxa"/>
            <w:vAlign w:val="bottom"/>
          </w:tcPr>
          <w:p w:rsidR="0085481C" w:rsidRPr="0085481C" w:rsidRDefault="0085481C" w:rsidP="00BF2711">
            <w:pPr>
              <w:spacing w:befor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85481C" w:rsidRPr="0085481C" w:rsidRDefault="00B57FC7" w:rsidP="00BF2711">
            <w:pPr>
              <w:spacing w:before="0"/>
              <w:rPr>
                <w:sz w:val="28"/>
              </w:rPr>
            </w:pPr>
            <w:r>
              <w:t>Информационные и управляющие системы</w:t>
            </w:r>
          </w:p>
        </w:tc>
      </w:tr>
      <w:tr w:rsidR="0085481C" w:rsidRPr="0085481C" w:rsidTr="00BF2711">
        <w:trPr>
          <w:trHeight w:val="130"/>
        </w:trPr>
        <w:tc>
          <w:tcPr>
            <w:tcW w:w="1685" w:type="dxa"/>
            <w:vAlign w:val="bottom"/>
          </w:tcPr>
          <w:p w:rsidR="0085481C" w:rsidRPr="0085481C" w:rsidRDefault="0085481C" w:rsidP="00BF2711">
            <w:pPr>
              <w:spacing w:befor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85481C" w:rsidRPr="0085481C" w:rsidRDefault="0085481C" w:rsidP="00BF2711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85481C" w:rsidRPr="0085481C" w:rsidRDefault="0085481C" w:rsidP="00BF2711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85481C" w:rsidRPr="0085481C" w:rsidRDefault="0085481C" w:rsidP="00BF2711">
            <w:pPr>
              <w:spacing w:befor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85481C" w:rsidRPr="0085481C" w:rsidRDefault="0085481C" w:rsidP="00BF2711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85481C" w:rsidTr="00BF2711">
        <w:trPr>
          <w:trHeight w:val="143"/>
        </w:trPr>
        <w:tc>
          <w:tcPr>
            <w:tcW w:w="1685" w:type="dxa"/>
            <w:vAlign w:val="bottom"/>
          </w:tcPr>
          <w:p w:rsidR="0085481C" w:rsidRDefault="0085481C" w:rsidP="00BF2711">
            <w:pPr>
              <w:spacing w:before="0"/>
            </w:pPr>
            <w:r>
              <w:t>Кафедра</w:t>
            </w:r>
          </w:p>
        </w:tc>
        <w:tc>
          <w:tcPr>
            <w:tcW w:w="266" w:type="dxa"/>
            <w:vAlign w:val="bottom"/>
          </w:tcPr>
          <w:p w:rsidR="0085481C" w:rsidRPr="0085481C" w:rsidRDefault="0085481C" w:rsidP="00BF2711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85481C" w:rsidRPr="0085481C" w:rsidRDefault="00B57FC7" w:rsidP="00BF2711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И5</w:t>
            </w:r>
          </w:p>
        </w:tc>
        <w:tc>
          <w:tcPr>
            <w:tcW w:w="283" w:type="dxa"/>
            <w:vAlign w:val="bottom"/>
          </w:tcPr>
          <w:p w:rsidR="0085481C" w:rsidRPr="0085481C" w:rsidRDefault="0085481C" w:rsidP="00BF2711">
            <w:pPr>
              <w:spacing w:befor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85481C" w:rsidRPr="0085481C" w:rsidRDefault="00B57FC7" w:rsidP="00BF2711">
            <w:pPr>
              <w:spacing w:before="0"/>
              <w:rPr>
                <w:sz w:val="28"/>
              </w:rPr>
            </w:pPr>
            <w:r w:rsidRPr="00CE0524">
              <w:t>Информационные системы и программная инженерия</w:t>
            </w:r>
          </w:p>
        </w:tc>
      </w:tr>
      <w:tr w:rsidR="0085481C" w:rsidRPr="0085481C" w:rsidTr="00BF2711">
        <w:trPr>
          <w:trHeight w:val="146"/>
        </w:trPr>
        <w:tc>
          <w:tcPr>
            <w:tcW w:w="1685" w:type="dxa"/>
            <w:vAlign w:val="bottom"/>
          </w:tcPr>
          <w:p w:rsidR="0085481C" w:rsidRPr="0085481C" w:rsidRDefault="0085481C" w:rsidP="00BF2711">
            <w:pPr>
              <w:spacing w:befor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85481C" w:rsidRPr="0085481C" w:rsidRDefault="0085481C" w:rsidP="00BF2711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85481C" w:rsidRPr="0085481C" w:rsidRDefault="0085481C" w:rsidP="00BF2711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85481C" w:rsidRPr="0085481C" w:rsidRDefault="0085481C" w:rsidP="00BF2711">
            <w:pPr>
              <w:spacing w:befor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85481C" w:rsidRPr="0085481C" w:rsidRDefault="0085481C" w:rsidP="00BF2711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85481C" w:rsidTr="00BF2711">
        <w:trPr>
          <w:trHeight w:val="149"/>
        </w:trPr>
        <w:tc>
          <w:tcPr>
            <w:tcW w:w="1685" w:type="dxa"/>
            <w:vAlign w:val="bottom"/>
          </w:tcPr>
          <w:p w:rsidR="0085481C" w:rsidRDefault="0085481C" w:rsidP="00BF2711">
            <w:pPr>
              <w:spacing w:before="0"/>
            </w:pPr>
            <w:r>
              <w:t>Дисциплина</w:t>
            </w:r>
          </w:p>
        </w:tc>
        <w:tc>
          <w:tcPr>
            <w:tcW w:w="266" w:type="dxa"/>
            <w:vAlign w:val="bottom"/>
          </w:tcPr>
          <w:p w:rsidR="0085481C" w:rsidRPr="0085481C" w:rsidRDefault="0085481C" w:rsidP="00BF2711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85481C" w:rsidRPr="0085481C" w:rsidRDefault="00B57FC7" w:rsidP="00BF2711">
            <w:pPr>
              <w:spacing w:before="0"/>
              <w:rPr>
                <w:sz w:val="28"/>
              </w:rPr>
            </w:pPr>
            <w:r>
              <w:t>Проблемы человеко-машинного взаимодействия</w:t>
            </w:r>
          </w:p>
        </w:tc>
      </w:tr>
    </w:tbl>
    <w:p w:rsidR="0085481C" w:rsidRDefault="0085481C" w:rsidP="0085481C">
      <w:pPr>
        <w:spacing w:before="0" w:line="360" w:lineRule="auto"/>
      </w:pPr>
    </w:p>
    <w:p w:rsidR="0085481C" w:rsidRDefault="0085481C" w:rsidP="0085481C">
      <w:pPr>
        <w:jc w:val="center"/>
      </w:pPr>
    </w:p>
    <w:p w:rsidR="00FE02B7" w:rsidRDefault="00FE02B7" w:rsidP="0085481C">
      <w:pPr>
        <w:jc w:val="center"/>
      </w:pPr>
    </w:p>
    <w:p w:rsidR="00FE02B7" w:rsidRDefault="00FE02B7" w:rsidP="0085481C">
      <w:pPr>
        <w:jc w:val="center"/>
      </w:pPr>
    </w:p>
    <w:p w:rsidR="0085481C" w:rsidRPr="007B0304" w:rsidRDefault="0085481C" w:rsidP="0085481C">
      <w:pPr>
        <w:jc w:val="center"/>
      </w:pPr>
    </w:p>
    <w:p w:rsidR="0085481C" w:rsidRDefault="00B57FC7" w:rsidP="0085481C">
      <w:pPr>
        <w:spacing w:before="0"/>
        <w:jc w:val="center"/>
        <w:rPr>
          <w:sz w:val="40"/>
        </w:rPr>
      </w:pPr>
      <w:r>
        <w:rPr>
          <w:sz w:val="40"/>
        </w:rPr>
        <w:t>КУРСОВАЯ</w:t>
      </w:r>
      <w:r w:rsidR="0085481C">
        <w:rPr>
          <w:sz w:val="40"/>
        </w:rPr>
        <w:t xml:space="preserve"> </w:t>
      </w:r>
      <w:r>
        <w:rPr>
          <w:sz w:val="40"/>
        </w:rPr>
        <w:t>РАБОТА</w:t>
      </w:r>
    </w:p>
    <w:p w:rsidR="0017552F" w:rsidRPr="0017552F" w:rsidRDefault="0017552F" w:rsidP="0085481C">
      <w:pPr>
        <w:spacing w:before="0"/>
        <w:jc w:val="center"/>
        <w:rPr>
          <w:sz w:val="40"/>
        </w:rPr>
      </w:pPr>
      <w:r>
        <w:rPr>
          <w:sz w:val="40"/>
        </w:rPr>
        <w:t>на тему</w:t>
      </w:r>
    </w:p>
    <w:tbl>
      <w:tblPr>
        <w:tblStyle w:val="a3"/>
        <w:tblW w:w="0" w:type="auto"/>
        <w:tblLook w:val="04A0"/>
      </w:tblPr>
      <w:tblGrid>
        <w:gridCol w:w="10115"/>
      </w:tblGrid>
      <w:tr w:rsidR="006408BD" w:rsidTr="00EA0AF6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08BD" w:rsidRDefault="006408BD" w:rsidP="00EA0AF6">
            <w:pPr>
              <w:spacing w:before="0"/>
              <w:jc w:val="center"/>
              <w:rPr>
                <w:sz w:val="40"/>
              </w:rPr>
            </w:pPr>
            <w:r>
              <w:rPr>
                <w:sz w:val="40"/>
              </w:rPr>
              <w:t>«Разработка процессов взаимодействия пользователей</w:t>
            </w:r>
          </w:p>
        </w:tc>
      </w:tr>
      <w:tr w:rsidR="006408BD" w:rsidTr="00EA0AF6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8BD" w:rsidRDefault="006408BD" w:rsidP="00EA0AF6">
            <w:pPr>
              <w:spacing w:before="0"/>
              <w:jc w:val="center"/>
              <w:rPr>
                <w:sz w:val="40"/>
              </w:rPr>
            </w:pPr>
            <w:r>
              <w:rPr>
                <w:sz w:val="40"/>
              </w:rPr>
              <w:t>с информационной системой»</w:t>
            </w:r>
          </w:p>
        </w:tc>
      </w:tr>
    </w:tbl>
    <w:p w:rsidR="006408BD" w:rsidRDefault="006408BD" w:rsidP="0085481C">
      <w:pPr>
        <w:spacing w:before="0"/>
        <w:jc w:val="center"/>
        <w:rPr>
          <w:sz w:val="40"/>
        </w:rPr>
      </w:pPr>
    </w:p>
    <w:p w:rsidR="0085481C" w:rsidRPr="007B0304" w:rsidRDefault="0017552F" w:rsidP="0085481C">
      <w:pPr>
        <w:spacing w:before="0"/>
        <w:jc w:val="center"/>
        <w:rPr>
          <w:sz w:val="40"/>
        </w:rPr>
      </w:pPr>
      <w:r>
        <w:rPr>
          <w:sz w:val="40"/>
        </w:rPr>
        <w:t>Вариант__:</w:t>
      </w:r>
    </w:p>
    <w:tbl>
      <w:tblPr>
        <w:tblStyle w:val="a3"/>
        <w:tblW w:w="0" w:type="auto"/>
        <w:tblLook w:val="04A0"/>
      </w:tblPr>
      <w:tblGrid>
        <w:gridCol w:w="10115"/>
      </w:tblGrid>
      <w:tr w:rsidR="0085481C" w:rsidTr="00BF2711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81C" w:rsidRDefault="006408BD" w:rsidP="006408BD">
            <w:pPr>
              <w:spacing w:before="0"/>
              <w:jc w:val="center"/>
              <w:rPr>
                <w:sz w:val="40"/>
              </w:rPr>
            </w:pPr>
            <w:r>
              <w:rPr>
                <w:sz w:val="40"/>
              </w:rPr>
              <w:t>«Веб-браузер»</w:t>
            </w:r>
          </w:p>
        </w:tc>
      </w:tr>
      <w:tr w:rsidR="0085481C" w:rsidTr="00BF2711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481C" w:rsidRDefault="0085481C" w:rsidP="00BF2711">
            <w:pPr>
              <w:spacing w:before="0"/>
              <w:jc w:val="center"/>
              <w:rPr>
                <w:sz w:val="40"/>
              </w:rPr>
            </w:pPr>
          </w:p>
        </w:tc>
      </w:tr>
    </w:tbl>
    <w:p w:rsidR="0085481C" w:rsidRPr="007B0304" w:rsidRDefault="0085481C" w:rsidP="0085481C">
      <w:pPr>
        <w:spacing w:before="0"/>
        <w:jc w:val="center"/>
        <w:rPr>
          <w:sz w:val="40"/>
        </w:rPr>
      </w:pPr>
    </w:p>
    <w:p w:rsidR="0085481C" w:rsidRPr="007B0304" w:rsidRDefault="0085481C" w:rsidP="0085481C">
      <w:pPr>
        <w:spacing w:before="0"/>
        <w:jc w:val="center"/>
        <w:rPr>
          <w:sz w:val="28"/>
          <w:szCs w:val="28"/>
        </w:rPr>
      </w:pPr>
    </w:p>
    <w:p w:rsidR="0085481C" w:rsidRDefault="0085481C" w:rsidP="0085481C">
      <w:pPr>
        <w:spacing w:before="0"/>
        <w:jc w:val="center"/>
        <w:rPr>
          <w:sz w:val="32"/>
          <w:szCs w:val="28"/>
        </w:rPr>
      </w:pPr>
    </w:p>
    <w:p w:rsidR="00FE02B7" w:rsidRDefault="00FE02B7" w:rsidP="0085481C">
      <w:pPr>
        <w:spacing w:before="0"/>
        <w:jc w:val="center"/>
        <w:rPr>
          <w:sz w:val="32"/>
          <w:szCs w:val="28"/>
        </w:rPr>
      </w:pPr>
    </w:p>
    <w:p w:rsidR="0085481C" w:rsidRPr="007B0304" w:rsidRDefault="0085481C" w:rsidP="0085481C">
      <w:pPr>
        <w:spacing w:before="0"/>
        <w:rPr>
          <w:sz w:val="32"/>
          <w:szCs w:val="28"/>
        </w:rPr>
      </w:pPr>
    </w:p>
    <w:tbl>
      <w:tblPr>
        <w:tblStyle w:val="a3"/>
        <w:tblW w:w="534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4E0886" w:rsidTr="00C312D0">
        <w:tc>
          <w:tcPr>
            <w:tcW w:w="3544" w:type="dxa"/>
            <w:gridSpan w:val="4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Выполнил студент группы</w:t>
            </w:r>
          </w:p>
        </w:tc>
        <w:tc>
          <w:tcPr>
            <w:tcW w:w="236" w:type="dxa"/>
            <w:gridSpan w:val="2"/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4E0886" w:rsidRDefault="00B57FC7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И9М31</w:t>
            </w:r>
          </w:p>
        </w:tc>
      </w:tr>
      <w:tr w:rsidR="004E0886" w:rsidTr="00C312D0">
        <w:trPr>
          <w:trHeight w:val="499"/>
        </w:trPr>
        <w:tc>
          <w:tcPr>
            <w:tcW w:w="5348" w:type="dxa"/>
            <w:gridSpan w:val="7"/>
            <w:tcBorders>
              <w:bottom w:val="single" w:sz="4" w:space="0" w:color="auto"/>
            </w:tcBorders>
          </w:tcPr>
          <w:p w:rsidR="004E0886" w:rsidRDefault="00B57FC7" w:rsidP="00B57FC7">
            <w:pPr>
              <w:tabs>
                <w:tab w:val="left" w:pos="5670"/>
              </w:tabs>
              <w:spacing w:before="0"/>
              <w:jc w:val="center"/>
              <w:rPr>
                <w:sz w:val="28"/>
              </w:rPr>
            </w:pPr>
            <w:r>
              <w:rPr>
                <w:sz w:val="28"/>
              </w:rPr>
              <w:t>Смоляков Р. А.</w:t>
            </w:r>
          </w:p>
        </w:tc>
      </w:tr>
      <w:tr w:rsidR="004E0886" w:rsidTr="00C312D0">
        <w:tc>
          <w:tcPr>
            <w:tcW w:w="5348" w:type="dxa"/>
            <w:gridSpan w:val="7"/>
            <w:tcBorders>
              <w:top w:val="single" w:sz="4" w:space="0" w:color="auto"/>
            </w:tcBorders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И.О.</w:t>
            </w:r>
          </w:p>
        </w:tc>
      </w:tr>
      <w:tr w:rsidR="004E0886" w:rsidTr="00C312D0">
        <w:tc>
          <w:tcPr>
            <w:tcW w:w="5348" w:type="dxa"/>
            <w:gridSpan w:val="7"/>
          </w:tcPr>
          <w:p w:rsidR="004E0886" w:rsidRDefault="0017552F" w:rsidP="00C312D0">
            <w:pPr>
              <w:tabs>
                <w:tab w:val="left" w:pos="5670"/>
              </w:tabs>
              <w:spacing w:before="0"/>
              <w:jc w:val="right"/>
              <w:rPr>
                <w:sz w:val="28"/>
              </w:rPr>
            </w:pPr>
            <w:r>
              <w:rPr>
                <w:b/>
                <w:sz w:val="28"/>
              </w:rPr>
              <w:t>РУКОВОДИТЕЛЬ</w:t>
            </w:r>
          </w:p>
        </w:tc>
      </w:tr>
      <w:tr w:rsidR="004E0886" w:rsidTr="00C312D0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4E0886" w:rsidRDefault="00B57FC7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Гущин А. Н.</w:t>
            </w:r>
          </w:p>
        </w:tc>
        <w:tc>
          <w:tcPr>
            <w:tcW w:w="425" w:type="dxa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</w:tr>
      <w:tr w:rsidR="004E0886" w:rsidRPr="007B0304" w:rsidTr="00C312D0">
        <w:tc>
          <w:tcPr>
            <w:tcW w:w="5348" w:type="dxa"/>
            <w:gridSpan w:val="7"/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jc w:val="both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4E0886" w:rsidTr="00C312D0">
        <w:tc>
          <w:tcPr>
            <w:tcW w:w="1276" w:type="dxa"/>
            <w:vAlign w:val="bottom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663" w:type="dxa"/>
            <w:gridSpan w:val="2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</w:tr>
      <w:tr w:rsidR="004E0886" w:rsidTr="00C312D0">
        <w:trPr>
          <w:trHeight w:val="446"/>
        </w:trPr>
        <w:tc>
          <w:tcPr>
            <w:tcW w:w="1276" w:type="dxa"/>
            <w:vAlign w:val="bottom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663" w:type="dxa"/>
            <w:gridSpan w:val="2"/>
            <w:vAlign w:val="bottom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20____ г.</w:t>
            </w:r>
          </w:p>
        </w:tc>
      </w:tr>
    </w:tbl>
    <w:p w:rsidR="004E0886" w:rsidRPr="007B0304" w:rsidRDefault="004E0886" w:rsidP="004E0886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E0886" w:rsidRDefault="004E0886" w:rsidP="004E0886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E0886" w:rsidRPr="007B0304" w:rsidRDefault="004E0886" w:rsidP="004E0886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E0886" w:rsidRPr="007B0304" w:rsidRDefault="004E0886" w:rsidP="004E0886">
      <w:pPr>
        <w:spacing w:before="0"/>
        <w:jc w:val="center"/>
        <w:rPr>
          <w:sz w:val="28"/>
          <w:szCs w:val="28"/>
        </w:rPr>
      </w:pPr>
      <w:r w:rsidRPr="007B0304">
        <w:rPr>
          <w:sz w:val="28"/>
          <w:szCs w:val="28"/>
        </w:rPr>
        <w:t>САНКТ-ПЕТЕРБУРГ</w:t>
      </w:r>
    </w:p>
    <w:p w:rsidR="0085481C" w:rsidRPr="007B0304" w:rsidRDefault="004E0886" w:rsidP="004E0886">
      <w:pPr>
        <w:spacing w:before="0"/>
        <w:jc w:val="center"/>
        <w:rPr>
          <w:sz w:val="28"/>
        </w:rPr>
      </w:pPr>
      <w:r>
        <w:rPr>
          <w:sz w:val="28"/>
          <w:szCs w:val="28"/>
        </w:rPr>
        <w:lastRenderedPageBreak/>
        <w:t>20____</w:t>
      </w:r>
      <w:r w:rsidRPr="007B0304">
        <w:rPr>
          <w:sz w:val="28"/>
          <w:szCs w:val="28"/>
        </w:rPr>
        <w:t>г.</w:t>
      </w:r>
      <w:bookmarkEnd w:id="0"/>
    </w:p>
    <w:sectPr w:rsidR="0085481C" w:rsidRPr="007B0304" w:rsidSect="007811D6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41C" w:rsidRDefault="003E041C">
      <w:r>
        <w:separator/>
      </w:r>
    </w:p>
  </w:endnote>
  <w:endnote w:type="continuationSeparator" w:id="1">
    <w:p w:rsidR="003E041C" w:rsidRDefault="003E0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2D0" w:rsidRDefault="00016CD2" w:rsidP="002A7EB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312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12D0" w:rsidRDefault="00C312D0" w:rsidP="002A7EB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2D0" w:rsidRDefault="00C312D0" w:rsidP="007E3CED">
    <w:pPr>
      <w:pStyle w:val="a4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57" w:type="pct"/>
      <w:jc w:val="center"/>
      <w:tblInd w:w="-86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ook w:val="0000"/>
    </w:tblPr>
    <w:tblGrid>
      <w:gridCol w:w="1630"/>
      <w:gridCol w:w="3540"/>
      <w:gridCol w:w="525"/>
      <w:gridCol w:w="1270"/>
      <w:gridCol w:w="1801"/>
      <w:gridCol w:w="1262"/>
    </w:tblGrid>
    <w:tr w:rsidR="00C312D0" w:rsidRPr="00347736" w:rsidTr="00C312D0">
      <w:trPr>
        <w:jc w:val="center"/>
      </w:trPr>
      <w:tc>
        <w:tcPr>
          <w:tcW w:w="813" w:type="pct"/>
        </w:tcPr>
        <w:p w:rsidR="00C312D0" w:rsidRPr="00347736" w:rsidRDefault="00C312D0" w:rsidP="00C312D0">
          <w:pPr>
            <w:pStyle w:val="a4"/>
            <w:spacing w:before="40"/>
            <w:rPr>
              <w:sz w:val="18"/>
            </w:rPr>
          </w:pPr>
        </w:p>
      </w:tc>
      <w:tc>
        <w:tcPr>
          <w:tcW w:w="2027" w:type="pct"/>
          <w:gridSpan w:val="2"/>
        </w:tcPr>
        <w:p w:rsidR="00C312D0" w:rsidRDefault="00C312D0" w:rsidP="00C312D0">
          <w:pPr>
            <w:pStyle w:val="a4"/>
            <w:jc w:val="center"/>
            <w:rPr>
              <w:b/>
              <w:i/>
              <w:sz w:val="20"/>
            </w:rPr>
          </w:pPr>
          <w:r>
            <w:rPr>
              <w:b/>
              <w:i/>
              <w:sz w:val="20"/>
            </w:rPr>
            <w:t>Должность</w:t>
          </w:r>
        </w:p>
      </w:tc>
      <w:tc>
        <w:tcPr>
          <w:tcW w:w="1531" w:type="pct"/>
          <w:gridSpan w:val="2"/>
        </w:tcPr>
        <w:p w:rsidR="00C312D0" w:rsidRDefault="00C312D0" w:rsidP="00C312D0">
          <w:pPr>
            <w:pStyle w:val="a4"/>
            <w:jc w:val="center"/>
            <w:rPr>
              <w:b/>
              <w:i/>
              <w:sz w:val="20"/>
            </w:rPr>
          </w:pPr>
          <w:r>
            <w:rPr>
              <w:b/>
              <w:i/>
              <w:sz w:val="20"/>
            </w:rPr>
            <w:t>Фамилия/ Подпись</w:t>
          </w:r>
        </w:p>
      </w:tc>
      <w:tc>
        <w:tcPr>
          <w:tcW w:w="629" w:type="pct"/>
        </w:tcPr>
        <w:p w:rsidR="00C312D0" w:rsidRDefault="00C312D0" w:rsidP="00C312D0">
          <w:pPr>
            <w:pStyle w:val="a4"/>
            <w:jc w:val="center"/>
            <w:rPr>
              <w:b/>
              <w:i/>
              <w:sz w:val="20"/>
            </w:rPr>
          </w:pPr>
          <w:r>
            <w:rPr>
              <w:b/>
              <w:i/>
              <w:sz w:val="20"/>
            </w:rPr>
            <w:t>Дата</w:t>
          </w:r>
        </w:p>
      </w:tc>
    </w:tr>
    <w:tr w:rsidR="00C312D0" w:rsidRPr="00347736" w:rsidTr="00C312D0">
      <w:trPr>
        <w:trHeight w:val="137"/>
        <w:jc w:val="center"/>
      </w:trPr>
      <w:tc>
        <w:tcPr>
          <w:tcW w:w="813" w:type="pct"/>
        </w:tcPr>
        <w:p w:rsidR="00C312D0" w:rsidRPr="00236286" w:rsidRDefault="00C312D0" w:rsidP="00C312D0">
          <w:pPr>
            <w:pStyle w:val="a4"/>
            <w:spacing w:before="20" w:after="20"/>
            <w:rPr>
              <w:b/>
              <w:i/>
              <w:sz w:val="20"/>
              <w:szCs w:val="20"/>
            </w:rPr>
          </w:pPr>
          <w:r w:rsidRPr="00236286">
            <w:rPr>
              <w:b/>
              <w:i/>
              <w:sz w:val="20"/>
              <w:szCs w:val="20"/>
            </w:rPr>
            <w:t>Разработал</w:t>
          </w:r>
        </w:p>
      </w:tc>
      <w:tc>
        <w:tcPr>
          <w:tcW w:w="2027" w:type="pct"/>
          <w:gridSpan w:val="2"/>
        </w:tcPr>
        <w:p w:rsidR="00C312D0" w:rsidRPr="00236286" w:rsidRDefault="00C312D0" w:rsidP="00C312D0">
          <w:pPr>
            <w:pStyle w:val="a4"/>
            <w:spacing w:before="20" w:after="20"/>
            <w:rPr>
              <w:sz w:val="20"/>
              <w:szCs w:val="20"/>
            </w:rPr>
          </w:pPr>
          <w:r w:rsidRPr="00236286">
            <w:rPr>
              <w:sz w:val="20"/>
              <w:szCs w:val="20"/>
            </w:rPr>
            <w:t xml:space="preserve">Начальник </w:t>
          </w:r>
          <w:r>
            <w:rPr>
              <w:sz w:val="20"/>
              <w:szCs w:val="20"/>
            </w:rPr>
            <w:t>ОКО</w:t>
          </w:r>
        </w:p>
      </w:tc>
      <w:tc>
        <w:tcPr>
          <w:tcW w:w="1531" w:type="pct"/>
          <w:gridSpan w:val="2"/>
        </w:tcPr>
        <w:p w:rsidR="00C312D0" w:rsidRPr="00236286" w:rsidRDefault="00C312D0" w:rsidP="00C312D0">
          <w:pPr>
            <w:pStyle w:val="a4"/>
            <w:spacing w:before="20" w:after="20"/>
            <w:rPr>
              <w:sz w:val="20"/>
              <w:szCs w:val="20"/>
            </w:rPr>
          </w:pPr>
          <w:r w:rsidRPr="00236286">
            <w:rPr>
              <w:sz w:val="20"/>
              <w:szCs w:val="20"/>
            </w:rPr>
            <w:t>Соловьева Н.Л.</w:t>
          </w:r>
        </w:p>
      </w:tc>
      <w:tc>
        <w:tcPr>
          <w:tcW w:w="629" w:type="pct"/>
        </w:tcPr>
        <w:p w:rsidR="00C312D0" w:rsidRPr="00236286" w:rsidRDefault="00C312D0" w:rsidP="00C312D0">
          <w:pPr>
            <w:pStyle w:val="a4"/>
            <w:spacing w:before="20" w:after="20"/>
            <w:rPr>
              <w:sz w:val="20"/>
              <w:szCs w:val="20"/>
            </w:rPr>
          </w:pPr>
        </w:p>
      </w:tc>
    </w:tr>
    <w:tr w:rsidR="00C312D0" w:rsidRPr="00347736" w:rsidTr="00C312D0">
      <w:trPr>
        <w:trHeight w:val="243"/>
        <w:jc w:val="center"/>
      </w:trPr>
      <w:tc>
        <w:tcPr>
          <w:tcW w:w="813" w:type="pct"/>
        </w:tcPr>
        <w:p w:rsidR="00C312D0" w:rsidRPr="00236286" w:rsidRDefault="00C312D0" w:rsidP="00C312D0">
          <w:pPr>
            <w:pStyle w:val="a4"/>
            <w:spacing w:before="20" w:after="20"/>
            <w:rPr>
              <w:b/>
              <w:i/>
              <w:sz w:val="20"/>
              <w:szCs w:val="20"/>
            </w:rPr>
          </w:pPr>
          <w:r w:rsidRPr="00236286">
            <w:rPr>
              <w:b/>
              <w:i/>
              <w:sz w:val="20"/>
              <w:szCs w:val="20"/>
            </w:rPr>
            <w:t>Согласовал</w:t>
          </w:r>
        </w:p>
      </w:tc>
      <w:tc>
        <w:tcPr>
          <w:tcW w:w="2027" w:type="pct"/>
          <w:gridSpan w:val="2"/>
        </w:tcPr>
        <w:p w:rsidR="00C312D0" w:rsidRPr="00236286" w:rsidRDefault="00C312D0" w:rsidP="00C312D0">
          <w:pPr>
            <w:pStyle w:val="a4"/>
            <w:spacing w:before="20" w:after="20"/>
            <w:rPr>
              <w:sz w:val="20"/>
              <w:szCs w:val="20"/>
            </w:rPr>
          </w:pPr>
          <w:r w:rsidRPr="00236286">
            <w:rPr>
              <w:sz w:val="20"/>
              <w:szCs w:val="20"/>
            </w:rPr>
            <w:t>Первый проректор-проректор по образовательной деятельности</w:t>
          </w:r>
        </w:p>
      </w:tc>
      <w:tc>
        <w:tcPr>
          <w:tcW w:w="1531" w:type="pct"/>
          <w:gridSpan w:val="2"/>
        </w:tcPr>
        <w:p w:rsidR="00C312D0" w:rsidRPr="00236286" w:rsidRDefault="00C312D0" w:rsidP="00C312D0">
          <w:pPr>
            <w:pStyle w:val="a4"/>
            <w:spacing w:before="20" w:after="20"/>
            <w:rPr>
              <w:sz w:val="20"/>
              <w:szCs w:val="20"/>
            </w:rPr>
          </w:pPr>
          <w:r w:rsidRPr="00236286">
            <w:rPr>
              <w:sz w:val="20"/>
              <w:szCs w:val="20"/>
            </w:rPr>
            <w:t>Бородавкин В.А.</w:t>
          </w:r>
        </w:p>
      </w:tc>
      <w:tc>
        <w:tcPr>
          <w:tcW w:w="629" w:type="pct"/>
        </w:tcPr>
        <w:p w:rsidR="00C312D0" w:rsidRPr="00236286" w:rsidRDefault="00C312D0" w:rsidP="00C312D0">
          <w:pPr>
            <w:pStyle w:val="a4"/>
            <w:spacing w:before="20" w:after="20"/>
            <w:rPr>
              <w:sz w:val="20"/>
              <w:szCs w:val="20"/>
            </w:rPr>
          </w:pPr>
        </w:p>
      </w:tc>
    </w:tr>
    <w:tr w:rsidR="00C312D0" w:rsidRPr="00347736" w:rsidTr="00C312D0">
      <w:trPr>
        <w:trHeight w:val="313"/>
        <w:jc w:val="center"/>
      </w:trPr>
      <w:tc>
        <w:tcPr>
          <w:tcW w:w="813" w:type="pct"/>
          <w:shd w:val="clear" w:color="auto" w:fill="D9D9D9"/>
        </w:tcPr>
        <w:p w:rsidR="00C312D0" w:rsidRPr="00347736" w:rsidRDefault="00C312D0" w:rsidP="00EF53DC">
          <w:pPr>
            <w:pStyle w:val="a4"/>
            <w:rPr>
              <w:b/>
              <w:bCs/>
              <w:i/>
            </w:rPr>
          </w:pPr>
          <w:r>
            <w:rPr>
              <w:b/>
              <w:bCs/>
              <w:i/>
            </w:rPr>
            <w:t>Версия:2.0</w:t>
          </w:r>
        </w:p>
      </w:tc>
      <w:tc>
        <w:tcPr>
          <w:tcW w:w="1765" w:type="pct"/>
          <w:shd w:val="clear" w:color="auto" w:fill="D9D9D9"/>
        </w:tcPr>
        <w:p w:rsidR="00C312D0" w:rsidRPr="00347736" w:rsidRDefault="00C312D0" w:rsidP="00C312D0">
          <w:pPr>
            <w:pStyle w:val="a4"/>
            <w:rPr>
              <w:b/>
              <w:bCs/>
              <w:i/>
              <w:sz w:val="12"/>
              <w:szCs w:val="12"/>
            </w:rPr>
          </w:pPr>
        </w:p>
      </w:tc>
      <w:tc>
        <w:tcPr>
          <w:tcW w:w="895" w:type="pct"/>
          <w:gridSpan w:val="2"/>
          <w:shd w:val="clear" w:color="auto" w:fill="D9D9D9"/>
        </w:tcPr>
        <w:p w:rsidR="00C312D0" w:rsidRPr="003015CC" w:rsidRDefault="00C312D0" w:rsidP="00C312D0">
          <w:pPr>
            <w:pStyle w:val="a4"/>
            <w:rPr>
              <w:bCs/>
            </w:rPr>
          </w:pPr>
          <w:r>
            <w:rPr>
              <w:bCs/>
            </w:rPr>
            <w:t>КЭ:_________</w:t>
          </w:r>
        </w:p>
      </w:tc>
      <w:tc>
        <w:tcPr>
          <w:tcW w:w="898" w:type="pct"/>
          <w:shd w:val="clear" w:color="auto" w:fill="D9D9D9"/>
        </w:tcPr>
        <w:p w:rsidR="00C312D0" w:rsidRPr="00347736" w:rsidRDefault="00C312D0" w:rsidP="00C312D0">
          <w:pPr>
            <w:pStyle w:val="a4"/>
            <w:rPr>
              <w:b/>
              <w:bCs/>
              <w:i/>
              <w:sz w:val="12"/>
              <w:szCs w:val="12"/>
            </w:rPr>
          </w:pPr>
          <w:r>
            <w:rPr>
              <w:bCs/>
            </w:rPr>
            <w:t>УЭ №________</w:t>
          </w:r>
        </w:p>
      </w:tc>
      <w:tc>
        <w:tcPr>
          <w:tcW w:w="629" w:type="pct"/>
          <w:shd w:val="clear" w:color="auto" w:fill="D9D9D9"/>
        </w:tcPr>
        <w:p w:rsidR="00C312D0" w:rsidRPr="002C25AE" w:rsidRDefault="00C312D0" w:rsidP="00EF53DC">
          <w:pPr>
            <w:pStyle w:val="a4"/>
            <w:ind w:left="-178"/>
            <w:jc w:val="right"/>
            <w:rPr>
              <w:bCs/>
              <w:i/>
              <w:sz w:val="20"/>
              <w:szCs w:val="20"/>
            </w:rPr>
          </w:pPr>
          <w:r w:rsidRPr="002C25AE">
            <w:rPr>
              <w:bCs/>
              <w:i/>
              <w:sz w:val="20"/>
              <w:szCs w:val="20"/>
            </w:rPr>
            <w:t xml:space="preserve">Стр. </w:t>
          </w:r>
          <w:r w:rsidR="00016CD2" w:rsidRPr="00016CD2">
            <w:rPr>
              <w:rStyle w:val="a5"/>
              <w:bCs/>
              <w:i/>
              <w:sz w:val="20"/>
              <w:szCs w:val="20"/>
            </w:rPr>
            <w:fldChar w:fldCharType="begin"/>
          </w:r>
          <w:r w:rsidRPr="002C25AE">
            <w:rPr>
              <w:rStyle w:val="a5"/>
              <w:bCs/>
              <w:i/>
              <w:sz w:val="20"/>
              <w:szCs w:val="20"/>
            </w:rPr>
            <w:instrText xml:space="preserve"> PAGE </w:instrText>
          </w:r>
          <w:r w:rsidR="00016CD2" w:rsidRPr="00016CD2">
            <w:rPr>
              <w:rStyle w:val="a5"/>
              <w:bCs/>
              <w:i/>
              <w:sz w:val="20"/>
              <w:szCs w:val="20"/>
            </w:rPr>
            <w:fldChar w:fldCharType="separate"/>
          </w:r>
          <w:r w:rsidR="00F31281">
            <w:rPr>
              <w:rStyle w:val="a5"/>
              <w:bCs/>
              <w:i/>
              <w:noProof/>
              <w:sz w:val="20"/>
              <w:szCs w:val="20"/>
            </w:rPr>
            <w:t>1</w:t>
          </w:r>
          <w:r w:rsidR="00016CD2" w:rsidRPr="002C25AE">
            <w:rPr>
              <w:rStyle w:val="a5"/>
              <w:i/>
              <w:sz w:val="20"/>
              <w:szCs w:val="20"/>
            </w:rPr>
            <w:fldChar w:fldCharType="end"/>
          </w:r>
          <w:r w:rsidRPr="002C25AE">
            <w:rPr>
              <w:bCs/>
              <w:i/>
              <w:sz w:val="20"/>
              <w:szCs w:val="20"/>
            </w:rPr>
            <w:t xml:space="preserve"> из </w:t>
          </w:r>
          <w:r>
            <w:rPr>
              <w:rStyle w:val="a5"/>
              <w:bCs/>
              <w:i/>
              <w:sz w:val="20"/>
              <w:szCs w:val="20"/>
            </w:rPr>
            <w:t>20</w:t>
          </w:r>
        </w:p>
      </w:tc>
    </w:tr>
  </w:tbl>
  <w:p w:rsidR="00C312D0" w:rsidRPr="00BE7CDF" w:rsidRDefault="00C312D0" w:rsidP="00EF53D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41C" w:rsidRDefault="003E041C">
      <w:r>
        <w:separator/>
      </w:r>
    </w:p>
  </w:footnote>
  <w:footnote w:type="continuationSeparator" w:id="1">
    <w:p w:rsidR="003E041C" w:rsidRDefault="003E04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701"/>
      <w:gridCol w:w="8505"/>
    </w:tblGrid>
    <w:tr w:rsidR="00C312D0" w:rsidTr="001A01B6">
      <w:trPr>
        <w:trHeight w:val="241"/>
      </w:trPr>
      <w:tc>
        <w:tcPr>
          <w:tcW w:w="1701" w:type="dxa"/>
          <w:vMerge w:val="restart"/>
          <w:vAlign w:val="center"/>
        </w:tcPr>
        <w:p w:rsidR="00C312D0" w:rsidRPr="0063760E" w:rsidRDefault="00C312D0" w:rsidP="0063760E">
          <w:pPr>
            <w:pStyle w:val="a6"/>
            <w:jc w:val="center"/>
            <w:rPr>
              <w:i/>
            </w:rPr>
          </w:pPr>
          <w:r>
            <w:rPr>
              <w:i/>
              <w:noProof/>
            </w:rPr>
            <w:drawing>
              <wp:inline distT="0" distB="0" distL="0" distR="0">
                <wp:extent cx="553085" cy="808355"/>
                <wp:effectExtent l="19050" t="0" r="0" b="0"/>
                <wp:docPr id="8" name="Рисунок 1" descr="voenme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oenme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3085" cy="808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tcBorders>
            <w:bottom w:val="single" w:sz="4" w:space="0" w:color="auto"/>
          </w:tcBorders>
          <w:tcMar>
            <w:left w:w="28" w:type="dxa"/>
            <w:right w:w="28" w:type="dxa"/>
          </w:tcMar>
        </w:tcPr>
        <w:p w:rsidR="00C312D0" w:rsidRPr="00C27A9E" w:rsidRDefault="00C312D0" w:rsidP="0063760E">
          <w:pPr>
            <w:pStyle w:val="a6"/>
            <w:jc w:val="center"/>
            <w:rPr>
              <w:sz w:val="22"/>
            </w:rPr>
          </w:pPr>
          <w:r w:rsidRPr="00C27A9E">
            <w:rPr>
              <w:sz w:val="22"/>
            </w:rPr>
            <w:t>Министерство образования и науки Российской Федерации</w:t>
          </w:r>
        </w:p>
      </w:tc>
    </w:tr>
    <w:tr w:rsidR="00C312D0" w:rsidTr="001A01B6">
      <w:trPr>
        <w:trHeight w:val="1039"/>
      </w:trPr>
      <w:tc>
        <w:tcPr>
          <w:tcW w:w="1701" w:type="dxa"/>
          <w:vMerge/>
        </w:tcPr>
        <w:p w:rsidR="00C312D0" w:rsidRPr="0063760E" w:rsidRDefault="00C312D0" w:rsidP="0063760E">
          <w:pPr>
            <w:pStyle w:val="a6"/>
            <w:jc w:val="center"/>
            <w:rPr>
              <w:i/>
            </w:rPr>
          </w:pPr>
        </w:p>
      </w:tc>
      <w:tc>
        <w:tcPr>
          <w:tcW w:w="8505" w:type="dxa"/>
          <w:tcBorders>
            <w:top w:val="single" w:sz="4" w:space="0" w:color="auto"/>
            <w:bottom w:val="single" w:sz="4" w:space="0" w:color="auto"/>
          </w:tcBorders>
          <w:tcMar>
            <w:left w:w="28" w:type="dxa"/>
            <w:right w:w="28" w:type="dxa"/>
          </w:tcMar>
        </w:tcPr>
        <w:p w:rsidR="00C312D0" w:rsidRDefault="00C312D0" w:rsidP="00A172F3">
          <w:pPr>
            <w:pStyle w:val="a6"/>
            <w:spacing w:before="0"/>
            <w:jc w:val="center"/>
            <w:rPr>
              <w:sz w:val="20"/>
            </w:rPr>
          </w:pPr>
          <w:r w:rsidRPr="00A172F3">
            <w:rPr>
              <w:sz w:val="20"/>
            </w:rPr>
            <w:t xml:space="preserve">федеральное государственное бюджетное образовательное учреждение </w:t>
          </w:r>
        </w:p>
        <w:p w:rsidR="00C312D0" w:rsidRPr="00A172F3" w:rsidRDefault="00C312D0" w:rsidP="00A172F3">
          <w:pPr>
            <w:pStyle w:val="a6"/>
            <w:spacing w:before="0"/>
            <w:jc w:val="center"/>
            <w:rPr>
              <w:sz w:val="20"/>
            </w:rPr>
          </w:pPr>
          <w:r w:rsidRPr="00A172F3">
            <w:rPr>
              <w:sz w:val="20"/>
            </w:rPr>
            <w:t xml:space="preserve">высшего профессионального образования </w:t>
          </w:r>
        </w:p>
        <w:p w:rsidR="00C312D0" w:rsidRPr="00A172F3" w:rsidRDefault="00C312D0" w:rsidP="00A172F3">
          <w:pPr>
            <w:pStyle w:val="a6"/>
            <w:spacing w:before="0"/>
            <w:jc w:val="center"/>
            <w:rPr>
              <w:b/>
              <w:sz w:val="20"/>
            </w:rPr>
          </w:pPr>
          <w:r w:rsidRPr="00A172F3">
            <w:rPr>
              <w:b/>
              <w:sz w:val="20"/>
            </w:rPr>
            <w:t>«Балтийский государственный технический университет «ВОЕНМЕХ» им. Д.Ф. Устинова»</w:t>
          </w:r>
        </w:p>
        <w:p w:rsidR="00C312D0" w:rsidRPr="00C27A9E" w:rsidRDefault="00C312D0" w:rsidP="00A172F3">
          <w:pPr>
            <w:pStyle w:val="a6"/>
            <w:spacing w:before="0"/>
            <w:jc w:val="center"/>
            <w:rPr>
              <w:sz w:val="22"/>
            </w:rPr>
          </w:pPr>
          <w:r w:rsidRPr="00A172F3">
            <w:rPr>
              <w:b/>
              <w:sz w:val="20"/>
            </w:rPr>
            <w:t>(БГТУ «ВОЕНМЕХ» им. Д.Ф. Устинова»)</w:t>
          </w:r>
        </w:p>
      </w:tc>
    </w:tr>
    <w:tr w:rsidR="00C312D0" w:rsidTr="001A01B6">
      <w:trPr>
        <w:trHeight w:val="389"/>
      </w:trPr>
      <w:tc>
        <w:tcPr>
          <w:tcW w:w="1701" w:type="dxa"/>
          <w:vMerge/>
        </w:tcPr>
        <w:p w:rsidR="00C312D0" w:rsidRPr="0063760E" w:rsidRDefault="00C312D0" w:rsidP="0063760E">
          <w:pPr>
            <w:pStyle w:val="a6"/>
            <w:jc w:val="center"/>
            <w:rPr>
              <w:i/>
            </w:rPr>
          </w:pPr>
        </w:p>
      </w:tc>
      <w:tc>
        <w:tcPr>
          <w:tcW w:w="850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312D0" w:rsidRPr="006430B8" w:rsidRDefault="00C312D0" w:rsidP="006430B8">
          <w:pPr>
            <w:pStyle w:val="a6"/>
            <w:spacing w:before="0"/>
            <w:jc w:val="center"/>
            <w:rPr>
              <w:b/>
            </w:rPr>
          </w:pPr>
          <w:r w:rsidRPr="006430B8">
            <w:rPr>
              <w:b/>
            </w:rPr>
            <w:t>Стандарт организации</w:t>
          </w:r>
        </w:p>
      </w:tc>
    </w:tr>
    <w:tr w:rsidR="00C312D0" w:rsidTr="001A01B6">
      <w:trPr>
        <w:trHeight w:val="321"/>
      </w:trPr>
      <w:tc>
        <w:tcPr>
          <w:tcW w:w="1701" w:type="dxa"/>
          <w:tcMar>
            <w:left w:w="28" w:type="dxa"/>
            <w:right w:w="28" w:type="dxa"/>
          </w:tcMar>
          <w:vAlign w:val="center"/>
        </w:tcPr>
        <w:p w:rsidR="00C312D0" w:rsidRPr="00C27A9E" w:rsidRDefault="00C312D0" w:rsidP="00C27A9E">
          <w:pPr>
            <w:pStyle w:val="a6"/>
            <w:jc w:val="center"/>
            <w:rPr>
              <w:b/>
            </w:rPr>
          </w:pPr>
          <w:r w:rsidRPr="00C27A9E">
            <w:rPr>
              <w:b/>
              <w:sz w:val="16"/>
            </w:rPr>
            <w:t>БГТУ.СМК-П-4.2-12</w:t>
          </w:r>
        </w:p>
      </w:tc>
      <w:tc>
        <w:tcPr>
          <w:tcW w:w="8505" w:type="dxa"/>
          <w:tcBorders>
            <w:top w:val="single" w:sz="4" w:space="0" w:color="auto"/>
          </w:tcBorders>
        </w:tcPr>
        <w:p w:rsidR="00C312D0" w:rsidRPr="006430B8" w:rsidRDefault="00C312D0" w:rsidP="006430B8">
          <w:pPr>
            <w:pStyle w:val="a6"/>
            <w:tabs>
              <w:tab w:val="left" w:pos="472"/>
              <w:tab w:val="center" w:pos="3963"/>
            </w:tabs>
            <w:spacing w:before="0"/>
            <w:jc w:val="center"/>
            <w:rPr>
              <w:b/>
              <w:smallCaps/>
              <w:sz w:val="20"/>
              <w:szCs w:val="28"/>
            </w:rPr>
          </w:pPr>
          <w:r w:rsidRPr="006430B8">
            <w:rPr>
              <w:b/>
              <w:smallCaps/>
              <w:sz w:val="20"/>
              <w:szCs w:val="28"/>
            </w:rPr>
            <w:t>ПОЛОЖЕНИЕ ПО СОДЕРЖАНИЮ, ОФОРМЛЕНИЮ, ОРГАНИЗАИИ ВЫПОЛНЕНИЯ И ЗАЩИТЫ КУРСОВЫХ ПРОЕКТОВ И КУРСОВЫХ РАБОТ</w:t>
          </w:r>
        </w:p>
      </w:tc>
    </w:tr>
  </w:tbl>
  <w:p w:rsidR="00C312D0" w:rsidRPr="00DD4ABD" w:rsidRDefault="00C312D0">
    <w:pPr>
      <w:pStyle w:val="a6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41BC1940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AA9485A2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CF2EC1C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5361F2E"/>
    <w:multiLevelType w:val="multilevel"/>
    <w:tmpl w:val="EFDC7A6C"/>
    <w:lvl w:ilvl="0">
      <w:start w:val="1"/>
      <w:numFmt w:val="decimal"/>
      <w:pStyle w:val="1"/>
      <w:suff w:val="space"/>
      <w:lvlText w:val="%1"/>
      <w:lvlJc w:val="left"/>
      <w:pPr>
        <w:ind w:left="568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8">
    <w:nsid w:val="08514894"/>
    <w:multiLevelType w:val="hybridMultilevel"/>
    <w:tmpl w:val="0FE2A49A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CFD764D"/>
    <w:multiLevelType w:val="hybridMultilevel"/>
    <w:tmpl w:val="76422FCA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9449AC"/>
    <w:multiLevelType w:val="multilevel"/>
    <w:tmpl w:val="75D2772C"/>
    <w:lvl w:ilvl="0">
      <w:start w:val="1"/>
      <w:numFmt w:val="russianUpper"/>
      <w:pStyle w:val="3"/>
      <w:suff w:val="space"/>
      <w:lvlText w:val="Приложение %1"/>
      <w:lvlJc w:val="left"/>
      <w:pPr>
        <w:ind w:left="1560" w:firstLine="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 w:firstLine="0"/>
      </w:pPr>
      <w:rPr>
        <w:rFonts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 w:firstLine="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8"/>
  </w:num>
  <w:num w:numId="11">
    <w:abstractNumId w:val="6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567"/>
  <w:autoHyphenation/>
  <w:drawingGridHorizontalSpacing w:val="181"/>
  <w:drawingGridVerticalSpacing w:val="181"/>
  <w:noPunctuationKerning/>
  <w:characterSpacingControl w:val="doNotCompress"/>
  <w:hdrShapeDefaults>
    <o:shapedefaults v:ext="edit" spidmax="93186"/>
  </w:hdrShapeDefaults>
  <w:footnotePr>
    <w:footnote w:id="0"/>
    <w:footnote w:id="1"/>
  </w:footnotePr>
  <w:endnotePr>
    <w:endnote w:id="0"/>
    <w:endnote w:id="1"/>
  </w:endnotePr>
  <w:compat/>
  <w:rsids>
    <w:rsidRoot w:val="00055AB5"/>
    <w:rsid w:val="00005353"/>
    <w:rsid w:val="00005828"/>
    <w:rsid w:val="000060D8"/>
    <w:rsid w:val="00007E84"/>
    <w:rsid w:val="000108F2"/>
    <w:rsid w:val="00014D24"/>
    <w:rsid w:val="00016CD2"/>
    <w:rsid w:val="000200F8"/>
    <w:rsid w:val="00023F0F"/>
    <w:rsid w:val="00024E5A"/>
    <w:rsid w:val="00025B37"/>
    <w:rsid w:val="000273DB"/>
    <w:rsid w:val="00030CEB"/>
    <w:rsid w:val="0003257A"/>
    <w:rsid w:val="00034646"/>
    <w:rsid w:val="000350E1"/>
    <w:rsid w:val="00036EF7"/>
    <w:rsid w:val="000371DD"/>
    <w:rsid w:val="00041F0C"/>
    <w:rsid w:val="00043EF9"/>
    <w:rsid w:val="00044441"/>
    <w:rsid w:val="0004638A"/>
    <w:rsid w:val="00046D7F"/>
    <w:rsid w:val="00047886"/>
    <w:rsid w:val="00051C0F"/>
    <w:rsid w:val="00053EF0"/>
    <w:rsid w:val="00055AB5"/>
    <w:rsid w:val="000627E4"/>
    <w:rsid w:val="000657DC"/>
    <w:rsid w:val="0007323E"/>
    <w:rsid w:val="00073564"/>
    <w:rsid w:val="00073EB6"/>
    <w:rsid w:val="000742A9"/>
    <w:rsid w:val="00074909"/>
    <w:rsid w:val="00074FFE"/>
    <w:rsid w:val="000775D9"/>
    <w:rsid w:val="00080D52"/>
    <w:rsid w:val="00084DEF"/>
    <w:rsid w:val="00092F06"/>
    <w:rsid w:val="00094EAB"/>
    <w:rsid w:val="000951ED"/>
    <w:rsid w:val="00095583"/>
    <w:rsid w:val="000A4BC2"/>
    <w:rsid w:val="000A6ECD"/>
    <w:rsid w:val="000B091C"/>
    <w:rsid w:val="000B1883"/>
    <w:rsid w:val="000B2FCE"/>
    <w:rsid w:val="000B3616"/>
    <w:rsid w:val="000B4B77"/>
    <w:rsid w:val="000B4CEE"/>
    <w:rsid w:val="000B6A5C"/>
    <w:rsid w:val="000C0B3D"/>
    <w:rsid w:val="000C1B4B"/>
    <w:rsid w:val="000C26C6"/>
    <w:rsid w:val="000C282E"/>
    <w:rsid w:val="000C4218"/>
    <w:rsid w:val="000D25D1"/>
    <w:rsid w:val="000D27C5"/>
    <w:rsid w:val="000E08F2"/>
    <w:rsid w:val="000E2479"/>
    <w:rsid w:val="000E264E"/>
    <w:rsid w:val="000E34CB"/>
    <w:rsid w:val="000E3F5C"/>
    <w:rsid w:val="000E4123"/>
    <w:rsid w:val="000F08DB"/>
    <w:rsid w:val="000F3E94"/>
    <w:rsid w:val="000F6658"/>
    <w:rsid w:val="00122D8E"/>
    <w:rsid w:val="00122DE8"/>
    <w:rsid w:val="001233D3"/>
    <w:rsid w:val="00124D33"/>
    <w:rsid w:val="00126B49"/>
    <w:rsid w:val="00131385"/>
    <w:rsid w:val="001324DF"/>
    <w:rsid w:val="00134DA3"/>
    <w:rsid w:val="001400CE"/>
    <w:rsid w:val="00140FE5"/>
    <w:rsid w:val="00143CCE"/>
    <w:rsid w:val="00155398"/>
    <w:rsid w:val="00156C40"/>
    <w:rsid w:val="00160BFD"/>
    <w:rsid w:val="0016153A"/>
    <w:rsid w:val="00161A4F"/>
    <w:rsid w:val="00162ED3"/>
    <w:rsid w:val="001637E1"/>
    <w:rsid w:val="001715C3"/>
    <w:rsid w:val="00171685"/>
    <w:rsid w:val="00172549"/>
    <w:rsid w:val="0017552F"/>
    <w:rsid w:val="00181D04"/>
    <w:rsid w:val="00183797"/>
    <w:rsid w:val="00183AA0"/>
    <w:rsid w:val="00185403"/>
    <w:rsid w:val="00194F3B"/>
    <w:rsid w:val="001A01B6"/>
    <w:rsid w:val="001A08BD"/>
    <w:rsid w:val="001A30DC"/>
    <w:rsid w:val="001A48AC"/>
    <w:rsid w:val="001A5263"/>
    <w:rsid w:val="001A54AB"/>
    <w:rsid w:val="001A78F8"/>
    <w:rsid w:val="001B7DAC"/>
    <w:rsid w:val="001C0B93"/>
    <w:rsid w:val="001C3D14"/>
    <w:rsid w:val="001C416E"/>
    <w:rsid w:val="001C77F4"/>
    <w:rsid w:val="001D14AE"/>
    <w:rsid w:val="001D2DFD"/>
    <w:rsid w:val="001D6A6A"/>
    <w:rsid w:val="001D74CD"/>
    <w:rsid w:val="001E2728"/>
    <w:rsid w:val="001E6210"/>
    <w:rsid w:val="001F3103"/>
    <w:rsid w:val="001F4CB6"/>
    <w:rsid w:val="001F6DF2"/>
    <w:rsid w:val="00220B83"/>
    <w:rsid w:val="00220FC6"/>
    <w:rsid w:val="002227B0"/>
    <w:rsid w:val="002241AC"/>
    <w:rsid w:val="00225221"/>
    <w:rsid w:val="00227298"/>
    <w:rsid w:val="00236C13"/>
    <w:rsid w:val="00237ABF"/>
    <w:rsid w:val="002409ED"/>
    <w:rsid w:val="00244184"/>
    <w:rsid w:val="002474A2"/>
    <w:rsid w:val="00247E8D"/>
    <w:rsid w:val="00250184"/>
    <w:rsid w:val="002542A9"/>
    <w:rsid w:val="00256D75"/>
    <w:rsid w:val="00257923"/>
    <w:rsid w:val="0026201C"/>
    <w:rsid w:val="00266B1F"/>
    <w:rsid w:val="0026721A"/>
    <w:rsid w:val="0027029A"/>
    <w:rsid w:val="0027078B"/>
    <w:rsid w:val="00271A7F"/>
    <w:rsid w:val="00272585"/>
    <w:rsid w:val="00272A6B"/>
    <w:rsid w:val="002734FA"/>
    <w:rsid w:val="002741E1"/>
    <w:rsid w:val="00274ADA"/>
    <w:rsid w:val="00274C4A"/>
    <w:rsid w:val="002769BC"/>
    <w:rsid w:val="00282D49"/>
    <w:rsid w:val="00284317"/>
    <w:rsid w:val="00284F02"/>
    <w:rsid w:val="00285C0E"/>
    <w:rsid w:val="002874B0"/>
    <w:rsid w:val="00287B74"/>
    <w:rsid w:val="00291D73"/>
    <w:rsid w:val="00293F23"/>
    <w:rsid w:val="002A39F5"/>
    <w:rsid w:val="002A57FD"/>
    <w:rsid w:val="002A5C4D"/>
    <w:rsid w:val="002A6FEC"/>
    <w:rsid w:val="002A7EBA"/>
    <w:rsid w:val="002B0600"/>
    <w:rsid w:val="002B7F53"/>
    <w:rsid w:val="002C215D"/>
    <w:rsid w:val="002C25AE"/>
    <w:rsid w:val="002D1EA9"/>
    <w:rsid w:val="002E18A2"/>
    <w:rsid w:val="002E3BB7"/>
    <w:rsid w:val="002E6841"/>
    <w:rsid w:val="00310C3A"/>
    <w:rsid w:val="00313805"/>
    <w:rsid w:val="003158BD"/>
    <w:rsid w:val="0031689A"/>
    <w:rsid w:val="00317E7A"/>
    <w:rsid w:val="003217B7"/>
    <w:rsid w:val="003248D2"/>
    <w:rsid w:val="00326477"/>
    <w:rsid w:val="00332F1A"/>
    <w:rsid w:val="0033449F"/>
    <w:rsid w:val="003367B8"/>
    <w:rsid w:val="00336A0B"/>
    <w:rsid w:val="00340D6E"/>
    <w:rsid w:val="0034169A"/>
    <w:rsid w:val="003421A2"/>
    <w:rsid w:val="00343A43"/>
    <w:rsid w:val="003463C2"/>
    <w:rsid w:val="00346A76"/>
    <w:rsid w:val="003524CB"/>
    <w:rsid w:val="0035653E"/>
    <w:rsid w:val="00360839"/>
    <w:rsid w:val="00377A9E"/>
    <w:rsid w:val="003802E1"/>
    <w:rsid w:val="003860BF"/>
    <w:rsid w:val="00391D33"/>
    <w:rsid w:val="00393E11"/>
    <w:rsid w:val="00394CE7"/>
    <w:rsid w:val="003A01D0"/>
    <w:rsid w:val="003A230F"/>
    <w:rsid w:val="003A3810"/>
    <w:rsid w:val="003B22C4"/>
    <w:rsid w:val="003B3A75"/>
    <w:rsid w:val="003B5304"/>
    <w:rsid w:val="003C2510"/>
    <w:rsid w:val="003C3FF7"/>
    <w:rsid w:val="003C4846"/>
    <w:rsid w:val="003C6341"/>
    <w:rsid w:val="003C7991"/>
    <w:rsid w:val="003D24B6"/>
    <w:rsid w:val="003D54E5"/>
    <w:rsid w:val="003D753F"/>
    <w:rsid w:val="003E041C"/>
    <w:rsid w:val="003E0D61"/>
    <w:rsid w:val="003E2AB9"/>
    <w:rsid w:val="003E6B97"/>
    <w:rsid w:val="003E7681"/>
    <w:rsid w:val="003F0BBB"/>
    <w:rsid w:val="00401402"/>
    <w:rsid w:val="0040285B"/>
    <w:rsid w:val="0040419F"/>
    <w:rsid w:val="00405B9A"/>
    <w:rsid w:val="004079F0"/>
    <w:rsid w:val="00422CCA"/>
    <w:rsid w:val="00422F73"/>
    <w:rsid w:val="00426E4F"/>
    <w:rsid w:val="004270E9"/>
    <w:rsid w:val="00430924"/>
    <w:rsid w:val="0043344E"/>
    <w:rsid w:val="00434589"/>
    <w:rsid w:val="00440853"/>
    <w:rsid w:val="004439BB"/>
    <w:rsid w:val="004454B0"/>
    <w:rsid w:val="00447DC3"/>
    <w:rsid w:val="00450D85"/>
    <w:rsid w:val="0045489D"/>
    <w:rsid w:val="004610FB"/>
    <w:rsid w:val="00462812"/>
    <w:rsid w:val="00473993"/>
    <w:rsid w:val="0047606D"/>
    <w:rsid w:val="00480653"/>
    <w:rsid w:val="00484528"/>
    <w:rsid w:val="004848AC"/>
    <w:rsid w:val="0048718D"/>
    <w:rsid w:val="00492037"/>
    <w:rsid w:val="00492DD5"/>
    <w:rsid w:val="004952D7"/>
    <w:rsid w:val="004A1B23"/>
    <w:rsid w:val="004A1CFB"/>
    <w:rsid w:val="004A3B37"/>
    <w:rsid w:val="004A4A66"/>
    <w:rsid w:val="004A57F2"/>
    <w:rsid w:val="004B19C1"/>
    <w:rsid w:val="004B5188"/>
    <w:rsid w:val="004D095E"/>
    <w:rsid w:val="004D646C"/>
    <w:rsid w:val="004D75FE"/>
    <w:rsid w:val="004E0886"/>
    <w:rsid w:val="004E0F49"/>
    <w:rsid w:val="004E13CE"/>
    <w:rsid w:val="004E25BA"/>
    <w:rsid w:val="004E2DD0"/>
    <w:rsid w:val="004E30FD"/>
    <w:rsid w:val="004E46EE"/>
    <w:rsid w:val="004E4C03"/>
    <w:rsid w:val="004F5D68"/>
    <w:rsid w:val="00505354"/>
    <w:rsid w:val="00511B6F"/>
    <w:rsid w:val="00513EA8"/>
    <w:rsid w:val="005154AD"/>
    <w:rsid w:val="005246C8"/>
    <w:rsid w:val="005260A2"/>
    <w:rsid w:val="005269FE"/>
    <w:rsid w:val="0053091D"/>
    <w:rsid w:val="0053581C"/>
    <w:rsid w:val="005379AB"/>
    <w:rsid w:val="00540943"/>
    <w:rsid w:val="005411C7"/>
    <w:rsid w:val="00544D01"/>
    <w:rsid w:val="00546FDE"/>
    <w:rsid w:val="005523F2"/>
    <w:rsid w:val="005534FB"/>
    <w:rsid w:val="00554314"/>
    <w:rsid w:val="005549CB"/>
    <w:rsid w:val="00560F5E"/>
    <w:rsid w:val="00561293"/>
    <w:rsid w:val="00566E56"/>
    <w:rsid w:val="00567E1B"/>
    <w:rsid w:val="0057625B"/>
    <w:rsid w:val="00591979"/>
    <w:rsid w:val="005972FE"/>
    <w:rsid w:val="005A46EA"/>
    <w:rsid w:val="005A6683"/>
    <w:rsid w:val="005B1025"/>
    <w:rsid w:val="005C6DAC"/>
    <w:rsid w:val="005C77FE"/>
    <w:rsid w:val="005D0E33"/>
    <w:rsid w:val="005E3D6A"/>
    <w:rsid w:val="005E436C"/>
    <w:rsid w:val="005E5D10"/>
    <w:rsid w:val="005F2967"/>
    <w:rsid w:val="005F566D"/>
    <w:rsid w:val="005F7776"/>
    <w:rsid w:val="00611038"/>
    <w:rsid w:val="00611CC4"/>
    <w:rsid w:val="006123E5"/>
    <w:rsid w:val="0061320A"/>
    <w:rsid w:val="00616049"/>
    <w:rsid w:val="00616CFE"/>
    <w:rsid w:val="006203FC"/>
    <w:rsid w:val="00620FA3"/>
    <w:rsid w:val="0062362F"/>
    <w:rsid w:val="00627059"/>
    <w:rsid w:val="0063304B"/>
    <w:rsid w:val="00636A9C"/>
    <w:rsid w:val="0063760E"/>
    <w:rsid w:val="006408BD"/>
    <w:rsid w:val="006430B8"/>
    <w:rsid w:val="00643353"/>
    <w:rsid w:val="00643FCA"/>
    <w:rsid w:val="00652DC9"/>
    <w:rsid w:val="00656F7A"/>
    <w:rsid w:val="0066259C"/>
    <w:rsid w:val="006639A7"/>
    <w:rsid w:val="00672618"/>
    <w:rsid w:val="00672F87"/>
    <w:rsid w:val="00676E44"/>
    <w:rsid w:val="00680DEC"/>
    <w:rsid w:val="006848DA"/>
    <w:rsid w:val="00684D39"/>
    <w:rsid w:val="00684ECC"/>
    <w:rsid w:val="0069233F"/>
    <w:rsid w:val="00692FED"/>
    <w:rsid w:val="00696C2D"/>
    <w:rsid w:val="006A284A"/>
    <w:rsid w:val="006A5BFA"/>
    <w:rsid w:val="006A69F6"/>
    <w:rsid w:val="006B2580"/>
    <w:rsid w:val="006B2CB1"/>
    <w:rsid w:val="006B4F2D"/>
    <w:rsid w:val="006B68C6"/>
    <w:rsid w:val="006C0690"/>
    <w:rsid w:val="006C3F2D"/>
    <w:rsid w:val="006D2940"/>
    <w:rsid w:val="006D3679"/>
    <w:rsid w:val="006D5FD0"/>
    <w:rsid w:val="006E3DCA"/>
    <w:rsid w:val="006E682C"/>
    <w:rsid w:val="006F550C"/>
    <w:rsid w:val="0070094D"/>
    <w:rsid w:val="0071253E"/>
    <w:rsid w:val="00720D16"/>
    <w:rsid w:val="00721B31"/>
    <w:rsid w:val="007272A3"/>
    <w:rsid w:val="007327AA"/>
    <w:rsid w:val="00746413"/>
    <w:rsid w:val="00746F29"/>
    <w:rsid w:val="00747798"/>
    <w:rsid w:val="00754871"/>
    <w:rsid w:val="00756915"/>
    <w:rsid w:val="007571FC"/>
    <w:rsid w:val="0075721D"/>
    <w:rsid w:val="00757D88"/>
    <w:rsid w:val="007701BB"/>
    <w:rsid w:val="00771CEB"/>
    <w:rsid w:val="00773E13"/>
    <w:rsid w:val="00777D6F"/>
    <w:rsid w:val="007811D6"/>
    <w:rsid w:val="007823E3"/>
    <w:rsid w:val="0078752E"/>
    <w:rsid w:val="007940AB"/>
    <w:rsid w:val="007A14A3"/>
    <w:rsid w:val="007A2106"/>
    <w:rsid w:val="007A66F8"/>
    <w:rsid w:val="007A7A2C"/>
    <w:rsid w:val="007B022C"/>
    <w:rsid w:val="007B0304"/>
    <w:rsid w:val="007B7552"/>
    <w:rsid w:val="007D49E6"/>
    <w:rsid w:val="007D7325"/>
    <w:rsid w:val="007D7965"/>
    <w:rsid w:val="007D7B74"/>
    <w:rsid w:val="007E213E"/>
    <w:rsid w:val="007E290C"/>
    <w:rsid w:val="007E3CED"/>
    <w:rsid w:val="007E60DD"/>
    <w:rsid w:val="007F1DF3"/>
    <w:rsid w:val="007F38D4"/>
    <w:rsid w:val="00800314"/>
    <w:rsid w:val="00802562"/>
    <w:rsid w:val="00804C73"/>
    <w:rsid w:val="00805C34"/>
    <w:rsid w:val="00807271"/>
    <w:rsid w:val="008078C8"/>
    <w:rsid w:val="008140B2"/>
    <w:rsid w:val="008145F3"/>
    <w:rsid w:val="00815167"/>
    <w:rsid w:val="00817251"/>
    <w:rsid w:val="008204F8"/>
    <w:rsid w:val="00821517"/>
    <w:rsid w:val="008241C5"/>
    <w:rsid w:val="0082583E"/>
    <w:rsid w:val="008266E4"/>
    <w:rsid w:val="008419C7"/>
    <w:rsid w:val="00846E5B"/>
    <w:rsid w:val="00850B97"/>
    <w:rsid w:val="0085481C"/>
    <w:rsid w:val="00857634"/>
    <w:rsid w:val="00864156"/>
    <w:rsid w:val="00870947"/>
    <w:rsid w:val="00872F99"/>
    <w:rsid w:val="00873430"/>
    <w:rsid w:val="00874690"/>
    <w:rsid w:val="00877168"/>
    <w:rsid w:val="00880ED8"/>
    <w:rsid w:val="008812CD"/>
    <w:rsid w:val="0088163A"/>
    <w:rsid w:val="00890D15"/>
    <w:rsid w:val="0089379B"/>
    <w:rsid w:val="00896D9E"/>
    <w:rsid w:val="00897C51"/>
    <w:rsid w:val="008A3EE3"/>
    <w:rsid w:val="008B1465"/>
    <w:rsid w:val="008B4ED5"/>
    <w:rsid w:val="008B5321"/>
    <w:rsid w:val="008C10A7"/>
    <w:rsid w:val="008C1F23"/>
    <w:rsid w:val="008C72DC"/>
    <w:rsid w:val="008D0843"/>
    <w:rsid w:val="008D6292"/>
    <w:rsid w:val="008E0CE1"/>
    <w:rsid w:val="008E1CE1"/>
    <w:rsid w:val="008E2366"/>
    <w:rsid w:val="008F109B"/>
    <w:rsid w:val="008F3405"/>
    <w:rsid w:val="00900F11"/>
    <w:rsid w:val="00904BF2"/>
    <w:rsid w:val="009050DF"/>
    <w:rsid w:val="009115B1"/>
    <w:rsid w:val="00914210"/>
    <w:rsid w:val="00916EF8"/>
    <w:rsid w:val="00921262"/>
    <w:rsid w:val="00925741"/>
    <w:rsid w:val="009259BD"/>
    <w:rsid w:val="00932BA4"/>
    <w:rsid w:val="00933E9E"/>
    <w:rsid w:val="00934603"/>
    <w:rsid w:val="00937812"/>
    <w:rsid w:val="00943350"/>
    <w:rsid w:val="00951196"/>
    <w:rsid w:val="009519BB"/>
    <w:rsid w:val="009563A5"/>
    <w:rsid w:val="009600E2"/>
    <w:rsid w:val="0096018E"/>
    <w:rsid w:val="00963AD2"/>
    <w:rsid w:val="009752ED"/>
    <w:rsid w:val="0097788E"/>
    <w:rsid w:val="00982BBC"/>
    <w:rsid w:val="00987EE9"/>
    <w:rsid w:val="009A05D5"/>
    <w:rsid w:val="009A3AE6"/>
    <w:rsid w:val="009A59A5"/>
    <w:rsid w:val="009B0C22"/>
    <w:rsid w:val="009B1164"/>
    <w:rsid w:val="009B19A6"/>
    <w:rsid w:val="009B2164"/>
    <w:rsid w:val="009B3E96"/>
    <w:rsid w:val="009B5183"/>
    <w:rsid w:val="009B6399"/>
    <w:rsid w:val="009C1307"/>
    <w:rsid w:val="009C1CDB"/>
    <w:rsid w:val="009C1FC8"/>
    <w:rsid w:val="009C3BA1"/>
    <w:rsid w:val="009C3ED9"/>
    <w:rsid w:val="009C4123"/>
    <w:rsid w:val="009C6601"/>
    <w:rsid w:val="009C7DFE"/>
    <w:rsid w:val="009D01A2"/>
    <w:rsid w:val="009D3586"/>
    <w:rsid w:val="009E0ED1"/>
    <w:rsid w:val="009E29CE"/>
    <w:rsid w:val="009E451D"/>
    <w:rsid w:val="009E4C1F"/>
    <w:rsid w:val="009F3783"/>
    <w:rsid w:val="009F7053"/>
    <w:rsid w:val="00A0017C"/>
    <w:rsid w:val="00A0129A"/>
    <w:rsid w:val="00A028D2"/>
    <w:rsid w:val="00A04A47"/>
    <w:rsid w:val="00A04D21"/>
    <w:rsid w:val="00A05497"/>
    <w:rsid w:val="00A101EC"/>
    <w:rsid w:val="00A13D90"/>
    <w:rsid w:val="00A172F3"/>
    <w:rsid w:val="00A236BE"/>
    <w:rsid w:val="00A24120"/>
    <w:rsid w:val="00A30731"/>
    <w:rsid w:val="00A45F75"/>
    <w:rsid w:val="00A46F26"/>
    <w:rsid w:val="00A47536"/>
    <w:rsid w:val="00A55E1A"/>
    <w:rsid w:val="00A6519F"/>
    <w:rsid w:val="00A672CA"/>
    <w:rsid w:val="00A71BD1"/>
    <w:rsid w:val="00A74E07"/>
    <w:rsid w:val="00A77600"/>
    <w:rsid w:val="00A81DB7"/>
    <w:rsid w:val="00A827CD"/>
    <w:rsid w:val="00A86ED9"/>
    <w:rsid w:val="00A91F9C"/>
    <w:rsid w:val="00AA72D0"/>
    <w:rsid w:val="00AB1E54"/>
    <w:rsid w:val="00AB4B11"/>
    <w:rsid w:val="00AC18A0"/>
    <w:rsid w:val="00AC3EB6"/>
    <w:rsid w:val="00AD1B11"/>
    <w:rsid w:val="00AD22F0"/>
    <w:rsid w:val="00AD2BFE"/>
    <w:rsid w:val="00AD7B20"/>
    <w:rsid w:val="00AE26AA"/>
    <w:rsid w:val="00AF1DFE"/>
    <w:rsid w:val="00AF393F"/>
    <w:rsid w:val="00AF3D30"/>
    <w:rsid w:val="00AF43AF"/>
    <w:rsid w:val="00AF4755"/>
    <w:rsid w:val="00AF4F2B"/>
    <w:rsid w:val="00B0736A"/>
    <w:rsid w:val="00B23389"/>
    <w:rsid w:val="00B25383"/>
    <w:rsid w:val="00B25CA9"/>
    <w:rsid w:val="00B2702B"/>
    <w:rsid w:val="00B3039E"/>
    <w:rsid w:val="00B37282"/>
    <w:rsid w:val="00B37C07"/>
    <w:rsid w:val="00B409AA"/>
    <w:rsid w:val="00B41794"/>
    <w:rsid w:val="00B42B35"/>
    <w:rsid w:val="00B47CB5"/>
    <w:rsid w:val="00B50466"/>
    <w:rsid w:val="00B57678"/>
    <w:rsid w:val="00B57FC7"/>
    <w:rsid w:val="00B61A5B"/>
    <w:rsid w:val="00B6454F"/>
    <w:rsid w:val="00B64CFA"/>
    <w:rsid w:val="00B674F3"/>
    <w:rsid w:val="00B707C9"/>
    <w:rsid w:val="00B709F9"/>
    <w:rsid w:val="00B70A58"/>
    <w:rsid w:val="00B7367C"/>
    <w:rsid w:val="00B73FCF"/>
    <w:rsid w:val="00B76EC5"/>
    <w:rsid w:val="00B81D11"/>
    <w:rsid w:val="00B84E13"/>
    <w:rsid w:val="00B85D4F"/>
    <w:rsid w:val="00B96E09"/>
    <w:rsid w:val="00BA1578"/>
    <w:rsid w:val="00BA5DA1"/>
    <w:rsid w:val="00BB1449"/>
    <w:rsid w:val="00BB2F55"/>
    <w:rsid w:val="00BC0FA4"/>
    <w:rsid w:val="00BC5384"/>
    <w:rsid w:val="00BC7305"/>
    <w:rsid w:val="00BE0ED0"/>
    <w:rsid w:val="00BE7CDF"/>
    <w:rsid w:val="00BF2711"/>
    <w:rsid w:val="00BF59F3"/>
    <w:rsid w:val="00BF7995"/>
    <w:rsid w:val="00C02265"/>
    <w:rsid w:val="00C023B1"/>
    <w:rsid w:val="00C027C9"/>
    <w:rsid w:val="00C044CC"/>
    <w:rsid w:val="00C17490"/>
    <w:rsid w:val="00C27A9E"/>
    <w:rsid w:val="00C312D0"/>
    <w:rsid w:val="00C322E8"/>
    <w:rsid w:val="00C3333D"/>
    <w:rsid w:val="00C35F0A"/>
    <w:rsid w:val="00C37220"/>
    <w:rsid w:val="00C37752"/>
    <w:rsid w:val="00C40E7C"/>
    <w:rsid w:val="00C443DA"/>
    <w:rsid w:val="00C446DD"/>
    <w:rsid w:val="00C510D2"/>
    <w:rsid w:val="00C54C77"/>
    <w:rsid w:val="00C64497"/>
    <w:rsid w:val="00C64817"/>
    <w:rsid w:val="00C67C10"/>
    <w:rsid w:val="00C7118F"/>
    <w:rsid w:val="00C71903"/>
    <w:rsid w:val="00C71EBB"/>
    <w:rsid w:val="00C7356F"/>
    <w:rsid w:val="00C746A8"/>
    <w:rsid w:val="00C748EA"/>
    <w:rsid w:val="00C7539C"/>
    <w:rsid w:val="00C77FC0"/>
    <w:rsid w:val="00C81B74"/>
    <w:rsid w:val="00C83678"/>
    <w:rsid w:val="00C87255"/>
    <w:rsid w:val="00C93184"/>
    <w:rsid w:val="00C959E6"/>
    <w:rsid w:val="00CA0A4F"/>
    <w:rsid w:val="00CA3E6C"/>
    <w:rsid w:val="00CB21B3"/>
    <w:rsid w:val="00CC688B"/>
    <w:rsid w:val="00CD4828"/>
    <w:rsid w:val="00CD6876"/>
    <w:rsid w:val="00CD71DB"/>
    <w:rsid w:val="00CE3E00"/>
    <w:rsid w:val="00CF0337"/>
    <w:rsid w:val="00CF70F7"/>
    <w:rsid w:val="00D0014E"/>
    <w:rsid w:val="00D01676"/>
    <w:rsid w:val="00D02FF5"/>
    <w:rsid w:val="00D06EEE"/>
    <w:rsid w:val="00D162B5"/>
    <w:rsid w:val="00D23182"/>
    <w:rsid w:val="00D241C9"/>
    <w:rsid w:val="00D248ED"/>
    <w:rsid w:val="00D26D0A"/>
    <w:rsid w:val="00D30F1E"/>
    <w:rsid w:val="00D3148F"/>
    <w:rsid w:val="00D5325E"/>
    <w:rsid w:val="00D551A8"/>
    <w:rsid w:val="00D559BC"/>
    <w:rsid w:val="00D56CE1"/>
    <w:rsid w:val="00D609DC"/>
    <w:rsid w:val="00D64132"/>
    <w:rsid w:val="00D653A4"/>
    <w:rsid w:val="00D6651C"/>
    <w:rsid w:val="00D766C1"/>
    <w:rsid w:val="00D81B22"/>
    <w:rsid w:val="00D877C9"/>
    <w:rsid w:val="00D90204"/>
    <w:rsid w:val="00D90E7E"/>
    <w:rsid w:val="00D93068"/>
    <w:rsid w:val="00DA1453"/>
    <w:rsid w:val="00DA3F77"/>
    <w:rsid w:val="00DC103A"/>
    <w:rsid w:val="00DC39FE"/>
    <w:rsid w:val="00DC6DB5"/>
    <w:rsid w:val="00DD13F6"/>
    <w:rsid w:val="00DD4ABD"/>
    <w:rsid w:val="00DD5D85"/>
    <w:rsid w:val="00DE1E95"/>
    <w:rsid w:val="00DE37E3"/>
    <w:rsid w:val="00DE463A"/>
    <w:rsid w:val="00DF0C29"/>
    <w:rsid w:val="00DF68A0"/>
    <w:rsid w:val="00DF7099"/>
    <w:rsid w:val="00E071B6"/>
    <w:rsid w:val="00E11C31"/>
    <w:rsid w:val="00E157CA"/>
    <w:rsid w:val="00E15D8B"/>
    <w:rsid w:val="00E26F5C"/>
    <w:rsid w:val="00E30023"/>
    <w:rsid w:val="00E31BA3"/>
    <w:rsid w:val="00E37B73"/>
    <w:rsid w:val="00E41961"/>
    <w:rsid w:val="00E50479"/>
    <w:rsid w:val="00E504C2"/>
    <w:rsid w:val="00E553D3"/>
    <w:rsid w:val="00E55621"/>
    <w:rsid w:val="00E601E1"/>
    <w:rsid w:val="00E605E7"/>
    <w:rsid w:val="00E635F0"/>
    <w:rsid w:val="00E70409"/>
    <w:rsid w:val="00E827FE"/>
    <w:rsid w:val="00E8452B"/>
    <w:rsid w:val="00E853CA"/>
    <w:rsid w:val="00E9043C"/>
    <w:rsid w:val="00E932BE"/>
    <w:rsid w:val="00E93A69"/>
    <w:rsid w:val="00E943D1"/>
    <w:rsid w:val="00E95BF7"/>
    <w:rsid w:val="00EA2ED0"/>
    <w:rsid w:val="00EB6723"/>
    <w:rsid w:val="00EB6A73"/>
    <w:rsid w:val="00EB702C"/>
    <w:rsid w:val="00EC056D"/>
    <w:rsid w:val="00EC075C"/>
    <w:rsid w:val="00EC10B6"/>
    <w:rsid w:val="00EC4134"/>
    <w:rsid w:val="00EC56DE"/>
    <w:rsid w:val="00EC58C4"/>
    <w:rsid w:val="00ED37DF"/>
    <w:rsid w:val="00ED50D8"/>
    <w:rsid w:val="00EE2DE8"/>
    <w:rsid w:val="00EE6E71"/>
    <w:rsid w:val="00EE7A51"/>
    <w:rsid w:val="00EF0DA3"/>
    <w:rsid w:val="00EF1348"/>
    <w:rsid w:val="00EF53DC"/>
    <w:rsid w:val="00EF779A"/>
    <w:rsid w:val="00F00D12"/>
    <w:rsid w:val="00F0162A"/>
    <w:rsid w:val="00F05F85"/>
    <w:rsid w:val="00F16951"/>
    <w:rsid w:val="00F2099D"/>
    <w:rsid w:val="00F22933"/>
    <w:rsid w:val="00F2443E"/>
    <w:rsid w:val="00F2704F"/>
    <w:rsid w:val="00F31281"/>
    <w:rsid w:val="00F32ADA"/>
    <w:rsid w:val="00F32CFD"/>
    <w:rsid w:val="00F4445B"/>
    <w:rsid w:val="00F444FA"/>
    <w:rsid w:val="00F478CD"/>
    <w:rsid w:val="00F518C6"/>
    <w:rsid w:val="00F52B10"/>
    <w:rsid w:val="00F60DAE"/>
    <w:rsid w:val="00F62353"/>
    <w:rsid w:val="00F64680"/>
    <w:rsid w:val="00F66522"/>
    <w:rsid w:val="00F66DB7"/>
    <w:rsid w:val="00F70253"/>
    <w:rsid w:val="00F75A21"/>
    <w:rsid w:val="00F81BF4"/>
    <w:rsid w:val="00F82009"/>
    <w:rsid w:val="00F92293"/>
    <w:rsid w:val="00F930CA"/>
    <w:rsid w:val="00F97D09"/>
    <w:rsid w:val="00FA0C19"/>
    <w:rsid w:val="00FA6598"/>
    <w:rsid w:val="00FA662D"/>
    <w:rsid w:val="00FB2FD4"/>
    <w:rsid w:val="00FC0203"/>
    <w:rsid w:val="00FC02F9"/>
    <w:rsid w:val="00FC0D3E"/>
    <w:rsid w:val="00FC231C"/>
    <w:rsid w:val="00FD401D"/>
    <w:rsid w:val="00FD5187"/>
    <w:rsid w:val="00FD578E"/>
    <w:rsid w:val="00FD6527"/>
    <w:rsid w:val="00FD6D04"/>
    <w:rsid w:val="00FD7539"/>
    <w:rsid w:val="00FE02B7"/>
    <w:rsid w:val="00FE139C"/>
    <w:rsid w:val="00FE16DB"/>
    <w:rsid w:val="00FE17AB"/>
    <w:rsid w:val="00FE328A"/>
    <w:rsid w:val="00FE569A"/>
    <w:rsid w:val="00FF43AB"/>
    <w:rsid w:val="00FF5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qFormat/>
    <w:rsid w:val="00566E56"/>
    <w:pPr>
      <w:keepNext/>
      <w:numPr>
        <w:numId w:val="1"/>
      </w:numPr>
      <w:spacing w:before="240" w:after="60"/>
      <w:outlineLvl w:val="0"/>
    </w:pPr>
    <w:rPr>
      <w:b/>
      <w:kern w:val="28"/>
    </w:rPr>
  </w:style>
  <w:style w:type="paragraph" w:styleId="2">
    <w:name w:val="heading 2"/>
    <w:basedOn w:val="a"/>
    <w:next w:val="a"/>
    <w:qFormat/>
    <w:rsid w:val="00566E56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qFormat/>
    <w:rsid w:val="00566E56"/>
    <w:pPr>
      <w:numPr>
        <w:ilvl w:val="0"/>
        <w:numId w:val="0"/>
      </w:numPr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566E5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2A7EB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7EBA"/>
  </w:style>
  <w:style w:type="paragraph" w:styleId="a6">
    <w:name w:val="header"/>
    <w:basedOn w:val="a"/>
    <w:rsid w:val="002A7EBA"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8">
    <w:name w:val="footnote text"/>
    <w:basedOn w:val="a"/>
    <w:semiHidden/>
    <w:rsid w:val="00857634"/>
    <w:rPr>
      <w:sz w:val="20"/>
      <w:szCs w:val="20"/>
    </w:rPr>
  </w:style>
  <w:style w:type="paragraph" w:styleId="a9">
    <w:name w:val="Balloon Text"/>
    <w:basedOn w:val="a"/>
    <w:semiHidden/>
    <w:rsid w:val="009B3E96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0E264E"/>
    <w:pPr>
      <w:spacing w:after="120"/>
    </w:pPr>
    <w:rPr>
      <w:rFonts w:ascii="Arial" w:hAnsi="Arial"/>
      <w:szCs w:val="20"/>
    </w:rPr>
  </w:style>
  <w:style w:type="paragraph" w:customStyle="1" w:styleId="10">
    <w:name w:val="Обычный1"/>
    <w:rsid w:val="001A78F8"/>
    <w:pPr>
      <w:widowControl w:val="0"/>
      <w:spacing w:before="60" w:line="260" w:lineRule="auto"/>
      <w:ind w:firstLine="680"/>
      <w:jc w:val="both"/>
    </w:pPr>
    <w:rPr>
      <w:snapToGrid w:val="0"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6D3679"/>
    <w:pPr>
      <w:tabs>
        <w:tab w:val="right" w:leader="dot" w:pos="9889"/>
      </w:tabs>
      <w:spacing w:before="0" w:line="360" w:lineRule="auto"/>
    </w:pPr>
    <w:rPr>
      <w:b/>
      <w:bCs/>
      <w:szCs w:val="20"/>
    </w:rPr>
  </w:style>
  <w:style w:type="paragraph" w:styleId="20">
    <w:name w:val="toc 2"/>
    <w:basedOn w:val="a"/>
    <w:next w:val="a"/>
    <w:autoRedefine/>
    <w:uiPriority w:val="39"/>
    <w:rsid w:val="005C77FE"/>
    <w:pPr>
      <w:tabs>
        <w:tab w:val="right" w:leader="dot" w:pos="9889"/>
      </w:tabs>
      <w:spacing w:before="120"/>
    </w:pPr>
    <w:rPr>
      <w:iCs/>
      <w:szCs w:val="20"/>
    </w:rPr>
  </w:style>
  <w:style w:type="paragraph" w:styleId="3">
    <w:name w:val="toc 3"/>
    <w:basedOn w:val="a"/>
    <w:next w:val="a"/>
    <w:autoRedefine/>
    <w:uiPriority w:val="39"/>
    <w:rsid w:val="00036EF7"/>
    <w:pPr>
      <w:numPr>
        <w:numId w:val="2"/>
      </w:numPr>
      <w:tabs>
        <w:tab w:val="right" w:leader="dot" w:pos="9889"/>
      </w:tabs>
      <w:spacing w:before="0" w:line="360" w:lineRule="auto"/>
      <w:ind w:left="0" w:firstLine="238"/>
    </w:pPr>
    <w:rPr>
      <w:szCs w:val="20"/>
    </w:rPr>
  </w:style>
  <w:style w:type="paragraph" w:styleId="40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b">
    <w:name w:val="Title"/>
    <w:basedOn w:val="a"/>
    <w:qFormat/>
    <w:rsid w:val="00982BBC"/>
    <w:pPr>
      <w:spacing w:before="0"/>
      <w:jc w:val="center"/>
    </w:pPr>
    <w:rPr>
      <w:rFonts w:ascii="Arial" w:hAnsi="Arial" w:cs="Arial"/>
      <w:b/>
      <w:bCs/>
    </w:rPr>
  </w:style>
  <w:style w:type="character" w:styleId="ac">
    <w:name w:val="footnote reference"/>
    <w:semiHidden/>
    <w:rsid w:val="00857634"/>
    <w:rPr>
      <w:vertAlign w:val="superscript"/>
    </w:rPr>
  </w:style>
  <w:style w:type="paragraph" w:customStyle="1" w:styleId="ad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  <w:rPr>
      <w:szCs w:val="20"/>
    </w:rPr>
  </w:style>
  <w:style w:type="paragraph" w:styleId="ae">
    <w:name w:val="Body Text Indent"/>
    <w:basedOn w:val="a"/>
    <w:rsid w:val="00A71BD1"/>
    <w:pPr>
      <w:spacing w:after="120"/>
      <w:ind w:left="283"/>
    </w:pPr>
  </w:style>
  <w:style w:type="paragraph" w:styleId="af">
    <w:name w:val="List Paragraph"/>
    <w:basedOn w:val="a"/>
    <w:uiPriority w:val="34"/>
    <w:qFormat/>
    <w:rsid w:val="0075721D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073564"/>
    <w:rPr>
      <w:color w:val="0000FF"/>
      <w:u w:val="single"/>
    </w:rPr>
  </w:style>
  <w:style w:type="character" w:styleId="af1">
    <w:name w:val="Strong"/>
    <w:basedOn w:val="a0"/>
    <w:uiPriority w:val="22"/>
    <w:qFormat/>
    <w:rsid w:val="00073564"/>
    <w:rPr>
      <w:b/>
      <w:bCs/>
    </w:rPr>
  </w:style>
  <w:style w:type="character" w:styleId="af2">
    <w:name w:val="Intense Emphasis"/>
    <w:basedOn w:val="a0"/>
    <w:uiPriority w:val="21"/>
    <w:qFormat/>
    <w:rsid w:val="005C77FE"/>
    <w:rPr>
      <w:b/>
      <w:bCs/>
      <w:i/>
      <w:iCs/>
      <w:color w:val="4F81BD"/>
    </w:rPr>
  </w:style>
  <w:style w:type="character" w:styleId="af3">
    <w:name w:val="Emphasis"/>
    <w:basedOn w:val="a0"/>
    <w:qFormat/>
    <w:rsid w:val="005C77FE"/>
    <w:rPr>
      <w:i/>
      <w:iCs/>
    </w:rPr>
  </w:style>
  <w:style w:type="character" w:styleId="af4">
    <w:name w:val="Placeholder Text"/>
    <w:basedOn w:val="a0"/>
    <w:uiPriority w:val="99"/>
    <w:semiHidden/>
    <w:rsid w:val="00237ABF"/>
    <w:rPr>
      <w:color w:val="808080"/>
    </w:rPr>
  </w:style>
  <w:style w:type="character" w:customStyle="1" w:styleId="apple-converted-space">
    <w:name w:val="apple-converted-space"/>
    <w:basedOn w:val="a0"/>
    <w:rsid w:val="00F00D12"/>
  </w:style>
  <w:style w:type="character" w:customStyle="1" w:styleId="blk">
    <w:name w:val="blk"/>
    <w:basedOn w:val="a0"/>
    <w:rsid w:val="00AD1B11"/>
  </w:style>
  <w:style w:type="paragraph" w:customStyle="1" w:styleId="12">
    <w:name w:val="Абзац списка1"/>
    <w:basedOn w:val="a"/>
    <w:rsid w:val="007B0304"/>
    <w:pPr>
      <w:spacing w:before="0" w:after="200" w:line="276" w:lineRule="auto"/>
      <w:ind w:left="720"/>
    </w:pPr>
    <w:rPr>
      <w:rFonts w:ascii="Calibri" w:hAnsi="Calibri" w:cs="Calibri"/>
      <w:kern w:val="1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OYOTA\&#1054;&#1073;&#1097;&#1080;&#1077;%20&#1076;&#1086;&#1082;&#1091;&#1084;&#1077;&#1085;&#1090;&#1099;%20&#1057;&#1052;&#1050;\&#1064;&#1072;&#1073;&#1083;&#1086;&#1085;&#1099;%20&#1076;&#1086;&#1082;&#1091;&#1084;&#1077;&#1085;&#1090;&#1086;&#1074;%20&#1057;&#1052;&#1050;\&#1044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FAD10-7503-40CD-9B72-A5F69F7AE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ДП.dot</Template>
  <TotalTime>17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Roman</cp:lastModifiedBy>
  <cp:revision>8</cp:revision>
  <cp:lastPrinted>2015-11-11T14:08:00Z</cp:lastPrinted>
  <dcterms:created xsi:type="dcterms:W3CDTF">2015-11-09T14:38:00Z</dcterms:created>
  <dcterms:modified xsi:type="dcterms:W3CDTF">2018-10-19T14:27:00Z</dcterms:modified>
</cp:coreProperties>
</file>