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647"/>
      </w:tblGrid>
      <w:tr w:rsidR="007B0304" w:rsidRPr="00BB5DF2" w:rsidTr="007B0304">
        <w:trPr>
          <w:cantSplit/>
          <w:trHeight w:val="277"/>
        </w:trPr>
        <w:tc>
          <w:tcPr>
            <w:tcW w:w="1276" w:type="dxa"/>
            <w:vMerge w:val="restart"/>
          </w:tcPr>
          <w:p w:rsidR="007B0304" w:rsidRPr="00BB5DF2" w:rsidRDefault="007B0304" w:rsidP="007B0304">
            <w:pPr>
              <w:jc w:val="center"/>
              <w:rPr>
                <w:i/>
              </w:rPr>
            </w:pPr>
            <w:bookmarkStart w:id="0" w:name="_Toc119910692"/>
            <w:r>
              <w:rPr>
                <w:i/>
                <w:noProof/>
              </w:rPr>
              <w:drawing>
                <wp:inline distT="0" distB="0" distL="0" distR="0" wp14:anchorId="2DF5DCF3" wp14:editId="4C2A1E48">
                  <wp:extent cx="580232" cy="819150"/>
                  <wp:effectExtent l="19050" t="0" r="0" b="0"/>
                  <wp:docPr id="3" name="Рисунок 1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232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  <w:vAlign w:val="center"/>
          </w:tcPr>
          <w:p w:rsidR="007B0304" w:rsidRPr="0085481C" w:rsidRDefault="007B0304" w:rsidP="0085481C">
            <w:pPr>
              <w:spacing w:before="0"/>
              <w:jc w:val="center"/>
              <w:rPr>
                <w:sz w:val="18"/>
              </w:rPr>
            </w:pPr>
            <w:r w:rsidRPr="0085481C">
              <w:rPr>
                <w:sz w:val="18"/>
              </w:rPr>
              <w:t>МИНОБРНАУКИ РОССИИ</w:t>
            </w:r>
          </w:p>
          <w:p w:rsidR="007B0304" w:rsidRPr="0085481C" w:rsidRDefault="007B0304" w:rsidP="0085481C">
            <w:pPr>
              <w:spacing w:before="0"/>
              <w:jc w:val="center"/>
              <w:rPr>
                <w:sz w:val="18"/>
                <w:szCs w:val="20"/>
              </w:rPr>
            </w:pPr>
            <w:r w:rsidRPr="0085481C">
              <w:rPr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7B0304" w:rsidRPr="0085481C" w:rsidRDefault="007B0304" w:rsidP="0085481C">
            <w:pPr>
              <w:spacing w:before="0"/>
              <w:jc w:val="center"/>
              <w:rPr>
                <w:sz w:val="18"/>
                <w:szCs w:val="20"/>
              </w:rPr>
            </w:pPr>
            <w:r w:rsidRPr="0085481C">
              <w:rPr>
                <w:sz w:val="18"/>
                <w:szCs w:val="20"/>
              </w:rPr>
              <w:t>высшего профессионального образования</w:t>
            </w:r>
          </w:p>
          <w:p w:rsidR="007B0304" w:rsidRPr="0085481C" w:rsidRDefault="007B0304" w:rsidP="0085481C">
            <w:pPr>
              <w:spacing w:before="0"/>
              <w:jc w:val="center"/>
              <w:rPr>
                <w:b/>
                <w:sz w:val="18"/>
                <w:szCs w:val="20"/>
              </w:rPr>
            </w:pPr>
            <w:r w:rsidRPr="0085481C">
              <w:rPr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7B0304" w:rsidRPr="00E7223C" w:rsidRDefault="007B0304" w:rsidP="0085481C">
            <w:pPr>
              <w:spacing w:before="0"/>
              <w:jc w:val="center"/>
              <w:rPr>
                <w:b/>
              </w:rPr>
            </w:pPr>
            <w:r w:rsidRPr="0085481C">
              <w:rPr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7B0304" w:rsidRPr="00BB5DF2" w:rsidTr="007B0304">
        <w:trPr>
          <w:cantSplit/>
          <w:trHeight w:val="276"/>
        </w:trPr>
        <w:tc>
          <w:tcPr>
            <w:tcW w:w="1276" w:type="dxa"/>
            <w:vMerge/>
          </w:tcPr>
          <w:p w:rsidR="007B0304" w:rsidRPr="00BB5DF2" w:rsidRDefault="007B0304" w:rsidP="007B0304">
            <w:pPr>
              <w:jc w:val="center"/>
              <w:rPr>
                <w:i/>
                <w:noProof/>
              </w:rPr>
            </w:pPr>
          </w:p>
        </w:tc>
        <w:tc>
          <w:tcPr>
            <w:tcW w:w="8647" w:type="dxa"/>
            <w:vAlign w:val="center"/>
          </w:tcPr>
          <w:p w:rsidR="007B0304" w:rsidRPr="00BB5DF2" w:rsidRDefault="007B0304" w:rsidP="0085481C">
            <w:pPr>
              <w:spacing w:before="0"/>
              <w:jc w:val="center"/>
              <w:rPr>
                <w:szCs w:val="21"/>
              </w:rPr>
            </w:pPr>
            <w:r>
              <w:rPr>
                <w:szCs w:val="21"/>
              </w:rPr>
              <w:t>БГТУ</w:t>
            </w:r>
            <w:proofErr w:type="gramStart"/>
            <w:r>
              <w:rPr>
                <w:szCs w:val="21"/>
              </w:rPr>
              <w:t>.С</w:t>
            </w:r>
            <w:proofErr w:type="gramEnd"/>
            <w:r>
              <w:rPr>
                <w:szCs w:val="21"/>
              </w:rPr>
              <w:t>МК-Ф-4.2-К5-01</w:t>
            </w: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5"/>
        <w:gridCol w:w="266"/>
        <w:gridCol w:w="851"/>
        <w:gridCol w:w="283"/>
        <w:gridCol w:w="6946"/>
      </w:tblGrid>
      <w:tr w:rsidR="0085481C" w:rsidTr="0085481C">
        <w:trPr>
          <w:trHeight w:val="371"/>
        </w:trPr>
        <w:tc>
          <w:tcPr>
            <w:tcW w:w="1685" w:type="dxa"/>
            <w:vAlign w:val="bottom"/>
          </w:tcPr>
          <w:p w:rsidR="0085481C" w:rsidRDefault="0085481C" w:rsidP="0085481C">
            <w:pPr>
              <w:spacing w:before="0"/>
            </w:pPr>
          </w:p>
          <w:p w:rsidR="0085481C" w:rsidRDefault="0085481C" w:rsidP="0085481C">
            <w:pPr>
              <w:spacing w:before="0"/>
            </w:pPr>
            <w:r>
              <w:t>Факультет</w:t>
            </w:r>
          </w:p>
        </w:tc>
        <w:tc>
          <w:tcPr>
            <w:tcW w:w="266" w:type="dxa"/>
            <w:vAlign w:val="bottom"/>
          </w:tcPr>
          <w:p w:rsidR="0085481C" w:rsidRPr="0085481C" w:rsidRDefault="0085481C" w:rsidP="0085481C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85481C" w:rsidRPr="0085481C" w:rsidRDefault="004B59AE" w:rsidP="0085481C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283" w:type="dxa"/>
            <w:vAlign w:val="bottom"/>
          </w:tcPr>
          <w:p w:rsidR="0085481C" w:rsidRPr="0085481C" w:rsidRDefault="0085481C" w:rsidP="0085481C">
            <w:pPr>
              <w:spacing w:before="0"/>
              <w:rPr>
                <w:sz w:val="1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85481C" w:rsidRPr="0085481C" w:rsidRDefault="004B59AE" w:rsidP="0085481C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Ракетно-космической техники</w:t>
            </w:r>
          </w:p>
        </w:tc>
      </w:tr>
      <w:tr w:rsidR="0085481C" w:rsidRPr="0085481C" w:rsidTr="0085481C">
        <w:trPr>
          <w:trHeight w:val="130"/>
        </w:trPr>
        <w:tc>
          <w:tcPr>
            <w:tcW w:w="1685" w:type="dxa"/>
            <w:vAlign w:val="bottom"/>
          </w:tcPr>
          <w:p w:rsidR="0085481C" w:rsidRPr="0085481C" w:rsidRDefault="0085481C" w:rsidP="0085481C">
            <w:pPr>
              <w:spacing w:before="0"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85481C" w:rsidRPr="0085481C" w:rsidRDefault="0085481C" w:rsidP="0085481C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85481C" w:rsidRPr="0085481C" w:rsidRDefault="0085481C" w:rsidP="0085481C">
            <w:pPr>
              <w:spacing w:before="0"/>
              <w:rPr>
                <w:sz w:val="16"/>
              </w:rPr>
            </w:pPr>
            <w:r w:rsidRPr="0085481C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85481C" w:rsidRPr="0085481C" w:rsidRDefault="0085481C" w:rsidP="0085481C">
            <w:pPr>
              <w:spacing w:before="0"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85481C" w:rsidRPr="0085481C" w:rsidRDefault="0085481C" w:rsidP="0085481C">
            <w:pPr>
              <w:spacing w:before="0"/>
              <w:rPr>
                <w:sz w:val="16"/>
              </w:rPr>
            </w:pPr>
            <w:r w:rsidRPr="0085481C">
              <w:rPr>
                <w:sz w:val="16"/>
              </w:rPr>
              <w:t>наименование</w:t>
            </w:r>
          </w:p>
        </w:tc>
      </w:tr>
      <w:tr w:rsidR="0085481C" w:rsidTr="0085481C">
        <w:trPr>
          <w:trHeight w:val="143"/>
        </w:trPr>
        <w:tc>
          <w:tcPr>
            <w:tcW w:w="1685" w:type="dxa"/>
            <w:vAlign w:val="bottom"/>
          </w:tcPr>
          <w:p w:rsidR="0085481C" w:rsidRDefault="0085481C" w:rsidP="0085481C">
            <w:pPr>
              <w:spacing w:before="0"/>
            </w:pPr>
            <w:r>
              <w:t>Кафедра</w:t>
            </w:r>
          </w:p>
        </w:tc>
        <w:tc>
          <w:tcPr>
            <w:tcW w:w="266" w:type="dxa"/>
            <w:vAlign w:val="bottom"/>
          </w:tcPr>
          <w:p w:rsidR="0085481C" w:rsidRPr="0085481C" w:rsidRDefault="0085481C" w:rsidP="0085481C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85481C" w:rsidRPr="0085481C" w:rsidRDefault="004B59AE" w:rsidP="0085481C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А</w:t>
            </w:r>
            <w:proofErr w:type="gramStart"/>
            <w:r>
              <w:rPr>
                <w:sz w:val="28"/>
              </w:rPr>
              <w:t>1</w:t>
            </w:r>
            <w:proofErr w:type="gramEnd"/>
          </w:p>
        </w:tc>
        <w:tc>
          <w:tcPr>
            <w:tcW w:w="283" w:type="dxa"/>
            <w:vAlign w:val="bottom"/>
          </w:tcPr>
          <w:p w:rsidR="0085481C" w:rsidRPr="0085481C" w:rsidRDefault="0085481C" w:rsidP="0085481C">
            <w:pPr>
              <w:spacing w:before="0"/>
              <w:rPr>
                <w:sz w:val="1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85481C" w:rsidRPr="0085481C" w:rsidRDefault="004B59AE" w:rsidP="0085481C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Ракетостроения</w:t>
            </w:r>
          </w:p>
        </w:tc>
      </w:tr>
      <w:tr w:rsidR="0085481C" w:rsidRPr="0085481C" w:rsidTr="0085481C">
        <w:trPr>
          <w:trHeight w:val="146"/>
        </w:trPr>
        <w:tc>
          <w:tcPr>
            <w:tcW w:w="1685" w:type="dxa"/>
            <w:vAlign w:val="bottom"/>
          </w:tcPr>
          <w:p w:rsidR="0085481C" w:rsidRPr="0085481C" w:rsidRDefault="0085481C" w:rsidP="00BF2711">
            <w:pPr>
              <w:spacing w:before="0"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85481C" w:rsidRPr="0085481C" w:rsidRDefault="0085481C" w:rsidP="00BF2711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85481C" w:rsidRPr="0085481C" w:rsidRDefault="0085481C" w:rsidP="00BF2711">
            <w:pPr>
              <w:spacing w:before="0"/>
              <w:rPr>
                <w:sz w:val="16"/>
              </w:rPr>
            </w:pPr>
            <w:r w:rsidRPr="0085481C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85481C" w:rsidRPr="0085481C" w:rsidRDefault="0085481C" w:rsidP="00BF2711">
            <w:pPr>
              <w:spacing w:before="0"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85481C" w:rsidRPr="0085481C" w:rsidRDefault="0085481C" w:rsidP="00BF2711">
            <w:pPr>
              <w:spacing w:before="0"/>
              <w:rPr>
                <w:sz w:val="16"/>
              </w:rPr>
            </w:pPr>
            <w:r w:rsidRPr="0085481C">
              <w:rPr>
                <w:sz w:val="16"/>
              </w:rPr>
              <w:t>наименование</w:t>
            </w:r>
          </w:p>
        </w:tc>
      </w:tr>
      <w:tr w:rsidR="0085481C" w:rsidTr="00FA60F5">
        <w:trPr>
          <w:trHeight w:val="196"/>
        </w:trPr>
        <w:tc>
          <w:tcPr>
            <w:tcW w:w="1685" w:type="dxa"/>
            <w:vAlign w:val="bottom"/>
          </w:tcPr>
          <w:p w:rsidR="0085481C" w:rsidRDefault="0085481C" w:rsidP="0085481C">
            <w:pPr>
              <w:spacing w:before="0"/>
            </w:pPr>
            <w:r>
              <w:t>Дисциплина</w:t>
            </w:r>
          </w:p>
        </w:tc>
        <w:tc>
          <w:tcPr>
            <w:tcW w:w="266" w:type="dxa"/>
            <w:vAlign w:val="bottom"/>
          </w:tcPr>
          <w:p w:rsidR="0085481C" w:rsidRPr="0085481C" w:rsidRDefault="0085481C" w:rsidP="0085481C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  <w:vAlign w:val="bottom"/>
          </w:tcPr>
          <w:p w:rsidR="0085481C" w:rsidRPr="0085481C" w:rsidRDefault="00FA60F5" w:rsidP="00390CB4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Надежность систем РКТ</w:t>
            </w:r>
          </w:p>
        </w:tc>
      </w:tr>
    </w:tbl>
    <w:p w:rsidR="007B0304" w:rsidRDefault="007B0304" w:rsidP="00A172F3">
      <w:pPr>
        <w:spacing w:before="0" w:line="360" w:lineRule="auto"/>
      </w:pPr>
    </w:p>
    <w:p w:rsidR="001A08BD" w:rsidRDefault="001A08BD" w:rsidP="001A08BD">
      <w:pPr>
        <w:jc w:val="center"/>
      </w:pPr>
    </w:p>
    <w:p w:rsidR="0085481C" w:rsidRDefault="0085481C" w:rsidP="001A08BD">
      <w:pPr>
        <w:jc w:val="center"/>
      </w:pPr>
    </w:p>
    <w:p w:rsidR="00FE02B7" w:rsidRDefault="00FE02B7" w:rsidP="001A08BD">
      <w:pPr>
        <w:jc w:val="center"/>
      </w:pPr>
    </w:p>
    <w:p w:rsidR="0085481C" w:rsidRPr="007B0304" w:rsidRDefault="0085481C" w:rsidP="001A08BD">
      <w:pPr>
        <w:jc w:val="center"/>
      </w:pPr>
    </w:p>
    <w:p w:rsidR="001A0A20" w:rsidRDefault="001A0A20" w:rsidP="001A08BD">
      <w:pPr>
        <w:spacing w:before="0"/>
        <w:jc w:val="center"/>
        <w:rPr>
          <w:sz w:val="40"/>
        </w:rPr>
      </w:pPr>
      <w:r>
        <w:rPr>
          <w:sz w:val="40"/>
        </w:rPr>
        <w:t>КУРСОВ</w:t>
      </w:r>
      <w:r w:rsidR="00FA60F5">
        <w:rPr>
          <w:sz w:val="40"/>
        </w:rPr>
        <w:t>АЯ РАБОТА</w:t>
      </w:r>
    </w:p>
    <w:p w:rsidR="001A08BD" w:rsidRPr="007B0304" w:rsidRDefault="007B0304" w:rsidP="001A08BD">
      <w:pPr>
        <w:spacing w:before="0"/>
        <w:jc w:val="center"/>
        <w:rPr>
          <w:sz w:val="40"/>
        </w:rPr>
      </w:pPr>
      <w:r>
        <w:rPr>
          <w:sz w:val="40"/>
        </w:rPr>
        <w:t>на тему</w:t>
      </w:r>
    </w:p>
    <w:p w:rsidR="00A172F3" w:rsidRPr="007B0304" w:rsidRDefault="004B6D01" w:rsidP="00FA60F5">
      <w:pPr>
        <w:spacing w:before="0"/>
        <w:jc w:val="center"/>
        <w:rPr>
          <w:sz w:val="40"/>
        </w:rPr>
      </w:pPr>
      <w:r>
        <w:rPr>
          <w:sz w:val="40"/>
        </w:rPr>
        <w:t>«</w:t>
      </w:r>
      <w:r w:rsidR="00FA60F5">
        <w:rPr>
          <w:sz w:val="40"/>
        </w:rPr>
        <w:t>Исследование надежности баллистической ракеты мо</w:t>
      </w:r>
      <w:r w:rsidR="00FA60F5">
        <w:rPr>
          <w:sz w:val="40"/>
        </w:rPr>
        <w:t>р</w:t>
      </w:r>
      <w:r w:rsidR="00FA60F5">
        <w:rPr>
          <w:sz w:val="40"/>
        </w:rPr>
        <w:t>ского базирования</w:t>
      </w:r>
      <w:r>
        <w:rPr>
          <w:sz w:val="40"/>
        </w:rPr>
        <w:t>»</w:t>
      </w:r>
      <w:r w:rsidR="00B225E5">
        <w:rPr>
          <w:sz w:val="40"/>
        </w:rPr>
        <w:t>.</w:t>
      </w:r>
    </w:p>
    <w:p w:rsidR="001A08BD" w:rsidRPr="007B0304" w:rsidRDefault="001A08BD" w:rsidP="001A08BD">
      <w:pPr>
        <w:spacing w:before="0"/>
        <w:jc w:val="center"/>
        <w:rPr>
          <w:sz w:val="28"/>
          <w:szCs w:val="28"/>
        </w:rPr>
      </w:pPr>
    </w:p>
    <w:p w:rsidR="0085481C" w:rsidRDefault="0085481C" w:rsidP="001A08BD">
      <w:pPr>
        <w:spacing w:before="0"/>
        <w:jc w:val="center"/>
        <w:rPr>
          <w:sz w:val="32"/>
          <w:szCs w:val="28"/>
        </w:rPr>
      </w:pPr>
    </w:p>
    <w:p w:rsidR="001A08BD" w:rsidRDefault="001A08BD" w:rsidP="001A08BD">
      <w:pPr>
        <w:spacing w:before="0"/>
        <w:rPr>
          <w:sz w:val="32"/>
          <w:szCs w:val="28"/>
        </w:rPr>
      </w:pPr>
    </w:p>
    <w:tbl>
      <w:tblPr>
        <w:tblStyle w:val="a3"/>
        <w:tblpPr w:leftFromText="180" w:rightFromText="180" w:vertAnchor="text" w:horzAnchor="page" w:tblpX="6358" w:tblpY="1923"/>
        <w:tblW w:w="5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992"/>
        <w:gridCol w:w="425"/>
        <w:gridCol w:w="851"/>
        <w:gridCol w:w="141"/>
        <w:gridCol w:w="95"/>
        <w:gridCol w:w="1568"/>
      </w:tblGrid>
      <w:tr w:rsidR="00450DDD" w:rsidTr="00450DDD">
        <w:tc>
          <w:tcPr>
            <w:tcW w:w="3544" w:type="dxa"/>
            <w:gridSpan w:val="4"/>
          </w:tcPr>
          <w:p w:rsidR="00450DDD" w:rsidRDefault="00450DDD" w:rsidP="00450DDD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Выполнил студент группы</w:t>
            </w:r>
          </w:p>
        </w:tc>
        <w:tc>
          <w:tcPr>
            <w:tcW w:w="236" w:type="dxa"/>
            <w:gridSpan w:val="2"/>
          </w:tcPr>
          <w:p w:rsidR="00450DDD" w:rsidRPr="007B0304" w:rsidRDefault="00450DDD" w:rsidP="00450DDD">
            <w:pPr>
              <w:tabs>
                <w:tab w:val="left" w:pos="5670"/>
              </w:tabs>
              <w:spacing w:before="0"/>
              <w:rPr>
                <w:sz w:val="18"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</w:tcPr>
          <w:p w:rsidR="00450DDD" w:rsidRPr="0043421E" w:rsidRDefault="00450DDD" w:rsidP="00450DDD">
            <w:pPr>
              <w:tabs>
                <w:tab w:val="left" w:pos="5670"/>
              </w:tabs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43421E">
              <w:rPr>
                <w:rFonts w:ascii="Arial" w:hAnsi="Arial" w:cs="Arial"/>
                <w:sz w:val="22"/>
                <w:szCs w:val="22"/>
              </w:rPr>
              <w:t>А1</w:t>
            </w:r>
            <w:r>
              <w:rPr>
                <w:rFonts w:ascii="Arial" w:hAnsi="Arial" w:cs="Arial"/>
                <w:sz w:val="22"/>
                <w:szCs w:val="22"/>
              </w:rPr>
              <w:t>М31</w:t>
            </w:r>
          </w:p>
        </w:tc>
      </w:tr>
      <w:tr w:rsidR="00450DDD" w:rsidTr="00450DDD">
        <w:trPr>
          <w:trHeight w:val="499"/>
        </w:trPr>
        <w:tc>
          <w:tcPr>
            <w:tcW w:w="5348" w:type="dxa"/>
            <w:gridSpan w:val="7"/>
            <w:tcBorders>
              <w:bottom w:val="single" w:sz="4" w:space="0" w:color="auto"/>
            </w:tcBorders>
          </w:tcPr>
          <w:p w:rsidR="00450DDD" w:rsidRPr="004E62C1" w:rsidRDefault="00450DDD" w:rsidP="00450DDD">
            <w:pPr>
              <w:tabs>
                <w:tab w:val="left" w:pos="5670"/>
              </w:tabs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4E62C1">
              <w:rPr>
                <w:rFonts w:ascii="Arial" w:hAnsi="Arial" w:cs="Arial"/>
                <w:sz w:val="22"/>
                <w:szCs w:val="22"/>
              </w:rPr>
              <w:t>Шибаева А.А.</w:t>
            </w:r>
          </w:p>
        </w:tc>
      </w:tr>
      <w:tr w:rsidR="00450DDD" w:rsidTr="00450DDD">
        <w:tc>
          <w:tcPr>
            <w:tcW w:w="5348" w:type="dxa"/>
            <w:gridSpan w:val="7"/>
            <w:tcBorders>
              <w:top w:val="single" w:sz="4" w:space="0" w:color="auto"/>
            </w:tcBorders>
          </w:tcPr>
          <w:p w:rsidR="00450DDD" w:rsidRPr="007B0304" w:rsidRDefault="00450DDD" w:rsidP="00450DDD">
            <w:pPr>
              <w:tabs>
                <w:tab w:val="left" w:pos="5670"/>
              </w:tabs>
              <w:spacing w:before="0"/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  <w:vertAlign w:val="superscript"/>
              </w:rPr>
              <w:t>Фамилия И.О.</w:t>
            </w:r>
          </w:p>
        </w:tc>
      </w:tr>
      <w:tr w:rsidR="00450DDD" w:rsidTr="00450DDD">
        <w:tc>
          <w:tcPr>
            <w:tcW w:w="5348" w:type="dxa"/>
            <w:gridSpan w:val="7"/>
          </w:tcPr>
          <w:p w:rsidR="00450DDD" w:rsidRDefault="00450DDD" w:rsidP="00450DDD">
            <w:pPr>
              <w:tabs>
                <w:tab w:val="left" w:pos="5670"/>
              </w:tabs>
              <w:spacing w:before="0"/>
              <w:jc w:val="right"/>
              <w:rPr>
                <w:sz w:val="28"/>
              </w:rPr>
            </w:pPr>
            <w:r w:rsidRPr="004E0886">
              <w:rPr>
                <w:b/>
                <w:sz w:val="28"/>
              </w:rPr>
              <w:t>РУКОВОДИТЕЛЬ</w:t>
            </w:r>
          </w:p>
        </w:tc>
      </w:tr>
      <w:tr w:rsidR="00450DDD" w:rsidTr="00450DDD"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450DDD" w:rsidRPr="004E62C1" w:rsidRDefault="00450DDD" w:rsidP="00450DDD">
            <w:pPr>
              <w:tabs>
                <w:tab w:val="left" w:pos="5670"/>
              </w:tabs>
              <w:spacing w:befor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Колычев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А.В.</w:t>
            </w:r>
          </w:p>
        </w:tc>
        <w:tc>
          <w:tcPr>
            <w:tcW w:w="425" w:type="dxa"/>
          </w:tcPr>
          <w:p w:rsidR="00450DDD" w:rsidRDefault="00450DDD" w:rsidP="00450DDD">
            <w:pPr>
              <w:tabs>
                <w:tab w:val="left" w:pos="5670"/>
              </w:tabs>
              <w:spacing w:before="0"/>
              <w:rPr>
                <w:sz w:val="28"/>
              </w:rPr>
            </w:pPr>
          </w:p>
        </w:tc>
        <w:tc>
          <w:tcPr>
            <w:tcW w:w="2655" w:type="dxa"/>
            <w:gridSpan w:val="4"/>
            <w:tcBorders>
              <w:bottom w:val="single" w:sz="4" w:space="0" w:color="auto"/>
            </w:tcBorders>
          </w:tcPr>
          <w:p w:rsidR="00450DDD" w:rsidRDefault="00450DDD" w:rsidP="00450DDD">
            <w:pPr>
              <w:tabs>
                <w:tab w:val="left" w:pos="5670"/>
              </w:tabs>
              <w:spacing w:before="0"/>
              <w:rPr>
                <w:sz w:val="28"/>
              </w:rPr>
            </w:pPr>
          </w:p>
        </w:tc>
      </w:tr>
      <w:tr w:rsidR="00450DDD" w:rsidRPr="007B0304" w:rsidTr="00450DDD">
        <w:tc>
          <w:tcPr>
            <w:tcW w:w="5348" w:type="dxa"/>
            <w:gridSpan w:val="7"/>
          </w:tcPr>
          <w:p w:rsidR="00450DDD" w:rsidRPr="007B0304" w:rsidRDefault="00450DDD" w:rsidP="00450DDD">
            <w:pPr>
              <w:tabs>
                <w:tab w:val="left" w:pos="5670"/>
              </w:tabs>
              <w:spacing w:before="0"/>
              <w:jc w:val="both"/>
              <w:rPr>
                <w:sz w:val="28"/>
                <w:vertAlign w:val="superscript"/>
              </w:rPr>
            </w:pPr>
            <w:r>
              <w:rPr>
                <w:sz w:val="28"/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450DDD" w:rsidTr="00450DDD">
        <w:tc>
          <w:tcPr>
            <w:tcW w:w="1276" w:type="dxa"/>
            <w:vAlign w:val="bottom"/>
          </w:tcPr>
          <w:p w:rsidR="00450DDD" w:rsidRDefault="00450DDD" w:rsidP="00450DDD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Оценка </w:t>
            </w:r>
          </w:p>
        </w:tc>
        <w:tc>
          <w:tcPr>
            <w:tcW w:w="2409" w:type="dxa"/>
            <w:gridSpan w:val="4"/>
            <w:tcBorders>
              <w:bottom w:val="single" w:sz="4" w:space="0" w:color="auto"/>
            </w:tcBorders>
            <w:vAlign w:val="bottom"/>
          </w:tcPr>
          <w:p w:rsidR="00450DDD" w:rsidRPr="007B0304" w:rsidRDefault="00450DDD" w:rsidP="00450DDD">
            <w:pPr>
              <w:tabs>
                <w:tab w:val="left" w:pos="5670"/>
              </w:tabs>
              <w:spacing w:before="0"/>
              <w:rPr>
                <w:sz w:val="18"/>
              </w:rPr>
            </w:pPr>
          </w:p>
        </w:tc>
        <w:tc>
          <w:tcPr>
            <w:tcW w:w="1663" w:type="dxa"/>
            <w:gridSpan w:val="2"/>
          </w:tcPr>
          <w:p w:rsidR="00450DDD" w:rsidRDefault="00450DDD" w:rsidP="00450DDD">
            <w:pPr>
              <w:tabs>
                <w:tab w:val="left" w:pos="5670"/>
              </w:tabs>
              <w:spacing w:before="0"/>
              <w:rPr>
                <w:sz w:val="28"/>
              </w:rPr>
            </w:pPr>
          </w:p>
        </w:tc>
      </w:tr>
      <w:tr w:rsidR="00450DDD" w:rsidTr="00450DDD">
        <w:trPr>
          <w:trHeight w:val="446"/>
        </w:trPr>
        <w:tc>
          <w:tcPr>
            <w:tcW w:w="1276" w:type="dxa"/>
            <w:vAlign w:val="bottom"/>
          </w:tcPr>
          <w:p w:rsidR="00450DDD" w:rsidRDefault="00450DDD" w:rsidP="00450DDD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«_____»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DDD" w:rsidRPr="007B0304" w:rsidRDefault="00450DDD" w:rsidP="00450DDD">
            <w:pPr>
              <w:tabs>
                <w:tab w:val="left" w:pos="5670"/>
              </w:tabs>
              <w:spacing w:before="0"/>
              <w:rPr>
                <w:sz w:val="18"/>
              </w:rPr>
            </w:pPr>
          </w:p>
        </w:tc>
        <w:tc>
          <w:tcPr>
            <w:tcW w:w="1663" w:type="dxa"/>
            <w:gridSpan w:val="2"/>
            <w:vAlign w:val="bottom"/>
          </w:tcPr>
          <w:p w:rsidR="00450DDD" w:rsidRDefault="00450DDD" w:rsidP="00450DDD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20____ г.</w:t>
            </w:r>
          </w:p>
        </w:tc>
      </w:tr>
    </w:tbl>
    <w:p w:rsidR="004B6D01" w:rsidRDefault="004B6D01" w:rsidP="001A08BD">
      <w:pPr>
        <w:spacing w:before="0"/>
        <w:rPr>
          <w:sz w:val="32"/>
          <w:szCs w:val="28"/>
        </w:rPr>
      </w:pPr>
    </w:p>
    <w:p w:rsidR="004B6D01" w:rsidRDefault="004B6D01" w:rsidP="001A08BD">
      <w:pPr>
        <w:spacing w:before="0"/>
        <w:rPr>
          <w:sz w:val="32"/>
          <w:szCs w:val="28"/>
        </w:rPr>
      </w:pPr>
    </w:p>
    <w:p w:rsidR="004B6D01" w:rsidRDefault="004B6D01" w:rsidP="001A08BD">
      <w:pPr>
        <w:spacing w:before="0"/>
        <w:rPr>
          <w:sz w:val="32"/>
          <w:szCs w:val="28"/>
        </w:rPr>
      </w:pPr>
    </w:p>
    <w:p w:rsidR="004B6D01" w:rsidRDefault="004B6D01" w:rsidP="001A08BD">
      <w:pPr>
        <w:spacing w:before="0"/>
        <w:rPr>
          <w:sz w:val="32"/>
          <w:szCs w:val="28"/>
        </w:rPr>
      </w:pPr>
    </w:p>
    <w:p w:rsidR="004B6D01" w:rsidRPr="007B0304" w:rsidRDefault="004B6D01" w:rsidP="001A08BD">
      <w:pPr>
        <w:spacing w:before="0"/>
        <w:rPr>
          <w:sz w:val="32"/>
          <w:szCs w:val="28"/>
        </w:rPr>
      </w:pPr>
    </w:p>
    <w:p w:rsidR="00247E8D" w:rsidRPr="007B0304" w:rsidRDefault="00247E8D" w:rsidP="001A08BD">
      <w:pPr>
        <w:tabs>
          <w:tab w:val="left" w:pos="5670"/>
        </w:tabs>
        <w:spacing w:before="0"/>
        <w:ind w:left="5387"/>
        <w:rPr>
          <w:sz w:val="36"/>
          <w:szCs w:val="28"/>
        </w:rPr>
      </w:pPr>
    </w:p>
    <w:p w:rsidR="0085481C" w:rsidRDefault="0085481C" w:rsidP="001A08BD">
      <w:pPr>
        <w:tabs>
          <w:tab w:val="left" w:pos="5670"/>
        </w:tabs>
        <w:spacing w:before="0"/>
        <w:ind w:left="5387"/>
        <w:rPr>
          <w:sz w:val="36"/>
          <w:szCs w:val="28"/>
        </w:rPr>
      </w:pPr>
    </w:p>
    <w:p w:rsidR="004E62C1" w:rsidRPr="007B0304" w:rsidRDefault="004E62C1" w:rsidP="001A08BD">
      <w:pPr>
        <w:tabs>
          <w:tab w:val="left" w:pos="5670"/>
        </w:tabs>
        <w:spacing w:before="0"/>
        <w:ind w:left="5387"/>
        <w:rPr>
          <w:sz w:val="36"/>
          <w:szCs w:val="28"/>
        </w:rPr>
      </w:pPr>
    </w:p>
    <w:p w:rsidR="00450DDD" w:rsidRDefault="00450DDD" w:rsidP="003B17F0">
      <w:pPr>
        <w:spacing w:before="0"/>
        <w:jc w:val="center"/>
        <w:rPr>
          <w:sz w:val="28"/>
          <w:szCs w:val="28"/>
        </w:rPr>
      </w:pPr>
    </w:p>
    <w:p w:rsidR="00450DDD" w:rsidRDefault="00450DDD" w:rsidP="003B17F0">
      <w:pPr>
        <w:spacing w:before="0"/>
        <w:jc w:val="center"/>
        <w:rPr>
          <w:sz w:val="28"/>
          <w:szCs w:val="28"/>
        </w:rPr>
      </w:pPr>
    </w:p>
    <w:p w:rsidR="00450DDD" w:rsidRDefault="00450DDD" w:rsidP="003B17F0">
      <w:pPr>
        <w:spacing w:before="0"/>
        <w:jc w:val="center"/>
        <w:rPr>
          <w:sz w:val="28"/>
          <w:szCs w:val="28"/>
        </w:rPr>
      </w:pPr>
    </w:p>
    <w:p w:rsidR="00450DDD" w:rsidRDefault="00450DDD" w:rsidP="003B17F0">
      <w:pPr>
        <w:spacing w:before="0"/>
        <w:jc w:val="center"/>
        <w:rPr>
          <w:sz w:val="28"/>
          <w:szCs w:val="28"/>
        </w:rPr>
      </w:pPr>
    </w:p>
    <w:p w:rsidR="00450DDD" w:rsidRDefault="00450DDD" w:rsidP="003B17F0">
      <w:pPr>
        <w:spacing w:before="0"/>
        <w:jc w:val="center"/>
        <w:rPr>
          <w:sz w:val="28"/>
          <w:szCs w:val="28"/>
        </w:rPr>
      </w:pPr>
    </w:p>
    <w:p w:rsidR="00450DDD" w:rsidRDefault="00450DDD" w:rsidP="003B17F0">
      <w:pPr>
        <w:spacing w:before="0"/>
        <w:jc w:val="center"/>
        <w:rPr>
          <w:sz w:val="28"/>
          <w:szCs w:val="28"/>
        </w:rPr>
      </w:pPr>
    </w:p>
    <w:p w:rsidR="00450DDD" w:rsidRDefault="00450DDD" w:rsidP="003B17F0">
      <w:pPr>
        <w:spacing w:before="0"/>
        <w:jc w:val="center"/>
        <w:rPr>
          <w:sz w:val="28"/>
          <w:szCs w:val="28"/>
        </w:rPr>
      </w:pPr>
    </w:p>
    <w:p w:rsidR="00450DDD" w:rsidRDefault="00450DDD" w:rsidP="003B17F0">
      <w:pPr>
        <w:spacing w:before="0"/>
        <w:jc w:val="center"/>
        <w:rPr>
          <w:sz w:val="28"/>
          <w:szCs w:val="28"/>
        </w:rPr>
      </w:pPr>
    </w:p>
    <w:p w:rsidR="00450DDD" w:rsidRDefault="00450DDD" w:rsidP="003B17F0">
      <w:pPr>
        <w:spacing w:before="0"/>
        <w:jc w:val="center"/>
        <w:rPr>
          <w:sz w:val="28"/>
          <w:szCs w:val="28"/>
        </w:rPr>
      </w:pPr>
    </w:p>
    <w:p w:rsidR="00450DDD" w:rsidRDefault="00450DDD" w:rsidP="003B17F0">
      <w:pPr>
        <w:spacing w:before="0"/>
        <w:jc w:val="center"/>
        <w:rPr>
          <w:sz w:val="28"/>
          <w:szCs w:val="28"/>
        </w:rPr>
      </w:pPr>
    </w:p>
    <w:p w:rsidR="003B17F0" w:rsidRDefault="001A08BD" w:rsidP="003B17F0">
      <w:pPr>
        <w:spacing w:before="0"/>
        <w:jc w:val="center"/>
        <w:rPr>
          <w:sz w:val="28"/>
          <w:szCs w:val="28"/>
        </w:rPr>
      </w:pPr>
      <w:r w:rsidRPr="007B0304">
        <w:rPr>
          <w:sz w:val="28"/>
          <w:szCs w:val="28"/>
        </w:rPr>
        <w:t>САНКТ-ПЕТЕРБУРГ</w:t>
      </w:r>
    </w:p>
    <w:p w:rsidR="003B17F0" w:rsidRPr="00450DDD" w:rsidRDefault="004B59AE" w:rsidP="00450DDD">
      <w:pPr>
        <w:spacing w:before="0"/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390CB4">
        <w:rPr>
          <w:sz w:val="28"/>
          <w:szCs w:val="28"/>
        </w:rPr>
        <w:t>7</w:t>
      </w:r>
      <w:r w:rsidR="001A08BD" w:rsidRPr="007B0304">
        <w:rPr>
          <w:sz w:val="28"/>
          <w:szCs w:val="28"/>
        </w:rPr>
        <w:t>г.</w:t>
      </w:r>
      <w:bookmarkEnd w:id="0"/>
    </w:p>
    <w:p w:rsidR="009672D7" w:rsidRDefault="002A4A98" w:rsidP="009672D7">
      <w:pPr>
        <w:spacing w:before="0" w:after="200" w:line="276" w:lineRule="auto"/>
        <w:rPr>
          <w:rFonts w:eastAsia="Calibri"/>
          <w:sz w:val="32"/>
          <w:szCs w:val="32"/>
          <w:lang w:eastAsia="en-US"/>
        </w:rPr>
      </w:pPr>
      <w:r>
        <w:rPr>
          <w:rFonts w:eastAsia="Calibri"/>
          <w:sz w:val="32"/>
          <w:szCs w:val="32"/>
          <w:lang w:eastAsia="en-US"/>
        </w:rPr>
        <w:lastRenderedPageBreak/>
        <w:t>Содержание</w:t>
      </w:r>
    </w:p>
    <w:p w:rsidR="001226D5" w:rsidRDefault="000772AB" w:rsidP="000772AB">
      <w:pPr>
        <w:ind w:left="360"/>
        <w:rPr>
          <w:rStyle w:val="af4"/>
        </w:rPr>
      </w:pPr>
      <w:r>
        <w:rPr>
          <w:rStyle w:val="af4"/>
        </w:rPr>
        <w:t xml:space="preserve">     </w:t>
      </w:r>
      <w:r w:rsidR="001226D5">
        <w:rPr>
          <w:rStyle w:val="af4"/>
        </w:rPr>
        <w:t>Обозначения</w:t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  <w:t xml:space="preserve"> 3</w:t>
      </w:r>
    </w:p>
    <w:p w:rsidR="002A4A98" w:rsidRDefault="003B17F0" w:rsidP="001226D5">
      <w:pPr>
        <w:pStyle w:val="af0"/>
        <w:numPr>
          <w:ilvl w:val="0"/>
          <w:numId w:val="28"/>
        </w:numPr>
        <w:rPr>
          <w:rStyle w:val="af4"/>
        </w:rPr>
      </w:pPr>
      <w:r>
        <w:rPr>
          <w:rStyle w:val="af4"/>
        </w:rPr>
        <w:t>Введение</w:t>
      </w:r>
      <w:r w:rsidR="000772AB">
        <w:rPr>
          <w:rStyle w:val="af4"/>
        </w:rPr>
        <w:tab/>
      </w:r>
      <w:r w:rsidR="000772AB">
        <w:rPr>
          <w:rStyle w:val="af4"/>
        </w:rPr>
        <w:tab/>
      </w:r>
      <w:r w:rsidR="000772AB">
        <w:rPr>
          <w:rStyle w:val="af4"/>
        </w:rPr>
        <w:tab/>
      </w:r>
      <w:r w:rsidR="000772AB">
        <w:rPr>
          <w:rStyle w:val="af4"/>
        </w:rPr>
        <w:tab/>
      </w:r>
      <w:r w:rsidR="000772AB">
        <w:rPr>
          <w:rStyle w:val="af4"/>
        </w:rPr>
        <w:tab/>
      </w:r>
      <w:r w:rsidR="000772AB">
        <w:rPr>
          <w:rStyle w:val="af4"/>
        </w:rPr>
        <w:tab/>
      </w:r>
      <w:r w:rsidR="000772AB">
        <w:rPr>
          <w:rStyle w:val="af4"/>
        </w:rPr>
        <w:tab/>
      </w:r>
      <w:r w:rsidR="000772AB">
        <w:rPr>
          <w:rStyle w:val="af4"/>
        </w:rPr>
        <w:tab/>
      </w:r>
      <w:r w:rsidR="000772AB">
        <w:rPr>
          <w:rStyle w:val="af4"/>
        </w:rPr>
        <w:tab/>
      </w:r>
      <w:r w:rsidR="000772AB">
        <w:rPr>
          <w:rStyle w:val="af4"/>
        </w:rPr>
        <w:tab/>
      </w:r>
      <w:r w:rsidR="000772AB">
        <w:rPr>
          <w:rStyle w:val="af4"/>
        </w:rPr>
        <w:tab/>
      </w:r>
      <w:r w:rsidR="000772AB">
        <w:rPr>
          <w:rStyle w:val="af4"/>
        </w:rPr>
        <w:tab/>
      </w:r>
      <w:r w:rsidR="000772AB">
        <w:rPr>
          <w:rStyle w:val="af4"/>
        </w:rPr>
        <w:tab/>
        <w:t xml:space="preserve"> 4</w:t>
      </w:r>
    </w:p>
    <w:p w:rsidR="000772AB" w:rsidRDefault="00FD0DF2" w:rsidP="000772AB">
      <w:pPr>
        <w:pStyle w:val="af0"/>
        <w:numPr>
          <w:ilvl w:val="0"/>
          <w:numId w:val="28"/>
        </w:numPr>
        <w:rPr>
          <w:rStyle w:val="af4"/>
        </w:rPr>
      </w:pPr>
      <w:r w:rsidRPr="00FD0DF2">
        <w:rPr>
          <w:rStyle w:val="af4"/>
        </w:rPr>
        <w:t>Обзор баллистических ракет морского базирования</w:t>
      </w:r>
      <w:r w:rsidR="000772AB">
        <w:rPr>
          <w:rStyle w:val="af4"/>
        </w:rPr>
        <w:tab/>
      </w:r>
      <w:r w:rsidR="000772AB">
        <w:rPr>
          <w:rStyle w:val="af4"/>
        </w:rPr>
        <w:tab/>
      </w:r>
      <w:r w:rsidR="000772AB">
        <w:rPr>
          <w:rStyle w:val="af4"/>
        </w:rPr>
        <w:tab/>
      </w:r>
      <w:r w:rsidR="000772AB">
        <w:rPr>
          <w:rStyle w:val="af4"/>
        </w:rPr>
        <w:tab/>
        <w:t xml:space="preserve"> 6</w:t>
      </w:r>
      <w:r w:rsidR="000772AB">
        <w:rPr>
          <w:rStyle w:val="af4"/>
        </w:rPr>
        <w:tab/>
      </w:r>
    </w:p>
    <w:p w:rsidR="000772AB" w:rsidRDefault="000772AB" w:rsidP="000772AB">
      <w:pPr>
        <w:pStyle w:val="af0"/>
        <w:rPr>
          <w:rStyle w:val="af4"/>
        </w:rPr>
      </w:pPr>
      <w:r>
        <w:rPr>
          <w:rStyle w:val="af4"/>
        </w:rPr>
        <w:t>2.1 Аналог</w:t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  <w:t xml:space="preserve"> 6</w:t>
      </w:r>
    </w:p>
    <w:p w:rsidR="000772AB" w:rsidRPr="00FD0DF2" w:rsidRDefault="000772AB" w:rsidP="000772AB">
      <w:pPr>
        <w:pStyle w:val="af0"/>
        <w:numPr>
          <w:ilvl w:val="0"/>
          <w:numId w:val="28"/>
        </w:numPr>
        <w:rPr>
          <w:rStyle w:val="af4"/>
        </w:rPr>
      </w:pPr>
      <w:r>
        <w:rPr>
          <w:rStyle w:val="af4"/>
        </w:rPr>
        <w:t xml:space="preserve">Вероятность безотказной работы </w:t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  <w:t>11</w:t>
      </w:r>
    </w:p>
    <w:p w:rsidR="00FD0DF2" w:rsidRDefault="000772AB" w:rsidP="001226D5">
      <w:pPr>
        <w:pStyle w:val="af0"/>
        <w:numPr>
          <w:ilvl w:val="0"/>
          <w:numId w:val="28"/>
        </w:numPr>
        <w:rPr>
          <w:rStyle w:val="af4"/>
        </w:rPr>
      </w:pPr>
      <w:r>
        <w:rPr>
          <w:rStyle w:val="af4"/>
        </w:rPr>
        <w:t>Описание элементов системы</w:t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  <w:t>12</w:t>
      </w:r>
    </w:p>
    <w:p w:rsidR="000772AB" w:rsidRDefault="000772AB" w:rsidP="000772AB">
      <w:pPr>
        <w:pStyle w:val="af0"/>
        <w:ind w:left="1440"/>
        <w:rPr>
          <w:rStyle w:val="af4"/>
        </w:rPr>
      </w:pPr>
      <w:r>
        <w:rPr>
          <w:rStyle w:val="af4"/>
        </w:rPr>
        <w:t xml:space="preserve">4.1 </w:t>
      </w:r>
      <w:proofErr w:type="spellStart"/>
      <w:r>
        <w:rPr>
          <w:rStyle w:val="af4"/>
        </w:rPr>
        <w:t>Кавитатор</w:t>
      </w:r>
      <w:proofErr w:type="spellEnd"/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  <w:t>12</w:t>
      </w:r>
    </w:p>
    <w:p w:rsidR="000772AB" w:rsidRDefault="000772AB" w:rsidP="000772AB">
      <w:pPr>
        <w:pStyle w:val="af0"/>
        <w:ind w:left="1440"/>
        <w:rPr>
          <w:rStyle w:val="af4"/>
        </w:rPr>
      </w:pPr>
      <w:r>
        <w:rPr>
          <w:rStyle w:val="af4"/>
        </w:rPr>
        <w:t>4.2 Боевая часть</w:t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  <w:t>13</w:t>
      </w:r>
    </w:p>
    <w:p w:rsidR="000772AB" w:rsidRDefault="000772AB" w:rsidP="000772AB">
      <w:pPr>
        <w:pStyle w:val="af0"/>
        <w:ind w:left="1440"/>
        <w:rPr>
          <w:rStyle w:val="af4"/>
        </w:rPr>
      </w:pPr>
      <w:r>
        <w:rPr>
          <w:rStyle w:val="af4"/>
        </w:rPr>
        <w:t>4.3 Система управления</w:t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  <w:t>14</w:t>
      </w:r>
    </w:p>
    <w:p w:rsidR="000772AB" w:rsidRDefault="000772AB" w:rsidP="000772AB">
      <w:pPr>
        <w:pStyle w:val="af0"/>
        <w:ind w:left="1440"/>
        <w:rPr>
          <w:rStyle w:val="af4"/>
        </w:rPr>
      </w:pPr>
      <w:r>
        <w:rPr>
          <w:rStyle w:val="af4"/>
        </w:rPr>
        <w:t xml:space="preserve">4.4 Двигательная установка </w:t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  <w:t>15</w:t>
      </w:r>
    </w:p>
    <w:p w:rsidR="000772AB" w:rsidRDefault="000772AB" w:rsidP="000772AB">
      <w:pPr>
        <w:pStyle w:val="af0"/>
        <w:ind w:left="1440"/>
        <w:rPr>
          <w:rStyle w:val="af4"/>
        </w:rPr>
      </w:pPr>
      <w:r>
        <w:rPr>
          <w:rStyle w:val="af4"/>
        </w:rPr>
        <w:t>4.5 Корпус ракеты</w:t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  <w:t>16</w:t>
      </w:r>
    </w:p>
    <w:p w:rsidR="000772AB" w:rsidRDefault="000772AB" w:rsidP="000772AB">
      <w:pPr>
        <w:pStyle w:val="af0"/>
        <w:numPr>
          <w:ilvl w:val="0"/>
          <w:numId w:val="28"/>
        </w:numPr>
        <w:rPr>
          <w:rStyle w:val="af4"/>
        </w:rPr>
      </w:pPr>
      <w:r>
        <w:rPr>
          <w:rStyle w:val="af4"/>
        </w:rPr>
        <w:t>Расчет надежности системы</w:t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  <w:t>18</w:t>
      </w:r>
    </w:p>
    <w:p w:rsidR="000772AB" w:rsidRDefault="000772AB" w:rsidP="000772AB">
      <w:pPr>
        <w:pStyle w:val="af0"/>
        <w:ind w:left="1440"/>
        <w:rPr>
          <w:rStyle w:val="af4"/>
        </w:rPr>
      </w:pPr>
      <w:r>
        <w:rPr>
          <w:rStyle w:val="af4"/>
        </w:rPr>
        <w:t xml:space="preserve">5.1 Надежность ракеты без резервирования </w:t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  <w:t>18</w:t>
      </w:r>
    </w:p>
    <w:p w:rsidR="000772AB" w:rsidRDefault="000772AB" w:rsidP="000772AB">
      <w:pPr>
        <w:pStyle w:val="af0"/>
        <w:ind w:left="1440"/>
        <w:rPr>
          <w:rFonts w:ascii="Times New Roman" w:hAnsi="Times New Roman"/>
          <w:sz w:val="28"/>
        </w:rPr>
      </w:pPr>
      <w:r>
        <w:rPr>
          <w:rStyle w:val="af4"/>
        </w:rPr>
        <w:t xml:space="preserve">5.2 </w:t>
      </w:r>
      <w:r w:rsidRPr="000772AB">
        <w:rPr>
          <w:rFonts w:ascii="Times New Roman" w:hAnsi="Times New Roman"/>
          <w:sz w:val="28"/>
        </w:rPr>
        <w:t>Надежность ракеты с резервированием систем двигательной уст</w:t>
      </w:r>
      <w:r w:rsidRPr="000772AB">
        <w:rPr>
          <w:rFonts w:ascii="Times New Roman" w:hAnsi="Times New Roman"/>
          <w:sz w:val="28"/>
        </w:rPr>
        <w:t>а</w:t>
      </w:r>
      <w:r w:rsidRPr="000772AB">
        <w:rPr>
          <w:rFonts w:ascii="Times New Roman" w:hAnsi="Times New Roman"/>
          <w:sz w:val="28"/>
        </w:rPr>
        <w:t xml:space="preserve">новки и </w:t>
      </w:r>
      <w:proofErr w:type="spellStart"/>
      <w:r w:rsidRPr="000772AB">
        <w:rPr>
          <w:rFonts w:ascii="Times New Roman" w:hAnsi="Times New Roman"/>
          <w:sz w:val="28"/>
        </w:rPr>
        <w:t>к</w:t>
      </w:r>
      <w:r w:rsidRPr="000772AB">
        <w:rPr>
          <w:rFonts w:ascii="Times New Roman" w:hAnsi="Times New Roman"/>
          <w:sz w:val="28"/>
        </w:rPr>
        <w:t>а</w:t>
      </w:r>
      <w:r w:rsidRPr="000772AB">
        <w:rPr>
          <w:rFonts w:ascii="Times New Roman" w:hAnsi="Times New Roman"/>
          <w:sz w:val="28"/>
        </w:rPr>
        <w:t>витатора</w:t>
      </w:r>
      <w:proofErr w:type="spellEnd"/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19</w:t>
      </w:r>
    </w:p>
    <w:p w:rsidR="000772AB" w:rsidRDefault="000772AB" w:rsidP="000772AB">
      <w:pPr>
        <w:pStyle w:val="af0"/>
        <w:ind w:left="1440"/>
        <w:rPr>
          <w:rStyle w:val="af4"/>
        </w:rPr>
      </w:pPr>
      <w:r>
        <w:rPr>
          <w:rFonts w:ascii="Times New Roman" w:hAnsi="Times New Roman"/>
          <w:sz w:val="28"/>
        </w:rPr>
        <w:t xml:space="preserve">5.3 </w:t>
      </w:r>
      <w:r w:rsidR="002355C0">
        <w:rPr>
          <w:rFonts w:ascii="Times New Roman" w:hAnsi="Times New Roman"/>
          <w:sz w:val="28"/>
        </w:rPr>
        <w:t xml:space="preserve"> </w:t>
      </w:r>
      <w:r w:rsidR="002355C0" w:rsidRPr="002355C0">
        <w:rPr>
          <w:rFonts w:ascii="Times New Roman" w:hAnsi="Times New Roman"/>
          <w:sz w:val="28"/>
        </w:rPr>
        <w:t>Надежность ракеты с резервирование</w:t>
      </w:r>
      <w:r w:rsidR="002355C0">
        <w:rPr>
          <w:rFonts w:ascii="Times New Roman" w:hAnsi="Times New Roman"/>
          <w:sz w:val="28"/>
        </w:rPr>
        <w:t>м систем двигательной установки</w:t>
      </w:r>
      <w:r w:rsidR="002355C0" w:rsidRPr="002355C0">
        <w:rPr>
          <w:rFonts w:ascii="Times New Roman" w:hAnsi="Times New Roman"/>
          <w:sz w:val="28"/>
        </w:rPr>
        <w:t xml:space="preserve">, </w:t>
      </w:r>
      <w:proofErr w:type="spellStart"/>
      <w:r w:rsidR="002355C0" w:rsidRPr="002355C0">
        <w:rPr>
          <w:rFonts w:ascii="Times New Roman" w:hAnsi="Times New Roman"/>
          <w:sz w:val="28"/>
        </w:rPr>
        <w:t>кавитатора</w:t>
      </w:r>
      <w:proofErr w:type="spellEnd"/>
      <w:r w:rsidR="002355C0" w:rsidRPr="002355C0">
        <w:rPr>
          <w:rFonts w:ascii="Times New Roman" w:hAnsi="Times New Roman"/>
          <w:sz w:val="28"/>
        </w:rPr>
        <w:t>, боевой части и системы управления</w:t>
      </w:r>
      <w:r w:rsidR="002355C0">
        <w:rPr>
          <w:rFonts w:ascii="Times New Roman" w:hAnsi="Times New Roman"/>
          <w:sz w:val="28"/>
        </w:rPr>
        <w:t xml:space="preserve"> </w:t>
      </w:r>
      <w:r w:rsidR="002355C0">
        <w:rPr>
          <w:rFonts w:ascii="Times New Roman" w:hAnsi="Times New Roman"/>
          <w:sz w:val="28"/>
        </w:rPr>
        <w:tab/>
        <w:t>20</w:t>
      </w:r>
    </w:p>
    <w:p w:rsidR="000772AB" w:rsidRDefault="002355C0" w:rsidP="002355C0">
      <w:pPr>
        <w:ind w:left="360"/>
        <w:rPr>
          <w:rStyle w:val="af4"/>
        </w:rPr>
      </w:pPr>
      <w:r>
        <w:rPr>
          <w:rStyle w:val="af4"/>
        </w:rPr>
        <w:t>Заключение</w:t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  <w:t>22</w:t>
      </w:r>
    </w:p>
    <w:p w:rsidR="002355C0" w:rsidRPr="002A4A98" w:rsidRDefault="002355C0" w:rsidP="002355C0">
      <w:pPr>
        <w:ind w:left="360"/>
        <w:rPr>
          <w:rStyle w:val="af4"/>
        </w:rPr>
      </w:pPr>
      <w:r>
        <w:rPr>
          <w:rStyle w:val="af4"/>
        </w:rPr>
        <w:t xml:space="preserve">Список литературы </w:t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</w:r>
      <w:r>
        <w:rPr>
          <w:rStyle w:val="af4"/>
        </w:rPr>
        <w:tab/>
        <w:t>23</w:t>
      </w:r>
    </w:p>
    <w:p w:rsidR="002A4A98" w:rsidRDefault="002A4A98" w:rsidP="009672D7">
      <w:pPr>
        <w:spacing w:before="0" w:after="200" w:line="276" w:lineRule="auto"/>
        <w:rPr>
          <w:rFonts w:eastAsia="Calibri"/>
          <w:sz w:val="32"/>
          <w:szCs w:val="32"/>
          <w:lang w:eastAsia="en-US"/>
        </w:rPr>
      </w:pPr>
    </w:p>
    <w:p w:rsidR="002A4A98" w:rsidRDefault="002A4A98" w:rsidP="009672D7">
      <w:pPr>
        <w:spacing w:before="0" w:after="200" w:line="276" w:lineRule="auto"/>
        <w:rPr>
          <w:rFonts w:eastAsia="Calibri"/>
          <w:sz w:val="32"/>
          <w:szCs w:val="32"/>
          <w:lang w:eastAsia="en-US"/>
        </w:rPr>
      </w:pPr>
    </w:p>
    <w:p w:rsidR="002A4A98" w:rsidRDefault="002A4A98" w:rsidP="009672D7">
      <w:pPr>
        <w:spacing w:before="0" w:after="200" w:line="276" w:lineRule="auto"/>
        <w:rPr>
          <w:rFonts w:eastAsia="Calibri"/>
          <w:sz w:val="32"/>
          <w:szCs w:val="32"/>
          <w:lang w:eastAsia="en-US"/>
        </w:rPr>
      </w:pPr>
    </w:p>
    <w:p w:rsidR="002A4A98" w:rsidRDefault="002A4A98" w:rsidP="009672D7">
      <w:pPr>
        <w:spacing w:before="0" w:after="200" w:line="276" w:lineRule="auto"/>
        <w:rPr>
          <w:rFonts w:eastAsia="Calibri"/>
          <w:sz w:val="32"/>
          <w:szCs w:val="32"/>
          <w:lang w:eastAsia="en-US"/>
        </w:rPr>
      </w:pPr>
    </w:p>
    <w:p w:rsidR="002A4A98" w:rsidRDefault="002A4A98" w:rsidP="009672D7">
      <w:pPr>
        <w:spacing w:before="0" w:after="200" w:line="276" w:lineRule="auto"/>
        <w:rPr>
          <w:rFonts w:eastAsia="Calibri"/>
          <w:sz w:val="32"/>
          <w:szCs w:val="32"/>
          <w:lang w:eastAsia="en-US"/>
        </w:rPr>
      </w:pPr>
    </w:p>
    <w:p w:rsidR="002A4A98" w:rsidRDefault="002A4A98" w:rsidP="009672D7">
      <w:pPr>
        <w:spacing w:before="0" w:after="200" w:line="276" w:lineRule="auto"/>
        <w:rPr>
          <w:rFonts w:eastAsia="Calibri"/>
          <w:sz w:val="32"/>
          <w:szCs w:val="32"/>
          <w:lang w:eastAsia="en-US"/>
        </w:rPr>
      </w:pPr>
    </w:p>
    <w:p w:rsidR="002A4A98" w:rsidRDefault="002A4A98" w:rsidP="009672D7">
      <w:pPr>
        <w:spacing w:before="0" w:after="200" w:line="276" w:lineRule="auto"/>
        <w:rPr>
          <w:rFonts w:eastAsia="Calibri"/>
          <w:sz w:val="32"/>
          <w:szCs w:val="32"/>
          <w:lang w:eastAsia="en-US"/>
        </w:rPr>
      </w:pPr>
    </w:p>
    <w:p w:rsidR="001A79DB" w:rsidRDefault="001A79DB" w:rsidP="009672D7">
      <w:pPr>
        <w:spacing w:before="0" w:after="200" w:line="276" w:lineRule="auto"/>
        <w:rPr>
          <w:rFonts w:eastAsia="Calibri"/>
          <w:sz w:val="32"/>
          <w:szCs w:val="32"/>
          <w:lang w:eastAsia="en-US"/>
        </w:rPr>
      </w:pPr>
    </w:p>
    <w:p w:rsidR="001A79DB" w:rsidRDefault="001A79DB" w:rsidP="009672D7">
      <w:pPr>
        <w:spacing w:before="0" w:after="200" w:line="276" w:lineRule="auto"/>
        <w:rPr>
          <w:rFonts w:eastAsia="Calibri"/>
          <w:sz w:val="32"/>
          <w:szCs w:val="32"/>
          <w:lang w:eastAsia="en-US"/>
        </w:rPr>
      </w:pPr>
    </w:p>
    <w:p w:rsidR="001A79DB" w:rsidRDefault="001A79DB" w:rsidP="009672D7">
      <w:pPr>
        <w:spacing w:before="0" w:after="200" w:line="276" w:lineRule="auto"/>
        <w:rPr>
          <w:rFonts w:eastAsia="Calibri"/>
          <w:sz w:val="32"/>
          <w:szCs w:val="32"/>
          <w:lang w:eastAsia="en-US"/>
        </w:rPr>
      </w:pPr>
    </w:p>
    <w:p w:rsidR="001A79DB" w:rsidRDefault="001A79DB" w:rsidP="0045318D">
      <w:pPr>
        <w:spacing w:before="0" w:after="200" w:line="360" w:lineRule="auto"/>
        <w:rPr>
          <w:rFonts w:eastAsia="Calibri"/>
          <w:sz w:val="32"/>
          <w:szCs w:val="32"/>
          <w:lang w:eastAsia="en-US"/>
        </w:rPr>
      </w:pPr>
    </w:p>
    <w:p w:rsidR="001A79DB" w:rsidRPr="001A79DB" w:rsidRDefault="001A79DB" w:rsidP="0045318D">
      <w:pPr>
        <w:spacing w:before="0" w:after="200" w:line="360" w:lineRule="auto"/>
        <w:rPr>
          <w:rFonts w:eastAsia="Calibri"/>
          <w:sz w:val="32"/>
          <w:szCs w:val="32"/>
          <w:lang w:eastAsia="en-US"/>
        </w:rPr>
      </w:pPr>
      <w:r w:rsidRPr="001A79DB">
        <w:rPr>
          <w:rFonts w:eastAsia="Calibri"/>
          <w:sz w:val="32"/>
          <w:szCs w:val="32"/>
          <w:lang w:eastAsia="en-US"/>
        </w:rPr>
        <w:lastRenderedPageBreak/>
        <w:t>Обозначения:</w:t>
      </w:r>
    </w:p>
    <w:p w:rsidR="001A79DB" w:rsidRPr="001A79DB" w:rsidRDefault="001A79DB" w:rsidP="0045318D">
      <w:pPr>
        <w:pStyle w:val="1"/>
        <w:spacing w:line="360" w:lineRule="auto"/>
        <w:rPr>
          <w:rFonts w:eastAsia="Calibri"/>
          <w:lang w:eastAsia="en-US"/>
        </w:rPr>
      </w:pPr>
      <w:r w:rsidRPr="001A79DB">
        <w:rPr>
          <w:rFonts w:eastAsia="Calibri"/>
          <w:lang w:eastAsia="en-US"/>
        </w:rPr>
        <w:t xml:space="preserve">БР-баллистическая ракета            </w:t>
      </w:r>
    </w:p>
    <w:p w:rsidR="001A79DB" w:rsidRPr="001A79DB" w:rsidRDefault="001A79DB" w:rsidP="0045318D">
      <w:pPr>
        <w:pStyle w:val="1"/>
        <w:spacing w:line="360" w:lineRule="auto"/>
        <w:rPr>
          <w:rFonts w:eastAsia="Calibri"/>
          <w:lang w:eastAsia="en-US"/>
        </w:rPr>
      </w:pPr>
      <w:proofErr w:type="gramStart"/>
      <w:r w:rsidRPr="001A79DB">
        <w:rPr>
          <w:rFonts w:eastAsia="Calibri"/>
          <w:lang w:eastAsia="en-US"/>
        </w:rPr>
        <w:t>ДУ-двигательная</w:t>
      </w:r>
      <w:proofErr w:type="gramEnd"/>
      <w:r w:rsidRPr="001A79DB">
        <w:rPr>
          <w:rFonts w:eastAsia="Calibri"/>
          <w:lang w:eastAsia="en-US"/>
        </w:rPr>
        <w:t xml:space="preserve"> установка         </w:t>
      </w:r>
    </w:p>
    <w:p w:rsidR="001A79DB" w:rsidRPr="001A79DB" w:rsidRDefault="001A79DB" w:rsidP="0045318D">
      <w:pPr>
        <w:pStyle w:val="1"/>
        <w:spacing w:line="360" w:lineRule="auto"/>
        <w:rPr>
          <w:rFonts w:eastAsia="Calibri"/>
          <w:lang w:eastAsia="en-US"/>
        </w:rPr>
      </w:pPr>
      <w:r w:rsidRPr="001A79DB">
        <w:rPr>
          <w:rFonts w:eastAsia="Calibri"/>
          <w:lang w:eastAsia="en-US"/>
        </w:rPr>
        <w:t xml:space="preserve">БЧ-боевая часть                             </w:t>
      </w:r>
    </w:p>
    <w:p w:rsidR="001A79DB" w:rsidRPr="001A79DB" w:rsidRDefault="001A79DB" w:rsidP="0045318D">
      <w:pPr>
        <w:pStyle w:val="1"/>
        <w:spacing w:line="360" w:lineRule="auto"/>
        <w:rPr>
          <w:rFonts w:eastAsia="Calibri"/>
          <w:lang w:eastAsia="en-US"/>
        </w:rPr>
      </w:pPr>
      <w:r w:rsidRPr="001A79DB">
        <w:rPr>
          <w:rFonts w:eastAsia="Calibri"/>
          <w:lang w:eastAsia="en-US"/>
        </w:rPr>
        <w:t>К-</w:t>
      </w:r>
      <w:proofErr w:type="spellStart"/>
      <w:r w:rsidRPr="001A79DB">
        <w:rPr>
          <w:rFonts w:eastAsia="Calibri"/>
          <w:lang w:eastAsia="en-US"/>
        </w:rPr>
        <w:t>кавитатор</w:t>
      </w:r>
      <w:proofErr w:type="spellEnd"/>
      <w:r w:rsidRPr="001A79DB">
        <w:rPr>
          <w:rFonts w:eastAsia="Calibri"/>
          <w:lang w:eastAsia="en-US"/>
        </w:rPr>
        <w:t xml:space="preserve">                                    </w:t>
      </w:r>
    </w:p>
    <w:p w:rsidR="001A79DB" w:rsidRPr="001A79DB" w:rsidRDefault="001A79DB" w:rsidP="0045318D">
      <w:pPr>
        <w:pStyle w:val="1"/>
        <w:spacing w:line="360" w:lineRule="auto"/>
        <w:rPr>
          <w:rFonts w:eastAsia="Calibri"/>
          <w:lang w:eastAsia="en-US"/>
        </w:rPr>
      </w:pPr>
      <w:r w:rsidRPr="001A79DB">
        <w:rPr>
          <w:rFonts w:eastAsia="Calibri"/>
          <w:lang w:eastAsia="en-US"/>
        </w:rPr>
        <w:t>ПО-приборный отсек</w:t>
      </w:r>
    </w:p>
    <w:p w:rsidR="001A79DB" w:rsidRPr="001A79DB" w:rsidRDefault="001A79DB" w:rsidP="0045318D">
      <w:pPr>
        <w:pStyle w:val="1"/>
        <w:spacing w:line="360" w:lineRule="auto"/>
        <w:rPr>
          <w:rFonts w:eastAsia="Calibri"/>
          <w:lang w:eastAsia="en-US"/>
        </w:rPr>
      </w:pPr>
      <w:r w:rsidRPr="001A79DB">
        <w:rPr>
          <w:rFonts w:eastAsia="Calibri"/>
          <w:lang w:eastAsia="en-US"/>
        </w:rPr>
        <w:t>З-заряд</w:t>
      </w:r>
    </w:p>
    <w:p w:rsidR="001A79DB" w:rsidRDefault="001A79DB" w:rsidP="0045318D">
      <w:pPr>
        <w:pStyle w:val="1"/>
        <w:spacing w:line="360" w:lineRule="auto"/>
        <w:rPr>
          <w:rFonts w:eastAsia="Calibri"/>
          <w:lang w:eastAsia="en-US"/>
        </w:rPr>
      </w:pPr>
      <w:r w:rsidRPr="001A79DB">
        <w:rPr>
          <w:rFonts w:eastAsia="Calibri"/>
          <w:lang w:eastAsia="en-US"/>
        </w:rPr>
        <w:t>ХО-хвостовой отсек</w:t>
      </w:r>
    </w:p>
    <w:p w:rsidR="002A4A98" w:rsidRDefault="001A79DB" w:rsidP="0045318D">
      <w:pPr>
        <w:pStyle w:val="1"/>
        <w:spacing w:line="360" w:lineRule="auto"/>
        <w:rPr>
          <w:rFonts w:eastAsia="Calibri"/>
          <w:lang w:eastAsia="en-US"/>
        </w:rPr>
      </w:pPr>
      <w:r w:rsidRPr="001A79DB">
        <w:rPr>
          <w:rFonts w:eastAsia="Calibri"/>
          <w:lang w:eastAsia="en-US"/>
        </w:rPr>
        <w:t>СК-система крепления ракеты к контейнеру</w:t>
      </w:r>
    </w:p>
    <w:p w:rsidR="002A4A98" w:rsidRDefault="001A79DB" w:rsidP="0045318D">
      <w:pPr>
        <w:pStyle w:val="1"/>
        <w:spacing w:line="360" w:lineRule="auto"/>
        <w:rPr>
          <w:rFonts w:eastAsia="Calibri"/>
          <w:lang w:eastAsia="en-US"/>
        </w:rPr>
      </w:pPr>
      <w:r w:rsidRPr="001A79DB">
        <w:rPr>
          <w:rFonts w:eastAsia="Calibri"/>
          <w:lang w:eastAsia="en-US"/>
        </w:rPr>
        <w:t>СО-система отделения</w:t>
      </w:r>
    </w:p>
    <w:p w:rsidR="002A4A98" w:rsidRDefault="001A79DB" w:rsidP="0045318D">
      <w:pPr>
        <w:pStyle w:val="1"/>
        <w:spacing w:line="360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СУ-система управления</w:t>
      </w:r>
    </w:p>
    <w:p w:rsidR="002A4A98" w:rsidRDefault="001A79DB" w:rsidP="0045318D">
      <w:pPr>
        <w:pStyle w:val="1"/>
        <w:spacing w:line="360" w:lineRule="auto"/>
        <w:rPr>
          <w:rFonts w:eastAsia="Calibri"/>
          <w:lang w:eastAsia="en-US"/>
        </w:rPr>
      </w:pPr>
      <w:r w:rsidRPr="001A79DB">
        <w:rPr>
          <w:rFonts w:eastAsia="Calibri"/>
          <w:lang w:eastAsia="en-US"/>
        </w:rPr>
        <w:t>ГО-головной отсек</w:t>
      </w:r>
    </w:p>
    <w:p w:rsidR="002A4A98" w:rsidRDefault="00BB1202" w:rsidP="0045318D">
      <w:pPr>
        <w:pStyle w:val="1"/>
        <w:spacing w:line="360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ГГ-газогенератор</w:t>
      </w:r>
    </w:p>
    <w:p w:rsidR="00BB1202" w:rsidRPr="00BB1202" w:rsidRDefault="00BB1202" w:rsidP="00BB1202">
      <w:pPr>
        <w:pStyle w:val="1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НА-направляющий</w:t>
      </w:r>
      <w:proofErr w:type="gramEnd"/>
      <w:r>
        <w:rPr>
          <w:rFonts w:eastAsia="Calibri"/>
          <w:lang w:eastAsia="en-US"/>
        </w:rPr>
        <w:t xml:space="preserve"> аппарат</w:t>
      </w:r>
    </w:p>
    <w:p w:rsidR="002A4A98" w:rsidRDefault="0047508A" w:rsidP="0045318D">
      <w:pPr>
        <w:pStyle w:val="1"/>
        <w:spacing w:line="360" w:lineRule="auto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О-обтекатель</w:t>
      </w:r>
      <w:proofErr w:type="gramEnd"/>
    </w:p>
    <w:p w:rsidR="002A4A98" w:rsidRDefault="002A4A98" w:rsidP="00D15D25">
      <w:pPr>
        <w:pStyle w:val="1"/>
        <w:rPr>
          <w:rFonts w:eastAsia="Calibri"/>
          <w:lang w:eastAsia="en-US"/>
        </w:rPr>
      </w:pPr>
    </w:p>
    <w:p w:rsidR="002A4A98" w:rsidRDefault="002A4A98" w:rsidP="00D15D25">
      <w:pPr>
        <w:pStyle w:val="1"/>
        <w:rPr>
          <w:rFonts w:eastAsia="Calibri"/>
          <w:lang w:eastAsia="en-US"/>
        </w:rPr>
      </w:pPr>
    </w:p>
    <w:p w:rsidR="002A4A98" w:rsidRDefault="002A4A98" w:rsidP="009672D7">
      <w:pPr>
        <w:spacing w:before="0" w:after="200" w:line="276" w:lineRule="auto"/>
        <w:rPr>
          <w:rFonts w:eastAsia="Calibri"/>
          <w:sz w:val="32"/>
          <w:szCs w:val="32"/>
          <w:lang w:eastAsia="en-US"/>
        </w:rPr>
      </w:pPr>
    </w:p>
    <w:p w:rsidR="002A4A98" w:rsidRDefault="002A4A98" w:rsidP="009672D7">
      <w:pPr>
        <w:spacing w:before="0" w:after="200" w:line="276" w:lineRule="auto"/>
        <w:rPr>
          <w:rFonts w:eastAsia="Calibri"/>
          <w:sz w:val="32"/>
          <w:szCs w:val="32"/>
          <w:lang w:eastAsia="en-US"/>
        </w:rPr>
      </w:pPr>
    </w:p>
    <w:p w:rsidR="00D15D25" w:rsidRDefault="00D15D25" w:rsidP="009672D7">
      <w:pPr>
        <w:spacing w:before="0" w:after="200" w:line="276" w:lineRule="auto"/>
        <w:rPr>
          <w:rFonts w:eastAsia="Calibri"/>
          <w:sz w:val="32"/>
          <w:szCs w:val="32"/>
          <w:lang w:eastAsia="en-US"/>
        </w:rPr>
      </w:pPr>
    </w:p>
    <w:p w:rsidR="00D15D25" w:rsidRDefault="00D15D25" w:rsidP="009672D7">
      <w:pPr>
        <w:spacing w:before="0" w:after="200" w:line="276" w:lineRule="auto"/>
        <w:rPr>
          <w:rFonts w:eastAsia="Calibri"/>
          <w:sz w:val="32"/>
          <w:szCs w:val="32"/>
          <w:lang w:eastAsia="en-US"/>
        </w:rPr>
      </w:pPr>
    </w:p>
    <w:p w:rsidR="002C04F0" w:rsidRPr="009672D7" w:rsidRDefault="002C04F0" w:rsidP="009672D7">
      <w:pPr>
        <w:spacing w:before="0" w:after="200" w:line="276" w:lineRule="auto"/>
        <w:rPr>
          <w:rFonts w:eastAsia="Calibri"/>
          <w:sz w:val="32"/>
          <w:szCs w:val="32"/>
          <w:lang w:eastAsia="en-US"/>
        </w:rPr>
      </w:pPr>
    </w:p>
    <w:p w:rsidR="009672D7" w:rsidRPr="009672D7" w:rsidRDefault="009672D7" w:rsidP="0045318D">
      <w:pPr>
        <w:numPr>
          <w:ilvl w:val="0"/>
          <w:numId w:val="20"/>
        </w:numPr>
        <w:spacing w:before="0" w:after="200" w:line="360" w:lineRule="auto"/>
        <w:contextualSpacing/>
        <w:rPr>
          <w:rFonts w:eastAsia="Calibri"/>
          <w:sz w:val="32"/>
          <w:szCs w:val="32"/>
          <w:lang w:eastAsia="en-US"/>
        </w:rPr>
      </w:pPr>
      <w:r w:rsidRPr="009672D7">
        <w:rPr>
          <w:rFonts w:eastAsia="Calibri"/>
          <w:sz w:val="32"/>
          <w:szCs w:val="32"/>
          <w:lang w:eastAsia="en-US"/>
        </w:rPr>
        <w:lastRenderedPageBreak/>
        <w:t>Введение</w:t>
      </w:r>
    </w:p>
    <w:p w:rsidR="009672D7" w:rsidRPr="009672D7" w:rsidRDefault="009672D7" w:rsidP="0045318D">
      <w:pPr>
        <w:spacing w:before="0" w:after="200" w:line="360" w:lineRule="auto"/>
        <w:rPr>
          <w:rFonts w:eastAsia="Calibri"/>
          <w:sz w:val="28"/>
          <w:szCs w:val="22"/>
        </w:rPr>
      </w:pPr>
      <w:r w:rsidRPr="009672D7">
        <w:rPr>
          <w:rFonts w:eastAsia="Calibri"/>
          <w:sz w:val="28"/>
          <w:szCs w:val="22"/>
        </w:rPr>
        <w:t xml:space="preserve">    В течение длительного времени понятие надежности носило, по существу, и</w:t>
      </w:r>
      <w:r w:rsidRPr="009672D7">
        <w:rPr>
          <w:rFonts w:eastAsia="Calibri"/>
          <w:sz w:val="28"/>
          <w:szCs w:val="22"/>
        </w:rPr>
        <w:t>н</w:t>
      </w:r>
      <w:r w:rsidRPr="009672D7">
        <w:rPr>
          <w:rFonts w:eastAsia="Calibri"/>
          <w:sz w:val="28"/>
          <w:szCs w:val="22"/>
        </w:rPr>
        <w:t xml:space="preserve">туитивный, субъективный и качественный характер. Метод расчета надежности как вероятностной прочности конструкции был разработан в 1926-1929 гг. Н. Ф. </w:t>
      </w:r>
      <w:proofErr w:type="spellStart"/>
      <w:r w:rsidRPr="009672D7">
        <w:rPr>
          <w:rFonts w:eastAsia="Calibri"/>
          <w:sz w:val="28"/>
          <w:szCs w:val="22"/>
        </w:rPr>
        <w:t>Хоциаловым</w:t>
      </w:r>
      <w:proofErr w:type="spellEnd"/>
      <w:r w:rsidRPr="009672D7">
        <w:rPr>
          <w:rFonts w:eastAsia="Calibri"/>
          <w:sz w:val="28"/>
          <w:szCs w:val="22"/>
        </w:rPr>
        <w:t xml:space="preserve"> и </w:t>
      </w:r>
      <w:proofErr w:type="spellStart"/>
      <w:r w:rsidRPr="009672D7">
        <w:rPr>
          <w:rFonts w:eastAsia="Calibri"/>
          <w:sz w:val="28"/>
          <w:szCs w:val="22"/>
        </w:rPr>
        <w:t>М.Майером</w:t>
      </w:r>
      <w:proofErr w:type="spellEnd"/>
      <w:r w:rsidRPr="009672D7">
        <w:rPr>
          <w:rFonts w:eastAsia="Calibri"/>
          <w:sz w:val="28"/>
          <w:szCs w:val="22"/>
        </w:rPr>
        <w:t>, но развивался слабо. Первые работы в этом напра</w:t>
      </w:r>
      <w:r w:rsidRPr="009672D7">
        <w:rPr>
          <w:rFonts w:eastAsia="Calibri"/>
          <w:sz w:val="28"/>
          <w:szCs w:val="22"/>
        </w:rPr>
        <w:t>в</w:t>
      </w:r>
      <w:r w:rsidRPr="009672D7">
        <w:rPr>
          <w:rFonts w:eastAsia="Calibri"/>
          <w:sz w:val="28"/>
          <w:szCs w:val="22"/>
        </w:rPr>
        <w:t xml:space="preserve">лении не получили широкого одобрения, не нашли применения в практике и не вышли за границы дискуссионного характера.               </w:t>
      </w:r>
    </w:p>
    <w:p w:rsidR="009672D7" w:rsidRPr="009672D7" w:rsidRDefault="009672D7" w:rsidP="0045318D">
      <w:pPr>
        <w:spacing w:before="0" w:after="200" w:line="360" w:lineRule="auto"/>
        <w:rPr>
          <w:rFonts w:eastAsia="Calibri"/>
          <w:sz w:val="28"/>
          <w:szCs w:val="22"/>
        </w:rPr>
      </w:pPr>
      <w:r w:rsidRPr="009672D7">
        <w:rPr>
          <w:rFonts w:eastAsia="Calibri"/>
          <w:sz w:val="28"/>
          <w:szCs w:val="22"/>
        </w:rPr>
        <w:t xml:space="preserve">    Необходимость в количественной оценке надежности особенно остро стала ощущаться в годы второй мировой войны. Внимание к анализу надежности яв</w:t>
      </w:r>
      <w:r w:rsidRPr="009672D7">
        <w:rPr>
          <w:rFonts w:eastAsia="Calibri"/>
          <w:sz w:val="28"/>
          <w:szCs w:val="22"/>
        </w:rPr>
        <w:t>и</w:t>
      </w:r>
      <w:r w:rsidRPr="009672D7">
        <w:rPr>
          <w:rFonts w:eastAsia="Calibri"/>
          <w:sz w:val="28"/>
          <w:szCs w:val="22"/>
        </w:rPr>
        <w:t>лось косвенным следствием проблем, связанных с разработкой в начале 40-х г</w:t>
      </w:r>
      <w:r w:rsidRPr="009672D7">
        <w:rPr>
          <w:rFonts w:eastAsia="Calibri"/>
          <w:sz w:val="28"/>
          <w:szCs w:val="22"/>
        </w:rPr>
        <w:t>о</w:t>
      </w:r>
      <w:r w:rsidRPr="009672D7">
        <w:rPr>
          <w:rFonts w:eastAsia="Calibri"/>
          <w:sz w:val="28"/>
          <w:szCs w:val="22"/>
        </w:rPr>
        <w:t>дов 20-го века радиоэлектронных систем наших союзников в войне, предназн</w:t>
      </w:r>
      <w:r w:rsidRPr="009672D7">
        <w:rPr>
          <w:rFonts w:eastAsia="Calibri"/>
          <w:sz w:val="28"/>
          <w:szCs w:val="22"/>
        </w:rPr>
        <w:t>а</w:t>
      </w:r>
      <w:r w:rsidRPr="009672D7">
        <w:rPr>
          <w:rFonts w:eastAsia="Calibri"/>
          <w:sz w:val="28"/>
          <w:szCs w:val="22"/>
        </w:rPr>
        <w:t>ченных для военных целей. По мере усложнения этих систем возрастали пробл</w:t>
      </w:r>
      <w:r w:rsidRPr="009672D7">
        <w:rPr>
          <w:rFonts w:eastAsia="Calibri"/>
          <w:sz w:val="28"/>
          <w:szCs w:val="22"/>
        </w:rPr>
        <w:t>е</w:t>
      </w:r>
      <w:r w:rsidRPr="009672D7">
        <w:rPr>
          <w:rFonts w:eastAsia="Calibri"/>
          <w:sz w:val="28"/>
          <w:szCs w:val="22"/>
        </w:rPr>
        <w:t>мы, связанные с радиоэлектронным оборудованием, что побудило военно-воздушные силы и сухопутные войска США учредить комитеты для исследов</w:t>
      </w:r>
      <w:r w:rsidRPr="009672D7">
        <w:rPr>
          <w:rFonts w:eastAsia="Calibri"/>
          <w:sz w:val="28"/>
          <w:szCs w:val="22"/>
        </w:rPr>
        <w:t>а</w:t>
      </w:r>
      <w:r w:rsidRPr="009672D7">
        <w:rPr>
          <w:rFonts w:eastAsia="Calibri"/>
          <w:sz w:val="28"/>
          <w:szCs w:val="22"/>
        </w:rPr>
        <w:t>ния вопросов надежности. Развитие теории надежности в нашей стране можно отнести к концу 50-х годов20 века. Именно с этого времени советская школа те</w:t>
      </w:r>
      <w:r w:rsidRPr="009672D7">
        <w:rPr>
          <w:rFonts w:eastAsia="Calibri"/>
          <w:sz w:val="28"/>
          <w:szCs w:val="22"/>
        </w:rPr>
        <w:t>о</w:t>
      </w:r>
      <w:r w:rsidRPr="009672D7">
        <w:rPr>
          <w:rFonts w:eastAsia="Calibri"/>
          <w:sz w:val="28"/>
          <w:szCs w:val="22"/>
        </w:rPr>
        <w:t>рии надежности заняла ведущие позиции в мире.</w:t>
      </w:r>
    </w:p>
    <w:p w:rsidR="009672D7" w:rsidRPr="009672D7" w:rsidRDefault="009672D7" w:rsidP="0045318D">
      <w:pPr>
        <w:spacing w:before="0" w:after="200" w:line="360" w:lineRule="auto"/>
        <w:rPr>
          <w:rFonts w:eastAsia="Calibri"/>
          <w:sz w:val="28"/>
          <w:szCs w:val="22"/>
        </w:rPr>
      </w:pPr>
      <w:r w:rsidRPr="009672D7">
        <w:rPr>
          <w:rFonts w:eastAsia="Calibri"/>
          <w:sz w:val="28"/>
          <w:szCs w:val="22"/>
        </w:rPr>
        <w:t xml:space="preserve">    Интенсивное развитие военной, а затем и космической техники привело к с</w:t>
      </w:r>
      <w:r w:rsidRPr="009672D7">
        <w:rPr>
          <w:rFonts w:eastAsia="Calibri"/>
          <w:sz w:val="28"/>
          <w:szCs w:val="22"/>
        </w:rPr>
        <w:t>о</w:t>
      </w:r>
      <w:r w:rsidRPr="009672D7">
        <w:rPr>
          <w:rFonts w:eastAsia="Calibri"/>
          <w:sz w:val="28"/>
          <w:szCs w:val="22"/>
        </w:rPr>
        <w:t>зданию современной теории надежности, широко использующей количественные показатели. Такие показатели можно задавать, анализировать, измерять как ко</w:t>
      </w:r>
      <w:r w:rsidRPr="009672D7">
        <w:rPr>
          <w:rFonts w:eastAsia="Calibri"/>
          <w:sz w:val="28"/>
          <w:szCs w:val="22"/>
        </w:rPr>
        <w:t>н</w:t>
      </w:r>
      <w:r w:rsidRPr="009672D7">
        <w:rPr>
          <w:rFonts w:eastAsia="Calibri"/>
          <w:sz w:val="28"/>
          <w:szCs w:val="22"/>
        </w:rPr>
        <w:t xml:space="preserve">структивный параметр. </w:t>
      </w:r>
    </w:p>
    <w:p w:rsidR="009672D7" w:rsidRDefault="009672D7" w:rsidP="0045318D">
      <w:pPr>
        <w:spacing w:before="0" w:after="200" w:line="360" w:lineRule="auto"/>
        <w:rPr>
          <w:rFonts w:eastAsia="Calibri"/>
          <w:sz w:val="28"/>
          <w:szCs w:val="22"/>
        </w:rPr>
      </w:pPr>
      <w:r w:rsidRPr="009672D7">
        <w:rPr>
          <w:rFonts w:eastAsia="Calibri"/>
          <w:sz w:val="28"/>
          <w:szCs w:val="22"/>
        </w:rPr>
        <w:t xml:space="preserve">   В проблеме надежности условно можно выделить два направления: расчет надежности и ее обеспечение. Если первое направление основывается в основном на применении специальных математических методов, то второе связано с реш</w:t>
      </w:r>
      <w:r w:rsidRPr="009672D7">
        <w:rPr>
          <w:rFonts w:eastAsia="Calibri"/>
          <w:sz w:val="28"/>
          <w:szCs w:val="22"/>
        </w:rPr>
        <w:t>е</w:t>
      </w:r>
      <w:r w:rsidRPr="009672D7">
        <w:rPr>
          <w:rFonts w:eastAsia="Calibri"/>
          <w:sz w:val="28"/>
          <w:szCs w:val="22"/>
        </w:rPr>
        <w:t>нием традиционных конструкторских и технологических задач по созданию в</w:t>
      </w:r>
      <w:r w:rsidRPr="009672D7">
        <w:rPr>
          <w:rFonts w:eastAsia="Calibri"/>
          <w:sz w:val="28"/>
          <w:szCs w:val="22"/>
        </w:rPr>
        <w:t>ы</w:t>
      </w:r>
      <w:r w:rsidRPr="009672D7">
        <w:rPr>
          <w:rFonts w:eastAsia="Calibri"/>
          <w:sz w:val="28"/>
          <w:szCs w:val="22"/>
        </w:rPr>
        <w:t>сококачественных изделий и правильной их эксплуатации. В процессе становл</w:t>
      </w:r>
      <w:r w:rsidRPr="009672D7">
        <w:rPr>
          <w:rFonts w:eastAsia="Calibri"/>
          <w:sz w:val="28"/>
          <w:szCs w:val="22"/>
        </w:rPr>
        <w:t>е</w:t>
      </w:r>
      <w:r w:rsidRPr="009672D7">
        <w:rPr>
          <w:rFonts w:eastAsia="Calibri"/>
          <w:sz w:val="28"/>
          <w:szCs w:val="22"/>
        </w:rPr>
        <w:t>ния науки и практики в области надежности сложных технических систем стало понятно, что отдельно взятыми расчетными, конструкторскими или одними орг</w:t>
      </w:r>
      <w:r w:rsidRPr="009672D7">
        <w:rPr>
          <w:rFonts w:eastAsia="Calibri"/>
          <w:sz w:val="28"/>
          <w:szCs w:val="22"/>
        </w:rPr>
        <w:t>а</w:t>
      </w:r>
      <w:r w:rsidRPr="009672D7">
        <w:rPr>
          <w:rFonts w:eastAsia="Calibri"/>
          <w:sz w:val="28"/>
          <w:szCs w:val="22"/>
        </w:rPr>
        <w:t xml:space="preserve">низационными методами проблему надежности не решить. Постепенно ситуация </w:t>
      </w:r>
      <w:r w:rsidRPr="009672D7">
        <w:rPr>
          <w:rFonts w:eastAsia="Calibri"/>
          <w:sz w:val="28"/>
          <w:szCs w:val="22"/>
        </w:rPr>
        <w:lastRenderedPageBreak/>
        <w:t>изменилась в пользу разумного сочетания методов расчета надежности и орган</w:t>
      </w:r>
      <w:r w:rsidRPr="009672D7">
        <w:rPr>
          <w:rFonts w:eastAsia="Calibri"/>
          <w:sz w:val="28"/>
          <w:szCs w:val="22"/>
        </w:rPr>
        <w:t>и</w:t>
      </w:r>
      <w:r w:rsidRPr="009672D7">
        <w:rPr>
          <w:rFonts w:eastAsia="Calibri"/>
          <w:sz w:val="28"/>
          <w:szCs w:val="22"/>
        </w:rPr>
        <w:t>зационно-технического обеспечения надежности ракетно-космической техники с помощью нормирования, конструкторских решений и экспериментальной отр</w:t>
      </w:r>
      <w:r w:rsidRPr="009672D7">
        <w:rPr>
          <w:rFonts w:eastAsia="Calibri"/>
          <w:sz w:val="28"/>
          <w:szCs w:val="22"/>
        </w:rPr>
        <w:t>а</w:t>
      </w:r>
      <w:r w:rsidRPr="009672D7">
        <w:rPr>
          <w:rFonts w:eastAsia="Calibri"/>
          <w:sz w:val="28"/>
          <w:szCs w:val="22"/>
        </w:rPr>
        <w:t xml:space="preserve">ботки, включая летные испытания. </w:t>
      </w:r>
    </w:p>
    <w:p w:rsidR="005E4122" w:rsidRDefault="005E4122" w:rsidP="0045318D">
      <w:pPr>
        <w:spacing w:before="0" w:after="200" w:line="360" w:lineRule="auto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 xml:space="preserve">    Темой данной курсовой работы было выбрано исследование надежности ба</w:t>
      </w:r>
      <w:r>
        <w:rPr>
          <w:rFonts w:eastAsia="Calibri"/>
          <w:sz w:val="28"/>
          <w:szCs w:val="22"/>
        </w:rPr>
        <w:t>л</w:t>
      </w:r>
      <w:r>
        <w:rPr>
          <w:rFonts w:eastAsia="Calibri"/>
          <w:sz w:val="28"/>
          <w:szCs w:val="22"/>
        </w:rPr>
        <w:t xml:space="preserve">листической ракеты морского базирования. </w:t>
      </w:r>
    </w:p>
    <w:p w:rsidR="005B5DBF" w:rsidRDefault="005B5DBF" w:rsidP="0045318D">
      <w:pPr>
        <w:spacing w:before="0" w:after="200" w:line="360" w:lineRule="auto"/>
        <w:rPr>
          <w:rFonts w:eastAsia="Calibri"/>
          <w:sz w:val="32"/>
          <w:szCs w:val="22"/>
        </w:rPr>
      </w:pPr>
    </w:p>
    <w:p w:rsidR="005E4122" w:rsidRPr="005E4122" w:rsidRDefault="005E4122" w:rsidP="0045318D">
      <w:pPr>
        <w:spacing w:before="0" w:after="200" w:line="360" w:lineRule="auto"/>
        <w:rPr>
          <w:rStyle w:val="af4"/>
          <w:rFonts w:eastAsia="Calibri"/>
          <w:iCs w:val="0"/>
          <w:szCs w:val="22"/>
        </w:rPr>
      </w:pPr>
      <w:r w:rsidRPr="005E4122">
        <w:rPr>
          <w:rFonts w:eastAsia="Calibri"/>
          <w:sz w:val="32"/>
          <w:szCs w:val="22"/>
        </w:rPr>
        <w:t>Цель работы</w:t>
      </w:r>
    </w:p>
    <w:p w:rsidR="005E4122" w:rsidRDefault="005E4122" w:rsidP="0045318D">
      <w:pPr>
        <w:spacing w:before="0" w:after="200" w:line="360" w:lineRule="auto"/>
        <w:rPr>
          <w:rStyle w:val="af4"/>
          <w:rFonts w:eastAsia="Calibri"/>
        </w:rPr>
      </w:pPr>
      <w:r>
        <w:rPr>
          <w:rStyle w:val="af4"/>
          <w:rFonts w:eastAsia="Calibri"/>
        </w:rPr>
        <w:t>Целью выполнения данной курсовой работы является исследование надежности старта баллистической ракеты с большой глу</w:t>
      </w:r>
      <w:r w:rsidR="00A50DE4">
        <w:rPr>
          <w:rStyle w:val="af4"/>
          <w:rFonts w:eastAsia="Calibri"/>
        </w:rPr>
        <w:t>бины</w:t>
      </w:r>
      <w:proofErr w:type="gramStart"/>
      <w:r w:rsidR="00A50DE4">
        <w:rPr>
          <w:rStyle w:val="af4"/>
          <w:rFonts w:eastAsia="Calibri"/>
        </w:rPr>
        <w:t xml:space="preserve"> </w:t>
      </w:r>
      <w:r>
        <w:rPr>
          <w:rStyle w:val="af4"/>
          <w:rFonts w:eastAsia="Calibri"/>
        </w:rPr>
        <w:t>.</w:t>
      </w:r>
      <w:proofErr w:type="gramEnd"/>
      <w:r w:rsidR="00A50DE4">
        <w:rPr>
          <w:rStyle w:val="af4"/>
          <w:rFonts w:eastAsia="Calibri"/>
        </w:rPr>
        <w:t>В курсовой работе поставлена проблема увеличения надежности работы баллистической ракеты, на активном участке полета.</w:t>
      </w:r>
    </w:p>
    <w:p w:rsidR="005E4122" w:rsidRPr="00D739BA" w:rsidRDefault="00D739BA" w:rsidP="0045318D">
      <w:pPr>
        <w:spacing w:before="0" w:after="200" w:line="360" w:lineRule="auto"/>
        <w:rPr>
          <w:rStyle w:val="af4"/>
          <w:rFonts w:eastAsia="Calibri"/>
          <w:sz w:val="32"/>
        </w:rPr>
      </w:pPr>
      <w:r w:rsidRPr="00D739BA">
        <w:rPr>
          <w:rStyle w:val="af4"/>
          <w:rFonts w:eastAsia="Calibri"/>
          <w:sz w:val="32"/>
        </w:rPr>
        <w:t>Актуальность</w:t>
      </w:r>
      <w:r w:rsidR="005E4122" w:rsidRPr="00D739BA">
        <w:rPr>
          <w:rStyle w:val="af4"/>
          <w:rFonts w:eastAsia="Calibri"/>
          <w:sz w:val="32"/>
        </w:rPr>
        <w:t xml:space="preserve"> работы</w:t>
      </w:r>
    </w:p>
    <w:p w:rsidR="00450DDD" w:rsidRDefault="00AC24F4" w:rsidP="0045318D">
      <w:pPr>
        <w:spacing w:before="0" w:after="200" w:line="360" w:lineRule="auto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 xml:space="preserve">    Исследуемая тема актуальна, потому что на данном историческом этапе непр</w:t>
      </w:r>
      <w:r>
        <w:rPr>
          <w:rFonts w:eastAsia="Calibri"/>
          <w:sz w:val="28"/>
          <w:szCs w:val="22"/>
        </w:rPr>
        <w:t>е</w:t>
      </w:r>
      <w:r>
        <w:rPr>
          <w:rFonts w:eastAsia="Calibri"/>
          <w:sz w:val="28"/>
          <w:szCs w:val="22"/>
        </w:rPr>
        <w:t>рывно происходит улучшение характеристик систем подводного ядерного ор</w:t>
      </w:r>
      <w:r>
        <w:rPr>
          <w:rFonts w:eastAsia="Calibri"/>
          <w:sz w:val="28"/>
          <w:szCs w:val="22"/>
        </w:rPr>
        <w:t>у</w:t>
      </w:r>
      <w:r>
        <w:rPr>
          <w:rFonts w:eastAsia="Calibri"/>
          <w:sz w:val="28"/>
          <w:szCs w:val="22"/>
        </w:rPr>
        <w:t>жия, а также комплексов противодействия им. А значит, тема исследования ста</w:t>
      </w:r>
      <w:r>
        <w:rPr>
          <w:rFonts w:eastAsia="Calibri"/>
          <w:sz w:val="28"/>
          <w:szCs w:val="22"/>
        </w:rPr>
        <w:t>р</w:t>
      </w:r>
      <w:r>
        <w:rPr>
          <w:rFonts w:eastAsia="Calibri"/>
          <w:sz w:val="28"/>
          <w:szCs w:val="22"/>
        </w:rPr>
        <w:t xml:space="preserve">та ракет </w:t>
      </w:r>
      <w:proofErr w:type="gramStart"/>
      <w:r>
        <w:rPr>
          <w:rFonts w:eastAsia="Calibri"/>
          <w:sz w:val="28"/>
          <w:szCs w:val="22"/>
        </w:rPr>
        <w:t>с</w:t>
      </w:r>
      <w:proofErr w:type="gramEnd"/>
      <w:r>
        <w:rPr>
          <w:rFonts w:eastAsia="Calibri"/>
          <w:sz w:val="28"/>
          <w:szCs w:val="22"/>
        </w:rPr>
        <w:t xml:space="preserve"> больших становиться актуальна.</w:t>
      </w:r>
    </w:p>
    <w:p w:rsidR="00FF4578" w:rsidRPr="00FF4578" w:rsidRDefault="00FF4578" w:rsidP="0045318D">
      <w:pPr>
        <w:spacing w:before="0" w:after="200" w:line="360" w:lineRule="auto"/>
        <w:rPr>
          <w:rFonts w:eastAsia="Calibri"/>
          <w:sz w:val="32"/>
          <w:szCs w:val="22"/>
        </w:rPr>
      </w:pPr>
      <w:r w:rsidRPr="00FF4578">
        <w:rPr>
          <w:rFonts w:eastAsia="Calibri"/>
          <w:sz w:val="32"/>
          <w:szCs w:val="22"/>
        </w:rPr>
        <w:t>Задачи курсовой работы</w:t>
      </w:r>
    </w:p>
    <w:p w:rsidR="00AC24F4" w:rsidRDefault="00FF4578" w:rsidP="0045318D">
      <w:pPr>
        <w:pStyle w:val="af0"/>
        <w:numPr>
          <w:ilvl w:val="0"/>
          <w:numId w:val="22"/>
        </w:numPr>
        <w:spacing w:line="360" w:lineRule="auto"/>
        <w:rPr>
          <w:rStyle w:val="af4"/>
        </w:rPr>
      </w:pPr>
      <w:r w:rsidRPr="00FF4578">
        <w:rPr>
          <w:rStyle w:val="af4"/>
        </w:rPr>
        <w:t>Изучить и проанализировать актуальную информацию о надежности балл</w:t>
      </w:r>
      <w:r w:rsidRPr="00FF4578">
        <w:rPr>
          <w:rStyle w:val="af4"/>
        </w:rPr>
        <w:t>и</w:t>
      </w:r>
      <w:r w:rsidRPr="00FF4578">
        <w:rPr>
          <w:rStyle w:val="af4"/>
        </w:rPr>
        <w:t>стических ракет морского базирования</w:t>
      </w:r>
    </w:p>
    <w:p w:rsidR="00A50DE4" w:rsidRDefault="00FF4578" w:rsidP="0045318D">
      <w:pPr>
        <w:pStyle w:val="af0"/>
        <w:numPr>
          <w:ilvl w:val="0"/>
          <w:numId w:val="22"/>
        </w:numPr>
        <w:spacing w:line="360" w:lineRule="auto"/>
        <w:rPr>
          <w:rStyle w:val="af4"/>
        </w:rPr>
      </w:pPr>
      <w:r>
        <w:rPr>
          <w:rStyle w:val="af4"/>
        </w:rPr>
        <w:t xml:space="preserve">Выявить и изучить основное понятия, которые касаются проблемы </w:t>
      </w:r>
      <w:r w:rsidR="00A50DE4">
        <w:rPr>
          <w:rStyle w:val="af4"/>
        </w:rPr>
        <w:t xml:space="preserve"> </w:t>
      </w:r>
      <w:proofErr w:type="gramStart"/>
      <w:r w:rsidR="00A50DE4">
        <w:rPr>
          <w:rStyle w:val="af4"/>
        </w:rPr>
        <w:t>увел</w:t>
      </w:r>
      <w:r w:rsidR="00A50DE4">
        <w:rPr>
          <w:rStyle w:val="af4"/>
        </w:rPr>
        <w:t>и</w:t>
      </w:r>
      <w:r w:rsidR="00A50DE4">
        <w:rPr>
          <w:rStyle w:val="af4"/>
        </w:rPr>
        <w:t>чения надежности работы баллистической ракеты морского базирования</w:t>
      </w:r>
      <w:proofErr w:type="gramEnd"/>
    </w:p>
    <w:p w:rsidR="00FF4578" w:rsidRDefault="00026B50" w:rsidP="0045318D">
      <w:pPr>
        <w:pStyle w:val="af0"/>
        <w:numPr>
          <w:ilvl w:val="0"/>
          <w:numId w:val="22"/>
        </w:numPr>
        <w:spacing w:line="360" w:lineRule="auto"/>
        <w:rPr>
          <w:rStyle w:val="af4"/>
        </w:rPr>
      </w:pPr>
      <w:r>
        <w:rPr>
          <w:rStyle w:val="af4"/>
        </w:rPr>
        <w:t>Изучить влияние</w:t>
      </w:r>
      <w:r w:rsidR="007F7632">
        <w:rPr>
          <w:rStyle w:val="af4"/>
        </w:rPr>
        <w:t xml:space="preserve"> надежности</w:t>
      </w:r>
      <w:r>
        <w:rPr>
          <w:rStyle w:val="af4"/>
        </w:rPr>
        <w:t xml:space="preserve"> каждого элемента системы, на </w:t>
      </w:r>
      <w:r w:rsidR="007F7632">
        <w:rPr>
          <w:rStyle w:val="af4"/>
        </w:rPr>
        <w:t xml:space="preserve">надежность </w:t>
      </w:r>
      <w:r>
        <w:rPr>
          <w:rStyle w:val="af4"/>
        </w:rPr>
        <w:t>всей системы</w:t>
      </w:r>
      <w:r w:rsidR="007F7632">
        <w:rPr>
          <w:rStyle w:val="af4"/>
        </w:rPr>
        <w:t>.</w:t>
      </w:r>
    </w:p>
    <w:p w:rsidR="0095150E" w:rsidRDefault="0095150E" w:rsidP="0045318D">
      <w:pPr>
        <w:spacing w:line="360" w:lineRule="auto"/>
        <w:ind w:left="360"/>
        <w:rPr>
          <w:rStyle w:val="af4"/>
        </w:rPr>
      </w:pPr>
    </w:p>
    <w:p w:rsidR="00E03C19" w:rsidRPr="00FF4578" w:rsidRDefault="00E03C19" w:rsidP="0045318D">
      <w:pPr>
        <w:pStyle w:val="af0"/>
        <w:spacing w:line="360" w:lineRule="auto"/>
        <w:rPr>
          <w:rStyle w:val="af4"/>
        </w:rPr>
      </w:pPr>
    </w:p>
    <w:p w:rsidR="0011452E" w:rsidRDefault="0011452E" w:rsidP="0045318D">
      <w:pPr>
        <w:spacing w:before="0"/>
        <w:rPr>
          <w:sz w:val="28"/>
        </w:rPr>
      </w:pPr>
    </w:p>
    <w:p w:rsidR="0011452E" w:rsidRDefault="00E7162E" w:rsidP="0045318D">
      <w:pPr>
        <w:pStyle w:val="af0"/>
        <w:numPr>
          <w:ilvl w:val="0"/>
          <w:numId w:val="20"/>
        </w:numPr>
        <w:spacing w:line="360" w:lineRule="auto"/>
        <w:rPr>
          <w:sz w:val="32"/>
        </w:rPr>
      </w:pPr>
      <w:r w:rsidRPr="00E7162E">
        <w:rPr>
          <w:sz w:val="32"/>
        </w:rPr>
        <w:t>Обзор баллистических ракет морского базирования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>Существуют баллистические ракеты морского базирования, разработанные р</w:t>
      </w:r>
      <w:r w:rsidRPr="00A731C8">
        <w:rPr>
          <w:rStyle w:val="af4"/>
        </w:rPr>
        <w:t>а</w:t>
      </w:r>
      <w:r w:rsidRPr="00A731C8">
        <w:rPr>
          <w:rStyle w:val="af4"/>
        </w:rPr>
        <w:t>нее.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>Например: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 xml:space="preserve">- ракета </w:t>
      </w:r>
      <w:r w:rsidRPr="00A731C8">
        <w:rPr>
          <w:rStyle w:val="af4"/>
        </w:rPr>
        <w:tab/>
        <w:t xml:space="preserve">Р-31: </w:t>
      </w:r>
      <w:r w:rsidRPr="00A731C8">
        <w:rPr>
          <w:rStyle w:val="af4"/>
        </w:rPr>
        <w:tab/>
      </w:r>
      <w:r w:rsidRPr="00A731C8">
        <w:rPr>
          <w:rStyle w:val="af4"/>
        </w:rPr>
        <w:tab/>
      </w:r>
      <w:r w:rsidRPr="00A731C8">
        <w:rPr>
          <w:rStyle w:val="af4"/>
        </w:rPr>
        <w:tab/>
        <w:t xml:space="preserve">дальность:  </w:t>
      </w:r>
      <w:r w:rsidRPr="00A731C8">
        <w:rPr>
          <w:rStyle w:val="af4"/>
        </w:rPr>
        <w:tab/>
        <w:t>3900-4200 км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 xml:space="preserve">масса: </w:t>
      </w:r>
      <w:r w:rsidRPr="00A731C8">
        <w:rPr>
          <w:rStyle w:val="af4"/>
        </w:rPr>
        <w:tab/>
        <w:t>26,9 т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>масса полезной нагрузки:</w:t>
      </w:r>
      <w:r w:rsidRPr="00A731C8">
        <w:rPr>
          <w:rStyle w:val="af4"/>
        </w:rPr>
        <w:tab/>
        <w:t xml:space="preserve"> 450 кг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 xml:space="preserve">длина: </w:t>
      </w:r>
      <w:r w:rsidRPr="00A731C8">
        <w:rPr>
          <w:rStyle w:val="af4"/>
        </w:rPr>
        <w:tab/>
        <w:t>11,06 м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 xml:space="preserve">максимальный диаметр: </w:t>
      </w:r>
      <w:r w:rsidRPr="00A731C8">
        <w:rPr>
          <w:rStyle w:val="af4"/>
        </w:rPr>
        <w:tab/>
        <w:t>1,54 м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 xml:space="preserve">Количество ступеней: </w:t>
      </w:r>
      <w:r w:rsidRPr="00A731C8">
        <w:rPr>
          <w:rStyle w:val="af4"/>
        </w:rPr>
        <w:tab/>
        <w:t>2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>-Р-29РМУ2 (Синева)</w:t>
      </w:r>
      <w:r w:rsidRPr="00A731C8">
        <w:rPr>
          <w:rStyle w:val="af4"/>
        </w:rPr>
        <w:tab/>
      </w:r>
      <w:r w:rsidRPr="00A731C8">
        <w:rPr>
          <w:rStyle w:val="af4"/>
        </w:rPr>
        <w:tab/>
      </w:r>
      <w:r w:rsidRPr="00A731C8">
        <w:rPr>
          <w:rStyle w:val="af4"/>
        </w:rPr>
        <w:tab/>
        <w:t xml:space="preserve">дальность: </w:t>
      </w:r>
      <w:r w:rsidRPr="00A731C8">
        <w:rPr>
          <w:rStyle w:val="af4"/>
        </w:rPr>
        <w:tab/>
        <w:t>8300-11500 км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>масса полезной нагрузки:</w:t>
      </w:r>
      <w:r w:rsidRPr="00A731C8">
        <w:rPr>
          <w:rStyle w:val="af4"/>
        </w:rPr>
        <w:tab/>
        <w:t xml:space="preserve"> до 2,8 т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 xml:space="preserve">Стартовая масса: </w:t>
      </w:r>
      <w:r w:rsidRPr="00A731C8">
        <w:rPr>
          <w:rStyle w:val="af4"/>
        </w:rPr>
        <w:tab/>
        <w:t>40,3 т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 xml:space="preserve">Длина: </w:t>
      </w:r>
      <w:r w:rsidRPr="00A731C8">
        <w:rPr>
          <w:rStyle w:val="af4"/>
        </w:rPr>
        <w:tab/>
        <w:t>14,8 м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 xml:space="preserve">Диаметр: </w:t>
      </w:r>
      <w:r w:rsidRPr="00A731C8">
        <w:rPr>
          <w:rStyle w:val="af4"/>
        </w:rPr>
        <w:tab/>
        <w:t>1,9 м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>Количество ступеней:</w:t>
      </w:r>
      <w:r w:rsidRPr="00A731C8">
        <w:rPr>
          <w:rStyle w:val="af4"/>
        </w:rPr>
        <w:tab/>
        <w:t xml:space="preserve"> 3</w:t>
      </w:r>
    </w:p>
    <w:p w:rsidR="00A731C8" w:rsidRDefault="00A731C8" w:rsidP="0045318D">
      <w:pPr>
        <w:spacing w:line="360" w:lineRule="auto"/>
        <w:ind w:left="360"/>
        <w:rPr>
          <w:rStyle w:val="af4"/>
        </w:rPr>
      </w:pPr>
      <w:r>
        <w:rPr>
          <w:rStyle w:val="af4"/>
        </w:rPr>
        <w:t>2.1 Аналог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 xml:space="preserve"> Баллистическая ракета Р-27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 xml:space="preserve">Наиболее схожий с данным проектом аналог, это баллистическая ракета Р-27 комплекса Д-5. По ее </w:t>
      </w:r>
      <w:proofErr w:type="gramStart"/>
      <w:r w:rsidRPr="00A731C8">
        <w:rPr>
          <w:rStyle w:val="af4"/>
        </w:rPr>
        <w:t>масса-габаритным</w:t>
      </w:r>
      <w:proofErr w:type="gramEnd"/>
      <w:r w:rsidRPr="00A731C8">
        <w:rPr>
          <w:rStyle w:val="af4"/>
        </w:rPr>
        <w:t xml:space="preserve"> характеристикам, можно  оценить размеры и габариты ТПК. А также, зная ТТХ, можем определить массу забр</w:t>
      </w:r>
      <w:r w:rsidRPr="00A731C8">
        <w:rPr>
          <w:rStyle w:val="af4"/>
        </w:rPr>
        <w:t>а</w:t>
      </w:r>
      <w:r w:rsidRPr="00A731C8">
        <w:rPr>
          <w:rStyle w:val="af4"/>
        </w:rPr>
        <w:t>сываемой БЧ и дальность стрельбы БР автономного подводного базирования.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>Комплекс Д-4, принятый на вооружения спустя почти три года после принятия на вооружение американского комплекса «</w:t>
      </w:r>
      <w:proofErr w:type="spellStart"/>
      <w:r w:rsidRPr="00A731C8">
        <w:rPr>
          <w:rStyle w:val="af4"/>
        </w:rPr>
        <w:t>Поларис</w:t>
      </w:r>
      <w:proofErr w:type="spellEnd"/>
      <w:r w:rsidRPr="00A731C8">
        <w:rPr>
          <w:rStyle w:val="af4"/>
        </w:rPr>
        <w:t xml:space="preserve"> А-1» с дальностью стрел</w:t>
      </w:r>
      <w:r w:rsidRPr="00A731C8">
        <w:rPr>
          <w:rStyle w:val="af4"/>
        </w:rPr>
        <w:t>ь</w:t>
      </w:r>
      <w:r w:rsidRPr="00A731C8">
        <w:rPr>
          <w:rStyle w:val="af4"/>
        </w:rPr>
        <w:t>бы 2200 км и спустя год после принятия на вооружение «</w:t>
      </w:r>
      <w:proofErr w:type="spellStart"/>
      <w:r w:rsidRPr="00A731C8">
        <w:rPr>
          <w:rStyle w:val="af4"/>
        </w:rPr>
        <w:t>Полариса</w:t>
      </w:r>
      <w:proofErr w:type="spellEnd"/>
      <w:proofErr w:type="gramStart"/>
      <w:r w:rsidRPr="00A731C8">
        <w:rPr>
          <w:rStyle w:val="af4"/>
        </w:rPr>
        <w:t xml:space="preserve"> А</w:t>
      </w:r>
      <w:proofErr w:type="gramEnd"/>
      <w:r w:rsidRPr="00A731C8">
        <w:rPr>
          <w:rStyle w:val="af4"/>
        </w:rPr>
        <w:t>- 2» (2800 км) существенно уступал американским ракетам практически по всем показ</w:t>
      </w:r>
      <w:r w:rsidRPr="00A731C8">
        <w:rPr>
          <w:rStyle w:val="af4"/>
        </w:rPr>
        <w:t>а</w:t>
      </w:r>
      <w:r w:rsidRPr="00A731C8">
        <w:rPr>
          <w:rStyle w:val="af4"/>
        </w:rPr>
        <w:lastRenderedPageBreak/>
        <w:t>телям. Чтобы догнать США, потребовалось создание принци</w:t>
      </w:r>
      <w:r w:rsidR="0095150E">
        <w:rPr>
          <w:rStyle w:val="af4"/>
        </w:rPr>
        <w:t>пиально новой ракетной системы.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>Постановлением СМ № 386- 179 от 24.04.1962 г. принимается решение о ра</w:t>
      </w:r>
      <w:r w:rsidRPr="00A731C8">
        <w:rPr>
          <w:rStyle w:val="af4"/>
        </w:rPr>
        <w:t>з</w:t>
      </w:r>
      <w:r w:rsidRPr="00A731C8">
        <w:rPr>
          <w:rStyle w:val="af4"/>
        </w:rPr>
        <w:t xml:space="preserve">работке малогабаритной ракеты Р-26 комплекса Д- 5 для вооружения атомных </w:t>
      </w:r>
      <w:proofErr w:type="gramStart"/>
      <w:r w:rsidRPr="00A731C8">
        <w:rPr>
          <w:rStyle w:val="af4"/>
        </w:rPr>
        <w:t>ПЛ</w:t>
      </w:r>
      <w:proofErr w:type="gramEnd"/>
      <w:r w:rsidRPr="00A731C8">
        <w:rPr>
          <w:rStyle w:val="af4"/>
        </w:rPr>
        <w:t xml:space="preserve"> пр. 667А.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proofErr w:type="gramStart"/>
      <w:r w:rsidRPr="00A731C8">
        <w:rPr>
          <w:rStyle w:val="af4"/>
        </w:rPr>
        <w:t xml:space="preserve">Комплекс Д-5 проектировался универсальным, включающим в себя </w:t>
      </w:r>
      <w:proofErr w:type="spellStart"/>
      <w:r w:rsidRPr="00A731C8">
        <w:rPr>
          <w:rStyle w:val="af4"/>
        </w:rPr>
        <w:t>балли-стическую</w:t>
      </w:r>
      <w:proofErr w:type="spellEnd"/>
      <w:r w:rsidRPr="00A731C8">
        <w:rPr>
          <w:rStyle w:val="af4"/>
        </w:rPr>
        <w:t xml:space="preserve"> ракету Р-27 для стрельбы по наземным целям и баллистическую р</w:t>
      </w:r>
      <w:r w:rsidRPr="00A731C8">
        <w:rPr>
          <w:rStyle w:val="af4"/>
        </w:rPr>
        <w:t>а</w:t>
      </w:r>
      <w:r w:rsidRPr="00A731C8">
        <w:rPr>
          <w:rStyle w:val="af4"/>
        </w:rPr>
        <w:t>кету Р-27К с пассивной радиолокационной головкой самонаведения для изб</w:t>
      </w:r>
      <w:r w:rsidRPr="00A731C8">
        <w:rPr>
          <w:rStyle w:val="af4"/>
        </w:rPr>
        <w:t>и</w:t>
      </w:r>
      <w:r w:rsidRPr="00A731C8">
        <w:rPr>
          <w:rStyle w:val="af4"/>
        </w:rPr>
        <w:t>рательного поражения морских целей типа авианосных ордеров, конвоев и других корабельных соединений.</w:t>
      </w:r>
      <w:proofErr w:type="gramEnd"/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 xml:space="preserve">Принципиально новым для баллистических ракет явилась заводская заправка ракет </w:t>
      </w:r>
      <w:proofErr w:type="spellStart"/>
      <w:r w:rsidRPr="00A731C8">
        <w:rPr>
          <w:rStyle w:val="af4"/>
        </w:rPr>
        <w:t>долгохранимыми</w:t>
      </w:r>
      <w:proofErr w:type="spellEnd"/>
      <w:r w:rsidRPr="00A731C8">
        <w:rPr>
          <w:rStyle w:val="af4"/>
        </w:rPr>
        <w:t xml:space="preserve"> компонентами топлива (азотистый </w:t>
      </w:r>
      <w:proofErr w:type="spellStart"/>
      <w:r w:rsidRPr="00A731C8">
        <w:rPr>
          <w:rStyle w:val="af4"/>
        </w:rPr>
        <w:t>тетраксид</w:t>
      </w:r>
      <w:proofErr w:type="spellEnd"/>
      <w:r w:rsidRPr="00A731C8">
        <w:rPr>
          <w:rStyle w:val="af4"/>
        </w:rPr>
        <w:t xml:space="preserve"> – AT + несимметричный диметилгидразин – НДМГ) с последующей </w:t>
      </w:r>
      <w:proofErr w:type="spellStart"/>
      <w:r w:rsidRPr="00A731C8">
        <w:rPr>
          <w:rStyle w:val="af4"/>
        </w:rPr>
        <w:t>ампулизацией</w:t>
      </w:r>
      <w:proofErr w:type="spellEnd"/>
      <w:r w:rsidRPr="00A731C8">
        <w:rPr>
          <w:rStyle w:val="af4"/>
        </w:rPr>
        <w:t xml:space="preserve"> ракет, что позволило увеличить сроки хранения ракет в шахтах </w:t>
      </w:r>
      <w:proofErr w:type="gramStart"/>
      <w:r w:rsidRPr="00A731C8">
        <w:rPr>
          <w:rStyle w:val="af4"/>
        </w:rPr>
        <w:t>ПЛ</w:t>
      </w:r>
      <w:proofErr w:type="gramEnd"/>
      <w:r w:rsidRPr="00A731C8">
        <w:rPr>
          <w:rStyle w:val="af4"/>
        </w:rPr>
        <w:t xml:space="preserve"> и улучшить их эксплуатационные характеристики.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 xml:space="preserve">Применение предварительно заправленных и </w:t>
      </w:r>
      <w:proofErr w:type="spellStart"/>
      <w:r w:rsidRPr="00A731C8">
        <w:rPr>
          <w:rStyle w:val="af4"/>
        </w:rPr>
        <w:t>ампулизированных</w:t>
      </w:r>
      <w:proofErr w:type="spellEnd"/>
      <w:r w:rsidRPr="00A731C8">
        <w:rPr>
          <w:rStyle w:val="af4"/>
        </w:rPr>
        <w:t xml:space="preserve"> ракет позв</w:t>
      </w:r>
      <w:r w:rsidRPr="00A731C8">
        <w:rPr>
          <w:rStyle w:val="af4"/>
        </w:rPr>
        <w:t>о</w:t>
      </w:r>
      <w:r w:rsidRPr="00A731C8">
        <w:rPr>
          <w:rStyle w:val="af4"/>
        </w:rPr>
        <w:t>лило отказаться от заправочного оборудования и наземных емкостей для хр</w:t>
      </w:r>
      <w:r w:rsidRPr="00A731C8">
        <w:rPr>
          <w:rStyle w:val="af4"/>
        </w:rPr>
        <w:t>а</w:t>
      </w:r>
      <w:r w:rsidRPr="00A731C8">
        <w:rPr>
          <w:rStyle w:val="af4"/>
        </w:rPr>
        <w:t>нения компонентов топлива на технических позициях флота, что упростило и удешевило эксплуатацию всего ракетного комплекса, а также значительно с</w:t>
      </w:r>
      <w:r w:rsidRPr="00A731C8">
        <w:rPr>
          <w:rStyle w:val="af4"/>
        </w:rPr>
        <w:t>о</w:t>
      </w:r>
      <w:r w:rsidRPr="00A731C8">
        <w:rPr>
          <w:rStyle w:val="af4"/>
        </w:rPr>
        <w:t>кратило время подготовки ракет на технических позициях перед погрузкой на подводные лодки.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>Р-27 представляла собой одноступенчатую ракету с моноблочной отделяемой головной частью.[1]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>Головная часть ракеты имела цельносварной герметичный корпус из алюм</w:t>
      </w:r>
      <w:r w:rsidRPr="00A731C8">
        <w:rPr>
          <w:rStyle w:val="af4"/>
        </w:rPr>
        <w:t>и</w:t>
      </w:r>
      <w:r w:rsidRPr="00A731C8">
        <w:rPr>
          <w:rStyle w:val="af4"/>
        </w:rPr>
        <w:t>ниево-магниевого сплава АМг6, на наружную поверхность которого нанесено тепл</w:t>
      </w:r>
      <w:proofErr w:type="gramStart"/>
      <w:r w:rsidRPr="00A731C8">
        <w:rPr>
          <w:rStyle w:val="af4"/>
        </w:rPr>
        <w:t>о-</w:t>
      </w:r>
      <w:proofErr w:type="gramEnd"/>
      <w:r w:rsidRPr="00A731C8">
        <w:rPr>
          <w:rStyle w:val="af4"/>
        </w:rPr>
        <w:t xml:space="preserve"> влагостойкое покрытие на основе асботекстолита.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>Корпус ракеты был облегчен за счет применения сплава АМг</w:t>
      </w:r>
      <w:proofErr w:type="gramStart"/>
      <w:r w:rsidRPr="00A731C8">
        <w:rPr>
          <w:rStyle w:val="af4"/>
        </w:rPr>
        <w:t>6</w:t>
      </w:r>
      <w:proofErr w:type="gramEnd"/>
      <w:r w:rsidRPr="00A731C8">
        <w:rPr>
          <w:rStyle w:val="af4"/>
        </w:rPr>
        <w:t xml:space="preserve"> методом глуб</w:t>
      </w:r>
      <w:r w:rsidRPr="00A731C8">
        <w:rPr>
          <w:rStyle w:val="af4"/>
        </w:rPr>
        <w:t>о</w:t>
      </w:r>
      <w:r w:rsidRPr="00A731C8">
        <w:rPr>
          <w:rStyle w:val="af4"/>
        </w:rPr>
        <w:t>кого химического фрезерования в виде «вафельного» полотна.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lastRenderedPageBreak/>
        <w:t xml:space="preserve">На Р-27 впервые установили инерциальную систему управления, </w:t>
      </w:r>
      <w:proofErr w:type="spellStart"/>
      <w:proofErr w:type="gramStart"/>
      <w:r w:rsidRPr="00A731C8">
        <w:rPr>
          <w:rStyle w:val="af4"/>
        </w:rPr>
        <w:t>чувстви</w:t>
      </w:r>
      <w:proofErr w:type="spellEnd"/>
      <w:r w:rsidRPr="00A731C8">
        <w:rPr>
          <w:rStyle w:val="af4"/>
        </w:rPr>
        <w:t>-тельные</w:t>
      </w:r>
      <w:proofErr w:type="gramEnd"/>
      <w:r w:rsidRPr="00A731C8">
        <w:rPr>
          <w:rStyle w:val="af4"/>
        </w:rPr>
        <w:t xml:space="preserve"> элементы которой размещались на гиростабилизированной плат-форме. При этом приборный отсек, как самостоятельный элемент, на ракете отсутствовал. Аппаратура системы управления была скомпонована в гермет</w:t>
      </w:r>
      <w:r w:rsidRPr="00A731C8">
        <w:rPr>
          <w:rStyle w:val="af4"/>
        </w:rPr>
        <w:t>и</w:t>
      </w:r>
      <w:r w:rsidRPr="00A731C8">
        <w:rPr>
          <w:rStyle w:val="af4"/>
        </w:rPr>
        <w:t>зированном объеме, образованном полусферическим верхним днищем бака окислителя.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>Бак горючего отделялся от бака окислителя двухслойным разделяющим дн</w:t>
      </w:r>
      <w:r w:rsidRPr="00A731C8">
        <w:rPr>
          <w:rStyle w:val="af4"/>
        </w:rPr>
        <w:t>и</w:t>
      </w:r>
      <w:r w:rsidRPr="00A731C8">
        <w:rPr>
          <w:rStyle w:val="af4"/>
        </w:rPr>
        <w:t xml:space="preserve">щем, что позволило исключить </w:t>
      </w:r>
      <w:proofErr w:type="spellStart"/>
      <w:r w:rsidRPr="00A731C8">
        <w:rPr>
          <w:rStyle w:val="af4"/>
        </w:rPr>
        <w:t>межбаковый</w:t>
      </w:r>
      <w:proofErr w:type="spellEnd"/>
      <w:r w:rsidRPr="00A731C8">
        <w:rPr>
          <w:rStyle w:val="af4"/>
        </w:rPr>
        <w:t xml:space="preserve"> отсек и тем самым сократить г</w:t>
      </w:r>
      <w:r w:rsidRPr="00A731C8">
        <w:rPr>
          <w:rStyle w:val="af4"/>
        </w:rPr>
        <w:t>а</w:t>
      </w:r>
      <w:r w:rsidRPr="00A731C8">
        <w:rPr>
          <w:rStyle w:val="af4"/>
        </w:rPr>
        <w:t>бариты ракеты.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>Двигатель ракеты состоял из двух блоков – основного с тягой 23 т и рулевого с тягой 3 т. Основной блок помещался («утоплен») в баке горючего, рулевой блок был скомпонован на нижнем днище бака горючего.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>Переходник, размещенный в нижней части ракеты, предназначался дня ст</w:t>
      </w:r>
      <w:r w:rsidRPr="00A731C8">
        <w:rPr>
          <w:rStyle w:val="af4"/>
        </w:rPr>
        <w:t>ы</w:t>
      </w:r>
      <w:r w:rsidRPr="00A731C8">
        <w:rPr>
          <w:rStyle w:val="af4"/>
        </w:rPr>
        <w:t>ковки ракеты с пусковой установкой и создания воздушного «колокола», сн</w:t>
      </w:r>
      <w:r w:rsidRPr="00A731C8">
        <w:rPr>
          <w:rStyle w:val="af4"/>
        </w:rPr>
        <w:t>и</w:t>
      </w:r>
      <w:r w:rsidRPr="00A731C8">
        <w:rPr>
          <w:rStyle w:val="af4"/>
        </w:rPr>
        <w:t>жающего пик давления при запуске двигателя в затопленной водой шахте.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>В комплексе применялась принципиально новая схема пусковой установки, включающей в себя пусковой стол и размещаемые на ракете резиново-металлические амортизаторы (РМЛ). На ракете отсутствовали стабилизаторы, что в сочетании с РМЛ позволило уменьшить диаметр шахты.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 xml:space="preserve">Корабельная система повседневного и предстартового обслуживания ракеты обеспечивала автоматизированное дистанционное управление и </w:t>
      </w:r>
      <w:proofErr w:type="gramStart"/>
      <w:r w:rsidRPr="00A731C8">
        <w:rPr>
          <w:rStyle w:val="af4"/>
        </w:rPr>
        <w:t>контроль за</w:t>
      </w:r>
      <w:proofErr w:type="gramEnd"/>
      <w:r w:rsidRPr="00A731C8">
        <w:rPr>
          <w:rStyle w:val="af4"/>
        </w:rPr>
        <w:t xml:space="preserve"> состоянием систем с единого пульта, а автоматизированное централизованное управление предстартовой подготовкой, стартом ракет, а также проведение комплексных регламентных проверок всех ракет осуществлялось с пульта управления ракетным оружием (ПУРО).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 xml:space="preserve">В комплексе была реализована возможность залповой стрельбы двумя 8-ми ракетными залпами. </w:t>
      </w:r>
      <w:proofErr w:type="gramStart"/>
      <w:r w:rsidRPr="00A731C8">
        <w:rPr>
          <w:rStyle w:val="af4"/>
        </w:rPr>
        <w:t>Исходные данные для стрельбы вырабатывала боевая и</w:t>
      </w:r>
      <w:r w:rsidRPr="00A731C8">
        <w:rPr>
          <w:rStyle w:val="af4"/>
        </w:rPr>
        <w:t>н</w:t>
      </w:r>
      <w:r w:rsidRPr="00A731C8">
        <w:rPr>
          <w:rStyle w:val="af4"/>
        </w:rPr>
        <w:t>формационно-управляющая система «Туча» (главный конструктор – P.P.</w:t>
      </w:r>
      <w:proofErr w:type="gramEnd"/>
      <w:r w:rsidRPr="00A731C8">
        <w:rPr>
          <w:rStyle w:val="af4"/>
        </w:rPr>
        <w:t xml:space="preserve"> </w:t>
      </w:r>
      <w:proofErr w:type="gramStart"/>
      <w:r w:rsidRPr="00A731C8">
        <w:rPr>
          <w:rStyle w:val="af4"/>
        </w:rPr>
        <w:t>Вел</w:t>
      </w:r>
      <w:r w:rsidRPr="00A731C8">
        <w:rPr>
          <w:rStyle w:val="af4"/>
        </w:rPr>
        <w:t>ь</w:t>
      </w:r>
      <w:r w:rsidRPr="00A731C8">
        <w:rPr>
          <w:rStyle w:val="af4"/>
        </w:rPr>
        <w:t>ский).</w:t>
      </w:r>
      <w:proofErr w:type="gramEnd"/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lastRenderedPageBreak/>
        <w:t>Отработка комплекса Д-5 с ракетой Р-27 проводилась в три этапа: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 xml:space="preserve">а) Этап бросковых испытаний для отработки подводного старта, ракетного двигателя и шахты. Этап включал в себя 5 пусков с </w:t>
      </w:r>
      <w:proofErr w:type="spellStart"/>
      <w:r w:rsidRPr="00A731C8">
        <w:rPr>
          <w:rStyle w:val="af4"/>
        </w:rPr>
        <w:t>плавстенда</w:t>
      </w:r>
      <w:proofErr w:type="spellEnd"/>
      <w:r w:rsidRPr="00A731C8">
        <w:rPr>
          <w:rStyle w:val="af4"/>
        </w:rPr>
        <w:t xml:space="preserve"> и 6 пусков </w:t>
      </w:r>
      <w:proofErr w:type="gramStart"/>
      <w:r w:rsidRPr="00A731C8">
        <w:rPr>
          <w:rStyle w:val="af4"/>
        </w:rPr>
        <w:t>с</w:t>
      </w:r>
      <w:proofErr w:type="gramEnd"/>
      <w:r w:rsidRPr="00A731C8">
        <w:rPr>
          <w:rStyle w:val="af4"/>
        </w:rPr>
        <w:t xml:space="preserve"> переоборудованной ГШ пр. 613.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>б) Этап летных испытаний с наземного стенда – 17 пусков.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 xml:space="preserve">в) Этап летных испытаний с головной </w:t>
      </w:r>
      <w:proofErr w:type="gramStart"/>
      <w:r w:rsidRPr="00A731C8">
        <w:rPr>
          <w:rStyle w:val="af4"/>
        </w:rPr>
        <w:t>ПЛ</w:t>
      </w:r>
      <w:proofErr w:type="gramEnd"/>
      <w:r w:rsidRPr="00A731C8">
        <w:rPr>
          <w:rStyle w:val="af4"/>
        </w:rPr>
        <w:t xml:space="preserve"> пр. 667А К-137 «Ленинец» для отр</w:t>
      </w:r>
      <w:r w:rsidRPr="00A731C8">
        <w:rPr>
          <w:rStyle w:val="af4"/>
        </w:rPr>
        <w:t>а</w:t>
      </w:r>
      <w:r w:rsidRPr="00A731C8">
        <w:rPr>
          <w:rStyle w:val="af4"/>
        </w:rPr>
        <w:t>ботки комплекса з целом – 6 пусков.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>Стрельба с К-137 проводилась</w:t>
      </w:r>
      <w:proofErr w:type="gramStart"/>
      <w:r w:rsidRPr="00A731C8">
        <w:rPr>
          <w:rStyle w:val="af4"/>
        </w:rPr>
        <w:t xml:space="preserve"> :</w:t>
      </w:r>
      <w:proofErr w:type="gramEnd"/>
      <w:r w:rsidRPr="00A731C8">
        <w:rPr>
          <w:rStyle w:val="af4"/>
        </w:rPr>
        <w:t xml:space="preserve"> глубины 40-50 м, время предстартовой подг</w:t>
      </w:r>
      <w:r w:rsidRPr="00A731C8">
        <w:rPr>
          <w:rStyle w:val="af4"/>
        </w:rPr>
        <w:t>о</w:t>
      </w:r>
      <w:r w:rsidRPr="00A731C8">
        <w:rPr>
          <w:rStyle w:val="af4"/>
        </w:rPr>
        <w:t>товки составило около 10 минут, интервал стрельбы между пусками ракет – 8 секунд (при залповой стрельбе).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>При стрельбе на максимальную дальность время работы двигателя ракеты б</w:t>
      </w:r>
      <w:r w:rsidRPr="00A731C8">
        <w:rPr>
          <w:rStyle w:val="af4"/>
        </w:rPr>
        <w:t>ы</w:t>
      </w:r>
      <w:r w:rsidRPr="00A731C8">
        <w:rPr>
          <w:rStyle w:val="af4"/>
        </w:rPr>
        <w:t>ло 128,5 секунд, высота конца активного участка – 120 км и максимальная в</w:t>
      </w:r>
      <w:r w:rsidRPr="00A731C8">
        <w:rPr>
          <w:rStyle w:val="af4"/>
        </w:rPr>
        <w:t>ы</w:t>
      </w:r>
      <w:r w:rsidRPr="00A731C8">
        <w:rPr>
          <w:rStyle w:val="af4"/>
        </w:rPr>
        <w:t>сота траектории – 620 км.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</w:p>
    <w:p w:rsidR="00A731C8" w:rsidRPr="00A731C8" w:rsidRDefault="00A731C8" w:rsidP="00A731C8">
      <w:pPr>
        <w:ind w:left="360"/>
        <w:rPr>
          <w:rStyle w:val="af4"/>
        </w:rPr>
      </w:pPr>
      <w:r w:rsidRPr="00A731C8">
        <w:rPr>
          <w:rStyle w:val="af4"/>
        </w:rPr>
        <w:t xml:space="preserve"> </w:t>
      </w:r>
    </w:p>
    <w:p w:rsidR="00A731C8" w:rsidRPr="0045318D" w:rsidRDefault="00A731C8" w:rsidP="0045318D">
      <w:pPr>
        <w:ind w:left="360"/>
        <w:jc w:val="center"/>
        <w:rPr>
          <w:rStyle w:val="af4"/>
          <w:sz w:val="24"/>
        </w:rPr>
      </w:pPr>
      <w:r w:rsidRPr="0045318D">
        <w:rPr>
          <w:rStyle w:val="af4"/>
          <w:sz w:val="24"/>
        </w:rPr>
        <w:t>Рис.1 Межконтинентальная баллистическая ракета с моноблочной головной частью.</w:t>
      </w:r>
    </w:p>
    <w:p w:rsidR="00A731C8" w:rsidRPr="00A731C8" w:rsidRDefault="00A731C8" w:rsidP="00A731C8">
      <w:pPr>
        <w:ind w:left="360"/>
        <w:jc w:val="center"/>
        <w:rPr>
          <w:rStyle w:val="af4"/>
        </w:rPr>
      </w:pPr>
      <w:r>
        <w:rPr>
          <w:iCs/>
          <w:noProof/>
          <w:sz w:val="28"/>
        </w:rPr>
        <w:drawing>
          <wp:inline distT="0" distB="0" distL="0" distR="0" wp14:anchorId="098CCB87">
            <wp:extent cx="1108053" cy="42767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053" cy="427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1C8" w:rsidRPr="00A731C8" w:rsidRDefault="00A731C8" w:rsidP="00A731C8">
      <w:pPr>
        <w:ind w:left="360"/>
        <w:rPr>
          <w:rStyle w:val="af4"/>
        </w:rPr>
      </w:pPr>
    </w:p>
    <w:p w:rsidR="00A731C8" w:rsidRPr="00A731C8" w:rsidRDefault="00A731C8" w:rsidP="00A731C8">
      <w:pPr>
        <w:ind w:left="360"/>
        <w:rPr>
          <w:rStyle w:val="af4"/>
        </w:rPr>
      </w:pPr>
      <w:proofErr w:type="gramStart"/>
      <w:r w:rsidRPr="00A731C8">
        <w:rPr>
          <w:rStyle w:val="af4"/>
        </w:rPr>
        <w:t>1 – приборный отсек с двигателем увода корпуса; 2 – боевой блок; 3 – бак г</w:t>
      </w:r>
      <w:r w:rsidRPr="00A731C8">
        <w:rPr>
          <w:rStyle w:val="af4"/>
        </w:rPr>
        <w:t>о</w:t>
      </w:r>
      <w:r w:rsidRPr="00A731C8">
        <w:rPr>
          <w:rStyle w:val="af4"/>
        </w:rPr>
        <w:t>рючего II ступени с двигателями окисления увода корпуса; 4 – топливный бак II ступени; 5 – двигатели II ступени; 6 – бак окислителя I ступени; 7 – бак г</w:t>
      </w:r>
      <w:r w:rsidRPr="00A731C8">
        <w:rPr>
          <w:rStyle w:val="af4"/>
        </w:rPr>
        <w:t>о</w:t>
      </w:r>
      <w:r w:rsidRPr="00A731C8">
        <w:rPr>
          <w:rStyle w:val="af4"/>
        </w:rPr>
        <w:t>рючего I ступени; 8 – переходник; 9 – направляющий бугель; 10 -двигатель I ступени; 11 – разделительное днище.[1]</w:t>
      </w:r>
      <w:proofErr w:type="gramEnd"/>
    </w:p>
    <w:p w:rsidR="00A731C8" w:rsidRPr="00A731C8" w:rsidRDefault="00A731C8" w:rsidP="00A731C8">
      <w:pPr>
        <w:ind w:left="360"/>
        <w:rPr>
          <w:rStyle w:val="af4"/>
        </w:rPr>
      </w:pP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 xml:space="preserve">В целях сокращения </w:t>
      </w:r>
      <w:proofErr w:type="spellStart"/>
      <w:proofErr w:type="gramStart"/>
      <w:r w:rsidRPr="00A731C8">
        <w:rPr>
          <w:rStyle w:val="af4"/>
        </w:rPr>
        <w:t>массо</w:t>
      </w:r>
      <w:proofErr w:type="spellEnd"/>
      <w:r w:rsidRPr="00A731C8">
        <w:rPr>
          <w:rStyle w:val="af4"/>
        </w:rPr>
        <w:t>-габаритных</w:t>
      </w:r>
      <w:proofErr w:type="gramEnd"/>
      <w:r w:rsidRPr="00A731C8">
        <w:rPr>
          <w:rStyle w:val="af4"/>
        </w:rPr>
        <w:t xml:space="preserve"> характеристик Р-29 приняли двухст</w:t>
      </w:r>
      <w:r w:rsidRPr="00A731C8">
        <w:rPr>
          <w:rStyle w:val="af4"/>
        </w:rPr>
        <w:t>у</w:t>
      </w:r>
      <w:r w:rsidRPr="00A731C8">
        <w:rPr>
          <w:rStyle w:val="af4"/>
        </w:rPr>
        <w:t xml:space="preserve">пенчатую схему ракеты, без межступенчатых и </w:t>
      </w:r>
      <w:proofErr w:type="spellStart"/>
      <w:r w:rsidRPr="00A731C8">
        <w:rPr>
          <w:rStyle w:val="af4"/>
        </w:rPr>
        <w:t>межбаковых</w:t>
      </w:r>
      <w:proofErr w:type="spellEnd"/>
      <w:r w:rsidRPr="00A731C8">
        <w:rPr>
          <w:rStyle w:val="af4"/>
        </w:rPr>
        <w:t xml:space="preserve"> отсеков с жи</w:t>
      </w:r>
      <w:r w:rsidRPr="00A731C8">
        <w:rPr>
          <w:rStyle w:val="af4"/>
        </w:rPr>
        <w:t>д</w:t>
      </w:r>
      <w:r w:rsidRPr="00A731C8">
        <w:rPr>
          <w:rStyle w:val="af4"/>
        </w:rPr>
        <w:t>костными двигателями 1-й и 2-й ступеней, размещенных в топливных баках («утопленная схема» ЖРД). Верхнее днище бака горючего 2- й ступени «в</w:t>
      </w:r>
      <w:r w:rsidRPr="00A731C8">
        <w:rPr>
          <w:rStyle w:val="af4"/>
        </w:rPr>
        <w:t>ы</w:t>
      </w:r>
      <w:r w:rsidRPr="00A731C8">
        <w:rPr>
          <w:rStyle w:val="af4"/>
        </w:rPr>
        <w:t>полнено в виде конуса, в котором размещалась «перевернутая» по направл</w:t>
      </w:r>
      <w:r w:rsidRPr="00A731C8">
        <w:rPr>
          <w:rStyle w:val="af4"/>
        </w:rPr>
        <w:t>е</w:t>
      </w:r>
      <w:r w:rsidRPr="00A731C8">
        <w:rPr>
          <w:rStyle w:val="af4"/>
        </w:rPr>
        <w:t>нию полета ядерная боеголовка. Для повышения точности попадания в сист</w:t>
      </w:r>
      <w:r w:rsidRPr="00A731C8">
        <w:rPr>
          <w:rStyle w:val="af4"/>
        </w:rPr>
        <w:t>е</w:t>
      </w:r>
      <w:r w:rsidRPr="00A731C8">
        <w:rPr>
          <w:rStyle w:val="af4"/>
        </w:rPr>
        <w:t xml:space="preserve">му управления ракеты была введена аппаратура </w:t>
      </w:r>
      <w:proofErr w:type="spellStart"/>
      <w:r w:rsidRPr="00A731C8">
        <w:rPr>
          <w:rStyle w:val="af4"/>
        </w:rPr>
        <w:t>астрокоррекции</w:t>
      </w:r>
      <w:proofErr w:type="spellEnd"/>
      <w:r w:rsidRPr="00A731C8">
        <w:rPr>
          <w:rStyle w:val="af4"/>
        </w:rPr>
        <w:t>, разработа</w:t>
      </w:r>
      <w:r w:rsidRPr="00A731C8">
        <w:rPr>
          <w:rStyle w:val="af4"/>
        </w:rPr>
        <w:t>н</w:t>
      </w:r>
      <w:r w:rsidRPr="00A731C8">
        <w:rPr>
          <w:rStyle w:val="af4"/>
        </w:rPr>
        <w:t>ная ЦКБ «Геофизика». В связи с работами в США по созданию систем прот</w:t>
      </w:r>
      <w:r w:rsidRPr="00A731C8">
        <w:rPr>
          <w:rStyle w:val="af4"/>
        </w:rPr>
        <w:t>и</w:t>
      </w:r>
      <w:r w:rsidRPr="00A731C8">
        <w:rPr>
          <w:rStyle w:val="af4"/>
        </w:rPr>
        <w:t>воракетной обороны, на ракете Р-29 впервые в ВМФ СССР размещались ле</w:t>
      </w:r>
      <w:r w:rsidRPr="00A731C8">
        <w:rPr>
          <w:rStyle w:val="af4"/>
        </w:rPr>
        <w:t>г</w:t>
      </w:r>
      <w:r w:rsidRPr="00A731C8">
        <w:rPr>
          <w:rStyle w:val="af4"/>
        </w:rPr>
        <w:t xml:space="preserve">кие ложные цели с эффективной поверхностью рассеивания, близкой к ЭПР боевой част и ракеты. Ложные цели в сложенном состоянии размещались в </w:t>
      </w:r>
      <w:proofErr w:type="spellStart"/>
      <w:r w:rsidRPr="00A731C8">
        <w:rPr>
          <w:rStyle w:val="af4"/>
        </w:rPr>
        <w:t>ci</w:t>
      </w:r>
      <w:proofErr w:type="spellEnd"/>
      <w:r w:rsidRPr="00A731C8">
        <w:rPr>
          <w:rStyle w:val="af4"/>
        </w:rPr>
        <w:t xml:space="preserve"> </w:t>
      </w:r>
      <w:proofErr w:type="spellStart"/>
      <w:r w:rsidRPr="00A731C8">
        <w:rPr>
          <w:rStyle w:val="af4"/>
        </w:rPr>
        <w:t>ie</w:t>
      </w:r>
      <w:proofErr w:type="spellEnd"/>
      <w:r w:rsidRPr="00A731C8">
        <w:rPr>
          <w:rStyle w:val="af4"/>
        </w:rPr>
        <w:t xml:space="preserve">- </w:t>
      </w:r>
      <w:proofErr w:type="spellStart"/>
      <w:r w:rsidRPr="00A731C8">
        <w:rPr>
          <w:rStyle w:val="af4"/>
        </w:rPr>
        <w:t>циальных</w:t>
      </w:r>
      <w:proofErr w:type="spellEnd"/>
      <w:r w:rsidRPr="00A731C8">
        <w:rPr>
          <w:rStyle w:val="af4"/>
        </w:rPr>
        <w:t xml:space="preserve"> </w:t>
      </w:r>
      <w:proofErr w:type="gramStart"/>
      <w:r w:rsidRPr="00A731C8">
        <w:rPr>
          <w:rStyle w:val="af4"/>
        </w:rPr>
        <w:t>цилиндрических контейнерах, вваренных в бак горючего второй ступени и выбрасывались</w:t>
      </w:r>
      <w:proofErr w:type="gramEnd"/>
      <w:r w:rsidRPr="00A731C8">
        <w:rPr>
          <w:rStyle w:val="af4"/>
        </w:rPr>
        <w:t xml:space="preserve"> в момент отделения головной части.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>Благодаря высокой степени автоматизации предстартовой подготовки весь боекомплект лодки мог быть выпущен одним залпом.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 xml:space="preserve">Отработка ракеты и элементов комплекса Д-9 началась на испытательной базе Черноморского флота пусками </w:t>
      </w:r>
      <w:proofErr w:type="spellStart"/>
      <w:r w:rsidRPr="00A731C8">
        <w:rPr>
          <w:rStyle w:val="af4"/>
        </w:rPr>
        <w:t>полномасшабных</w:t>
      </w:r>
      <w:proofErr w:type="spellEnd"/>
      <w:r w:rsidRPr="00A731C8">
        <w:rPr>
          <w:rStyle w:val="af4"/>
        </w:rPr>
        <w:t xml:space="preserve"> макетов ракет с двигательной установкой первой ступени и упрощенной системой управления. Пуски пров</w:t>
      </w:r>
      <w:r w:rsidRPr="00A731C8">
        <w:rPr>
          <w:rStyle w:val="af4"/>
        </w:rPr>
        <w:t>о</w:t>
      </w:r>
      <w:r w:rsidRPr="00A731C8">
        <w:rPr>
          <w:rStyle w:val="af4"/>
        </w:rPr>
        <w:t>дились с плавучего стенда с глубины 40-50 метров (6 пусков) и из подводного положения полностью затопленной шахты (1 пуск).</w:t>
      </w:r>
    </w:p>
    <w:p w:rsidR="00A731C8" w:rsidRPr="00A731C8" w:rsidRDefault="00A731C8" w:rsidP="0045318D">
      <w:pPr>
        <w:spacing w:line="360" w:lineRule="auto"/>
        <w:ind w:left="360"/>
        <w:rPr>
          <w:rStyle w:val="af4"/>
        </w:rPr>
      </w:pPr>
      <w:r w:rsidRPr="00A731C8">
        <w:rPr>
          <w:rStyle w:val="af4"/>
        </w:rPr>
        <w:t xml:space="preserve"> </w:t>
      </w:r>
    </w:p>
    <w:p w:rsidR="00E7162E" w:rsidRDefault="00E7162E" w:rsidP="0045318D">
      <w:pPr>
        <w:spacing w:line="360" w:lineRule="auto"/>
        <w:ind w:left="360"/>
        <w:rPr>
          <w:sz w:val="32"/>
        </w:rPr>
      </w:pPr>
    </w:p>
    <w:p w:rsidR="00500124" w:rsidRPr="00500124" w:rsidRDefault="00500124" w:rsidP="0045318D">
      <w:pPr>
        <w:pStyle w:val="1"/>
        <w:spacing w:line="360" w:lineRule="auto"/>
      </w:pPr>
      <w:r w:rsidRPr="00500124">
        <w:rPr>
          <w:sz w:val="32"/>
        </w:rPr>
        <w:lastRenderedPageBreak/>
        <w:t>3</w:t>
      </w:r>
      <w:r>
        <w:rPr>
          <w:sz w:val="32"/>
        </w:rPr>
        <w:t>.</w:t>
      </w:r>
      <w:r w:rsidRPr="00500124">
        <w:rPr>
          <w:b/>
        </w:rPr>
        <w:t xml:space="preserve"> </w:t>
      </w:r>
      <w:r w:rsidRPr="00500124">
        <w:rPr>
          <w:sz w:val="32"/>
        </w:rPr>
        <w:t>Вероятность безотказной работы</w:t>
      </w:r>
    </w:p>
    <w:p w:rsidR="00500124" w:rsidRDefault="00500124" w:rsidP="0045318D">
      <w:pPr>
        <w:pStyle w:val="1"/>
        <w:spacing w:line="360" w:lineRule="auto"/>
        <w:ind w:left="568"/>
      </w:pPr>
      <w:r>
        <w:t xml:space="preserve">    </w:t>
      </w:r>
      <w:r w:rsidRPr="00500124">
        <w:t>Вероятностью безотказной работы называется вероятность того, что при определенных условиях эксплуатации, в пределах заданной наработки не произойдет ни одного отказа.</w:t>
      </w:r>
      <w:r w:rsidRPr="00500124">
        <w:br/>
        <w:t>Вероятность безотказной работы обозначается как P(l), которая определяется по формуле</w:t>
      </w:r>
    </w:p>
    <w:p w:rsidR="00500124" w:rsidRPr="00500124" w:rsidRDefault="00500124" w:rsidP="0045318D">
      <w:pPr>
        <w:spacing w:line="360" w:lineRule="auto"/>
      </w:pPr>
    </w:p>
    <w:p w:rsidR="00500124" w:rsidRDefault="00500124" w:rsidP="0045318D">
      <w:pPr>
        <w:pStyle w:val="1"/>
        <w:spacing w:line="360" w:lineRule="auto"/>
        <w:ind w:left="568"/>
        <w:jc w:val="center"/>
      </w:pPr>
      <w:r>
        <w:rPr>
          <w:noProof/>
        </w:rPr>
        <w:drawing>
          <wp:inline distT="0" distB="0" distL="0" distR="0" wp14:anchorId="5DF85A12" wp14:editId="1BA45469">
            <wp:extent cx="1647825" cy="428625"/>
            <wp:effectExtent l="0" t="0" r="9525" b="9525"/>
            <wp:docPr id="4" name="Рисунок 4" descr="http://diagnosticlab.ucoz.ru/img/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iagnosticlab.ucoz.ru/img/04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124" w:rsidRPr="00C93A9B" w:rsidRDefault="00500124" w:rsidP="0045318D">
      <w:pPr>
        <w:pStyle w:val="1"/>
        <w:spacing w:line="360" w:lineRule="auto"/>
        <w:ind w:left="568"/>
        <w:rPr>
          <w:lang w:val="en-US"/>
        </w:rPr>
      </w:pPr>
      <w:r w:rsidRPr="00500124">
        <w:t xml:space="preserve">где N0 – число элементов в начале испытания; r(l) – число отказов элементов к моменту </w:t>
      </w:r>
      <w:proofErr w:type="spellStart"/>
      <w:r w:rsidRPr="00500124">
        <w:t>наработки</w:t>
      </w:r>
      <w:proofErr w:type="gramStart"/>
      <w:r w:rsidRPr="00500124">
        <w:t>.С</w:t>
      </w:r>
      <w:proofErr w:type="gramEnd"/>
      <w:r w:rsidRPr="00500124">
        <w:t>ледует</w:t>
      </w:r>
      <w:proofErr w:type="spellEnd"/>
      <w:r w:rsidRPr="00500124">
        <w:t xml:space="preserve"> отметить, что чем больше величина N0, тем с большей точностью можно рассчитать вероятность P(l).</w:t>
      </w:r>
      <w:r w:rsidR="00C93A9B" w:rsidRPr="00C93A9B">
        <w:t xml:space="preserve"> [</w:t>
      </w:r>
      <w:r w:rsidR="00C93A9B">
        <w:rPr>
          <w:lang w:val="en-US"/>
        </w:rPr>
        <w:t>2]</w:t>
      </w:r>
    </w:p>
    <w:p w:rsidR="00640D97" w:rsidRDefault="00640D97" w:rsidP="0045318D">
      <w:pPr>
        <w:spacing w:line="360" w:lineRule="auto"/>
        <w:ind w:left="360"/>
        <w:rPr>
          <w:sz w:val="32"/>
        </w:rPr>
      </w:pPr>
    </w:p>
    <w:p w:rsidR="00640D97" w:rsidRDefault="00640D97" w:rsidP="0045318D">
      <w:pPr>
        <w:spacing w:line="360" w:lineRule="auto"/>
        <w:ind w:left="360"/>
        <w:rPr>
          <w:sz w:val="32"/>
        </w:rPr>
      </w:pPr>
    </w:p>
    <w:p w:rsidR="00640D97" w:rsidRDefault="00640D97" w:rsidP="0045318D">
      <w:pPr>
        <w:spacing w:line="360" w:lineRule="auto"/>
        <w:ind w:left="360"/>
        <w:rPr>
          <w:sz w:val="32"/>
        </w:rPr>
      </w:pPr>
    </w:p>
    <w:p w:rsidR="00640D97" w:rsidRDefault="00640D97" w:rsidP="0045318D">
      <w:pPr>
        <w:spacing w:line="360" w:lineRule="auto"/>
        <w:ind w:left="360"/>
        <w:rPr>
          <w:sz w:val="32"/>
        </w:rPr>
      </w:pPr>
    </w:p>
    <w:p w:rsidR="00640D97" w:rsidRDefault="00640D97" w:rsidP="0045318D">
      <w:pPr>
        <w:spacing w:line="360" w:lineRule="auto"/>
        <w:ind w:left="360"/>
        <w:rPr>
          <w:sz w:val="32"/>
        </w:rPr>
      </w:pPr>
    </w:p>
    <w:p w:rsidR="00640D97" w:rsidRDefault="00640D97" w:rsidP="00E7162E">
      <w:pPr>
        <w:ind w:left="360"/>
        <w:rPr>
          <w:sz w:val="32"/>
        </w:rPr>
      </w:pPr>
    </w:p>
    <w:p w:rsidR="00640D97" w:rsidRDefault="00640D97" w:rsidP="00E7162E">
      <w:pPr>
        <w:ind w:left="360"/>
        <w:rPr>
          <w:sz w:val="32"/>
        </w:rPr>
      </w:pPr>
    </w:p>
    <w:p w:rsidR="00640D97" w:rsidRDefault="00640D97" w:rsidP="00E7162E">
      <w:pPr>
        <w:ind w:left="360"/>
        <w:rPr>
          <w:sz w:val="32"/>
        </w:rPr>
      </w:pPr>
    </w:p>
    <w:p w:rsidR="00FF3FD7" w:rsidRDefault="00FF3FD7" w:rsidP="00E7162E">
      <w:pPr>
        <w:ind w:left="360"/>
        <w:rPr>
          <w:sz w:val="32"/>
        </w:rPr>
      </w:pPr>
    </w:p>
    <w:p w:rsidR="0095150E" w:rsidRDefault="0095150E" w:rsidP="00E7162E">
      <w:pPr>
        <w:ind w:left="360"/>
        <w:rPr>
          <w:sz w:val="32"/>
        </w:rPr>
      </w:pPr>
    </w:p>
    <w:p w:rsidR="0095150E" w:rsidRDefault="0095150E" w:rsidP="00E7162E">
      <w:pPr>
        <w:ind w:left="360"/>
        <w:rPr>
          <w:sz w:val="32"/>
        </w:rPr>
      </w:pPr>
    </w:p>
    <w:p w:rsidR="0095150E" w:rsidRDefault="0095150E" w:rsidP="00E7162E">
      <w:pPr>
        <w:ind w:left="360"/>
        <w:rPr>
          <w:sz w:val="32"/>
        </w:rPr>
      </w:pPr>
    </w:p>
    <w:p w:rsidR="0095150E" w:rsidRDefault="0095150E" w:rsidP="00E7162E">
      <w:pPr>
        <w:ind w:left="360"/>
        <w:rPr>
          <w:sz w:val="32"/>
        </w:rPr>
      </w:pPr>
    </w:p>
    <w:p w:rsidR="00500124" w:rsidRDefault="00500124" w:rsidP="00E7162E">
      <w:pPr>
        <w:ind w:left="360"/>
        <w:rPr>
          <w:sz w:val="32"/>
        </w:rPr>
      </w:pPr>
    </w:p>
    <w:p w:rsidR="00500124" w:rsidRDefault="00500124" w:rsidP="00E7162E">
      <w:pPr>
        <w:ind w:left="360"/>
        <w:rPr>
          <w:sz w:val="32"/>
        </w:rPr>
      </w:pPr>
    </w:p>
    <w:p w:rsidR="0095150E" w:rsidRDefault="0095150E" w:rsidP="0045318D">
      <w:pPr>
        <w:rPr>
          <w:sz w:val="32"/>
        </w:rPr>
      </w:pPr>
    </w:p>
    <w:p w:rsidR="0045318D" w:rsidRDefault="0045318D" w:rsidP="0045318D">
      <w:pPr>
        <w:rPr>
          <w:sz w:val="32"/>
        </w:rPr>
      </w:pPr>
    </w:p>
    <w:p w:rsidR="0095150E" w:rsidRPr="00500124" w:rsidRDefault="00500124" w:rsidP="00500124">
      <w:pPr>
        <w:ind w:left="360"/>
        <w:rPr>
          <w:sz w:val="32"/>
        </w:rPr>
      </w:pPr>
      <w:r>
        <w:rPr>
          <w:sz w:val="32"/>
        </w:rPr>
        <w:lastRenderedPageBreak/>
        <w:t>4.</w:t>
      </w:r>
      <w:r w:rsidR="004C70B6" w:rsidRPr="00500124">
        <w:rPr>
          <w:sz w:val="32"/>
        </w:rPr>
        <w:t>Описание элементов системы</w:t>
      </w:r>
    </w:p>
    <w:p w:rsidR="00640D97" w:rsidRDefault="00640D97" w:rsidP="00E7162E">
      <w:pPr>
        <w:ind w:left="360"/>
        <w:rPr>
          <w:sz w:val="32"/>
        </w:rPr>
      </w:pPr>
    </w:p>
    <w:p w:rsidR="00640D97" w:rsidRDefault="00640D97" w:rsidP="00E7162E">
      <w:pPr>
        <w:ind w:left="360"/>
        <w:rPr>
          <w:sz w:val="32"/>
        </w:rPr>
      </w:pPr>
    </w:p>
    <w:p w:rsidR="00640D97" w:rsidRDefault="00640D97" w:rsidP="00640D97">
      <w:pPr>
        <w:tabs>
          <w:tab w:val="left" w:pos="4695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53793C" wp14:editId="435ED3AE">
                <wp:simplePos x="0" y="0"/>
                <wp:positionH relativeFrom="column">
                  <wp:posOffset>1585595</wp:posOffset>
                </wp:positionH>
                <wp:positionV relativeFrom="paragraph">
                  <wp:posOffset>21590</wp:posOffset>
                </wp:positionV>
                <wp:extent cx="2484120" cy="362585"/>
                <wp:effectExtent l="0" t="0" r="11430" b="18415"/>
                <wp:wrapNone/>
                <wp:docPr id="210" name="Прямоугольник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84120" cy="36258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6D5" w:rsidRPr="00940639" w:rsidRDefault="001226D5" w:rsidP="00640D97">
                            <w:pPr>
                              <w:jc w:val="center"/>
                            </w:pPr>
                            <w:r w:rsidRPr="00940639">
                              <w:t>Корпус ракеты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0" o:spid="_x0000_s1026" style="position:absolute;margin-left:124.85pt;margin-top:1.7pt;width:195.6pt;height:2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" fillcolor="white [3201]" strokecolor="black [3200]" strokeweight=".25pt">
                <v:path arrowok="t"/>
                <v:textbox>
                  <w:txbxContent>
                    <w:p w:rsidR="001226D5" w:rsidRPr="00940639" w:rsidRDefault="001226D5" w:rsidP="00640D97">
                      <w:pPr>
                        <w:jc w:val="center"/>
                      </w:pPr>
                      <w:r w:rsidRPr="00940639">
                        <w:t>Корпус ракеты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7EB8EBB" wp14:editId="12CF7194">
                <wp:simplePos x="0" y="0"/>
                <wp:positionH relativeFrom="column">
                  <wp:posOffset>619125</wp:posOffset>
                </wp:positionH>
                <wp:positionV relativeFrom="paragraph">
                  <wp:posOffset>2616835</wp:posOffset>
                </wp:positionV>
                <wp:extent cx="819150" cy="1346200"/>
                <wp:effectExtent l="0" t="0" r="19050" b="25400"/>
                <wp:wrapNone/>
                <wp:docPr id="160" name="Поле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19150" cy="1346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Default="001226D5" w:rsidP="00640D97">
                            <w:r>
                              <w:t>Подсистема нав</w:t>
                            </w:r>
                            <w:r>
                              <w:t>и</w:t>
                            </w:r>
                            <w:r>
                              <w:t>гации и управл</w:t>
                            </w:r>
                            <w:r>
                              <w:t>е</w:t>
                            </w:r>
                            <w:r>
                              <w:t>ния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60" o:spid="_x0000_s1027" type="#_x0000_t202" style="position:absolute;margin-left:48.75pt;margin-top:206.05pt;width:64.5pt;height:10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" fillcolor="window" strokeweight=".5pt">
                <v:path arrowok="t"/>
                <v:textbox style="layout-flow:vertical;mso-layout-flow-alt:bottom-to-top">
                  <w:txbxContent>
                    <w:p w:rsidR="001226D5" w:rsidRDefault="001226D5" w:rsidP="00640D97">
                      <w:r>
                        <w:t>Подсистема нав</w:t>
                      </w:r>
                      <w:r>
                        <w:t>и</w:t>
                      </w:r>
                      <w:r>
                        <w:t>гации и управл</w:t>
                      </w:r>
                      <w:r>
                        <w:t>е</w:t>
                      </w:r>
                      <w:r>
                        <w:t>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B4505D8" wp14:editId="61FE0975">
                <wp:simplePos x="0" y="0"/>
                <wp:positionH relativeFrom="column">
                  <wp:posOffset>2103120</wp:posOffset>
                </wp:positionH>
                <wp:positionV relativeFrom="paragraph">
                  <wp:posOffset>2807970</wp:posOffset>
                </wp:positionV>
                <wp:extent cx="543560" cy="1371600"/>
                <wp:effectExtent l="0" t="0" r="27940" b="19050"/>
                <wp:wrapNone/>
                <wp:docPr id="156" name="Поле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3560" cy="1371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Default="001226D5" w:rsidP="00640D97">
                            <w:r>
                              <w:t>Приборы управл</w:t>
                            </w:r>
                            <w:r>
                              <w:t>е</w:t>
                            </w:r>
                            <w:r>
                              <w:t>ния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6" o:spid="_x0000_s1028" type="#_x0000_t202" style="position:absolute;margin-left:165.6pt;margin-top:221.1pt;width:42.8pt;height:10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" fillcolor="window" strokeweight=".5pt">
                <v:path arrowok="t"/>
                <v:textbox style="layout-flow:vertical;mso-layout-flow-alt:bottom-to-top">
                  <w:txbxContent>
                    <w:p w:rsidR="001226D5" w:rsidRDefault="001226D5" w:rsidP="00640D97">
                      <w:r>
                        <w:t>Приборы управл</w:t>
                      </w:r>
                      <w:r>
                        <w:t>е</w:t>
                      </w:r>
                      <w:r>
                        <w:t>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9BDAD1C" wp14:editId="2CA702AF">
                <wp:simplePos x="0" y="0"/>
                <wp:positionH relativeFrom="column">
                  <wp:posOffset>2723515</wp:posOffset>
                </wp:positionH>
                <wp:positionV relativeFrom="paragraph">
                  <wp:posOffset>2859405</wp:posOffset>
                </wp:positionV>
                <wp:extent cx="560705" cy="1466215"/>
                <wp:effectExtent l="0" t="0" r="10795" b="19685"/>
                <wp:wrapNone/>
                <wp:docPr id="153" name="Поле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0705" cy="1466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Default="001226D5" w:rsidP="00640D97">
                            <w:r>
                              <w:t>Электронное обор</w:t>
                            </w:r>
                            <w:r>
                              <w:t>у</w:t>
                            </w:r>
                            <w:r>
                              <w:t>дование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3" o:spid="_x0000_s1029" type="#_x0000_t202" style="position:absolute;margin-left:214.45pt;margin-top:225.15pt;width:44.15pt;height:115.4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" fillcolor="window" strokeweight=".5pt">
                <v:path arrowok="t"/>
                <v:textbox style="layout-flow:vertical;mso-layout-flow-alt:bottom-to-top">
                  <w:txbxContent>
                    <w:p w:rsidR="001226D5" w:rsidRDefault="001226D5" w:rsidP="00640D97">
                      <w:r>
                        <w:t>Электронное обор</w:t>
                      </w:r>
                      <w:r>
                        <w:t>у</w:t>
                      </w:r>
                      <w:r>
                        <w:t>дование</w:t>
                      </w:r>
                    </w:p>
                  </w:txbxContent>
                </v:textbox>
              </v:shape>
            </w:pict>
          </mc:Fallback>
        </mc:AlternateContent>
      </w:r>
    </w:p>
    <w:p w:rsidR="00640D97" w:rsidRDefault="00500124" w:rsidP="00640D97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1E1EC28D" wp14:editId="1D1A5FEF">
                <wp:simplePos x="0" y="0"/>
                <wp:positionH relativeFrom="column">
                  <wp:posOffset>2820035</wp:posOffset>
                </wp:positionH>
                <wp:positionV relativeFrom="paragraph">
                  <wp:posOffset>114935</wp:posOffset>
                </wp:positionV>
                <wp:extent cx="0" cy="314325"/>
                <wp:effectExtent l="0" t="0" r="19050" b="9525"/>
                <wp:wrapNone/>
                <wp:docPr id="209" name="Прямая соединительная линия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9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22.05pt,9.05pt" to="222.05pt,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" strokecolor="black [3040]">
                <o:lock v:ext="edit" shapetype="f"/>
              </v:line>
            </w:pict>
          </mc:Fallback>
        </mc:AlternateContent>
      </w:r>
      <w:r w:rsidR="00FD0DF2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7DF1CF5" wp14:editId="6566A144">
                <wp:simplePos x="0" y="0"/>
                <wp:positionH relativeFrom="column">
                  <wp:posOffset>5297170</wp:posOffset>
                </wp:positionH>
                <wp:positionV relativeFrom="paragraph">
                  <wp:posOffset>38100</wp:posOffset>
                </wp:positionV>
                <wp:extent cx="1143000" cy="914400"/>
                <wp:effectExtent l="0" t="0" r="19050" b="1905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0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Default="001226D5" w:rsidP="00FD0DF2">
                            <w:pPr>
                              <w:jc w:val="center"/>
                            </w:pPr>
                            <w:r>
                              <w:t>Система крепления р</w:t>
                            </w:r>
                            <w:r>
                              <w:t>а</w:t>
                            </w:r>
                            <w:r>
                              <w:t>кеты к ко</w:t>
                            </w:r>
                            <w:r>
                              <w:t>н</w:t>
                            </w:r>
                            <w:r>
                              <w:t>тейнеру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30" type="#_x0000_t202" style="position:absolute;margin-left:417.1pt;margin-top:3pt;width:90pt;height:1in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" fillcolor="window" strokeweight=".5pt">
                <v:path arrowok="t"/>
                <v:textbox>
                  <w:txbxContent>
                    <w:p w:rsidR="001226D5" w:rsidRDefault="001226D5" w:rsidP="00FD0DF2">
                      <w:pPr>
                        <w:jc w:val="center"/>
                      </w:pPr>
                      <w:r>
                        <w:t>Система крепления р</w:t>
                      </w:r>
                      <w:r>
                        <w:t>а</w:t>
                      </w:r>
                      <w:r>
                        <w:t>кеты к ко</w:t>
                      </w:r>
                      <w:r>
                        <w:t>н</w:t>
                      </w:r>
                      <w:r>
                        <w:t>тейнеру</w:t>
                      </w:r>
                    </w:p>
                  </w:txbxContent>
                </v:textbox>
              </v:shape>
            </w:pict>
          </mc:Fallback>
        </mc:AlternateContent>
      </w:r>
    </w:p>
    <w:p w:rsidR="00640D97" w:rsidRDefault="00FD0DF2" w:rsidP="00640D97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D45ABBC" wp14:editId="64DA12B4">
                <wp:simplePos x="0" y="0"/>
                <wp:positionH relativeFrom="column">
                  <wp:posOffset>4163060</wp:posOffset>
                </wp:positionH>
                <wp:positionV relativeFrom="paragraph">
                  <wp:posOffset>196215</wp:posOffset>
                </wp:positionV>
                <wp:extent cx="0" cy="790575"/>
                <wp:effectExtent l="95250" t="0" r="57150" b="6667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0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327.8pt;margin-top:15.45pt;width:0;height:62.25pt;z-index:251774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D0C6134" wp14:editId="7EF9CB3F">
                <wp:simplePos x="0" y="0"/>
                <wp:positionH relativeFrom="column">
                  <wp:posOffset>-56515</wp:posOffset>
                </wp:positionH>
                <wp:positionV relativeFrom="paragraph">
                  <wp:posOffset>205740</wp:posOffset>
                </wp:positionV>
                <wp:extent cx="4705350" cy="6985"/>
                <wp:effectExtent l="0" t="0" r="19050" b="31115"/>
                <wp:wrapNone/>
                <wp:docPr id="208" name="Прямая соединительная линия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05350" cy="698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8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.45pt,16.2pt" to="366.05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" strokecolor="black [3040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6432" behindDoc="0" locked="0" layoutInCell="1" allowOverlap="1" wp14:anchorId="4FF73B67" wp14:editId="5AAEC0A6">
                <wp:simplePos x="0" y="0"/>
                <wp:positionH relativeFrom="column">
                  <wp:posOffset>2995930</wp:posOffset>
                </wp:positionH>
                <wp:positionV relativeFrom="paragraph">
                  <wp:posOffset>193040</wp:posOffset>
                </wp:positionV>
                <wp:extent cx="0" cy="612140"/>
                <wp:effectExtent l="95250" t="0" r="57150" b="54610"/>
                <wp:wrapNone/>
                <wp:docPr id="203" name="Прямая со стрелкой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3" o:spid="_x0000_s1026" type="#_x0000_t32" style="position:absolute;margin-left:235.9pt;margin-top:15.2pt;width:0;height:48.2pt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" strokecolor="black [3040]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D217F29" wp14:editId="09184674">
                <wp:simplePos x="0" y="0"/>
                <wp:positionH relativeFrom="column">
                  <wp:posOffset>1724660</wp:posOffset>
                </wp:positionH>
                <wp:positionV relativeFrom="paragraph">
                  <wp:posOffset>195580</wp:posOffset>
                </wp:positionV>
                <wp:extent cx="8255" cy="612140"/>
                <wp:effectExtent l="76200" t="0" r="67945" b="54610"/>
                <wp:wrapNone/>
                <wp:docPr id="212" name="Прямая со стрелкой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255" cy="6121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12" o:spid="_x0000_s1026" type="#_x0000_t32" style="position:absolute;margin-left:135.8pt;margin-top:15.4pt;width:.65pt;height:48.2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" strokecolor="black [3040]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537BAE" wp14:editId="34BC63C8">
                <wp:simplePos x="0" y="0"/>
                <wp:positionH relativeFrom="column">
                  <wp:posOffset>753110</wp:posOffset>
                </wp:positionH>
                <wp:positionV relativeFrom="paragraph">
                  <wp:posOffset>205740</wp:posOffset>
                </wp:positionV>
                <wp:extent cx="9525" cy="447675"/>
                <wp:effectExtent l="76200" t="0" r="66675" b="66675"/>
                <wp:wrapNone/>
                <wp:docPr id="205" name="Прямая со стрелкой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447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5" o:spid="_x0000_s1026" type="#_x0000_t32" style="position:absolute;margin-left:59.3pt;margin-top:16.2pt;width:.75pt;height:3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" strokecolor="black [3040]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4CB185" wp14:editId="2B431F33">
                <wp:simplePos x="0" y="0"/>
                <wp:positionH relativeFrom="column">
                  <wp:posOffset>-361315</wp:posOffset>
                </wp:positionH>
                <wp:positionV relativeFrom="paragraph">
                  <wp:posOffset>205740</wp:posOffset>
                </wp:positionV>
                <wp:extent cx="323850" cy="285750"/>
                <wp:effectExtent l="38100" t="0" r="19050" b="57150"/>
                <wp:wrapNone/>
                <wp:docPr id="207" name="Прямая со стрелкой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2385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7" o:spid="_x0000_s1026" type="#_x0000_t32" style="position:absolute;margin-left:-28.45pt;margin-top:16.2pt;width:25.5pt;height:22.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" strokecolor="black [3040]">
                <v:stroke endarrow="open"/>
                <o:lock v:ext="edit" shapetype="f"/>
              </v:shape>
            </w:pict>
          </mc:Fallback>
        </mc:AlternateContent>
      </w:r>
    </w:p>
    <w:p w:rsidR="00640D97" w:rsidRDefault="00FD0DF2" w:rsidP="00640D97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9109FE0" wp14:editId="1DD21EA2">
                <wp:simplePos x="0" y="0"/>
                <wp:positionH relativeFrom="column">
                  <wp:posOffset>4648835</wp:posOffset>
                </wp:positionH>
                <wp:positionV relativeFrom="paragraph">
                  <wp:posOffset>1905</wp:posOffset>
                </wp:positionV>
                <wp:extent cx="409575" cy="695325"/>
                <wp:effectExtent l="0" t="0" r="47625" b="4762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695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366.05pt;margin-top:.15pt;width:32.25pt;height:54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" strokecolor="black [3040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0EDE08E" wp14:editId="60CC67CC">
                <wp:simplePos x="0" y="0"/>
                <wp:positionH relativeFrom="column">
                  <wp:posOffset>4648835</wp:posOffset>
                </wp:positionH>
                <wp:positionV relativeFrom="paragraph">
                  <wp:posOffset>1905</wp:posOffset>
                </wp:positionV>
                <wp:extent cx="649605" cy="0"/>
                <wp:effectExtent l="0" t="76200" r="17145" b="11430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0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366.05pt;margin-top:.15pt;width:51.15pt;height:0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" strokecolor="black [3040]">
                <v:stroke endarrow="open"/>
              </v:shape>
            </w:pict>
          </mc:Fallback>
        </mc:AlternateContent>
      </w:r>
    </w:p>
    <w:p w:rsidR="00640D97" w:rsidRDefault="00FD0DF2" w:rsidP="00640D97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B6F080" wp14:editId="31352DDA">
                <wp:simplePos x="0" y="0"/>
                <wp:positionH relativeFrom="column">
                  <wp:posOffset>-681990</wp:posOffset>
                </wp:positionH>
                <wp:positionV relativeFrom="paragraph">
                  <wp:posOffset>67310</wp:posOffset>
                </wp:positionV>
                <wp:extent cx="1017905" cy="482600"/>
                <wp:effectExtent l="0" t="0" r="10795" b="12700"/>
                <wp:wrapNone/>
                <wp:docPr id="206" name="Поле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17905" cy="482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Default="001226D5" w:rsidP="00640D97">
                            <w:proofErr w:type="spellStart"/>
                            <w:r>
                              <w:t>Кавитатор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6" o:spid="_x0000_s1031" type="#_x0000_t202" style="position:absolute;margin-left:-53.7pt;margin-top:5.3pt;width:80.15pt;height:3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" fillcolor="window" strokeweight=".5pt">
                <v:path arrowok="t"/>
                <v:textbox>
                  <w:txbxContent>
                    <w:p w:rsidR="001226D5" w:rsidRDefault="001226D5" w:rsidP="00640D97">
                      <w:proofErr w:type="spellStart"/>
                      <w:r>
                        <w:t>Кавитатор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640D97" w:rsidRDefault="005860C7" w:rsidP="00640D97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02CC562" wp14:editId="309D1B7E">
                <wp:simplePos x="0" y="0"/>
                <wp:positionH relativeFrom="column">
                  <wp:posOffset>2600960</wp:posOffset>
                </wp:positionH>
                <wp:positionV relativeFrom="paragraph">
                  <wp:posOffset>145415</wp:posOffset>
                </wp:positionV>
                <wp:extent cx="1143000" cy="552450"/>
                <wp:effectExtent l="0" t="0" r="19050" b="1905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0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Default="001226D5" w:rsidP="00FD0DF2">
                            <w:pPr>
                              <w:jc w:val="center"/>
                            </w:pPr>
                            <w:r>
                              <w:t xml:space="preserve">Двигательная </w:t>
                            </w:r>
                          </w:p>
                          <w:p w:rsidR="001226D5" w:rsidRDefault="001226D5" w:rsidP="00FD0DF2">
                            <w:pPr>
                              <w:jc w:val="center"/>
                            </w:pPr>
                            <w:r>
                              <w:t>установка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32" type="#_x0000_t202" style="position:absolute;margin-left:204.8pt;margin-top:11.45pt;width:90pt;height:43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" fillcolor="window" strokeweight=".5pt">
                <v:path arrowok="t"/>
                <v:textbox>
                  <w:txbxContent>
                    <w:p w:rsidR="001226D5" w:rsidRDefault="001226D5" w:rsidP="00FD0DF2">
                      <w:pPr>
                        <w:jc w:val="center"/>
                      </w:pPr>
                      <w:r>
                        <w:t xml:space="preserve">Двигательная </w:t>
                      </w:r>
                    </w:p>
                    <w:p w:rsidR="001226D5" w:rsidRDefault="001226D5" w:rsidP="00FD0DF2">
                      <w:pPr>
                        <w:jc w:val="center"/>
                      </w:pPr>
                      <w:r>
                        <w:t>установка</w:t>
                      </w:r>
                    </w:p>
                  </w:txbxContent>
                </v:textbox>
              </v:shape>
            </w:pict>
          </mc:Fallback>
        </mc:AlternateContent>
      </w:r>
      <w:r w:rsidR="0080728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63470EA" wp14:editId="74DC8710">
                <wp:simplePos x="0" y="0"/>
                <wp:positionH relativeFrom="column">
                  <wp:posOffset>6153785</wp:posOffset>
                </wp:positionH>
                <wp:positionV relativeFrom="paragraph">
                  <wp:posOffset>99060</wp:posOffset>
                </wp:positionV>
                <wp:extent cx="0" cy="990600"/>
                <wp:effectExtent l="0" t="0" r="19050" b="1905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" o:spid="_x0000_s1026" style="position:absolute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4.55pt,7.8pt" to="484.55pt,8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" strokecolor="black [3040]"/>
            </w:pict>
          </mc:Fallback>
        </mc:AlternateContent>
      </w:r>
      <w:r w:rsidR="00FD0DF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366AA5" wp14:editId="01A62346">
                <wp:simplePos x="0" y="0"/>
                <wp:positionH relativeFrom="column">
                  <wp:posOffset>1495425</wp:posOffset>
                </wp:positionH>
                <wp:positionV relativeFrom="paragraph">
                  <wp:posOffset>145415</wp:posOffset>
                </wp:positionV>
                <wp:extent cx="982980" cy="560705"/>
                <wp:effectExtent l="0" t="0" r="26670" b="10795"/>
                <wp:wrapNone/>
                <wp:docPr id="204" name="Поле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82980" cy="5607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Default="001226D5" w:rsidP="00FD0DF2">
                            <w:pPr>
                              <w:jc w:val="center"/>
                            </w:pPr>
                            <w:r>
                              <w:t>Приборный отсек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04" o:spid="_x0000_s1033" type="#_x0000_t202" style="position:absolute;margin-left:117.75pt;margin-top:11.45pt;width:77.4pt;height:44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" fillcolor="window" strokeweight=".5pt">
                <v:path arrowok="t"/>
                <v:textbox>
                  <w:txbxContent>
                    <w:p w:rsidR="001226D5" w:rsidRDefault="001226D5" w:rsidP="00FD0DF2">
                      <w:pPr>
                        <w:jc w:val="center"/>
                      </w:pPr>
                      <w:r>
                        <w:t>Приборный отсек</w:t>
                      </w:r>
                    </w:p>
                  </w:txbxContent>
                </v:textbox>
              </v:shape>
            </w:pict>
          </mc:Fallback>
        </mc:AlternateContent>
      </w:r>
      <w:r w:rsidR="00FD0DF2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DA3D40C" wp14:editId="710AC339">
                <wp:simplePos x="0" y="0"/>
                <wp:positionH relativeFrom="column">
                  <wp:posOffset>389890</wp:posOffset>
                </wp:positionH>
                <wp:positionV relativeFrom="paragraph">
                  <wp:posOffset>10795</wp:posOffset>
                </wp:positionV>
                <wp:extent cx="982980" cy="560705"/>
                <wp:effectExtent l="0" t="0" r="26670" b="10795"/>
                <wp:wrapNone/>
                <wp:docPr id="211" name="Поле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82980" cy="5607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Default="001226D5" w:rsidP="00640D97">
                            <w:pPr>
                              <w:jc w:val="center"/>
                            </w:pPr>
                            <w:r>
                              <w:t>Боевая часть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11" o:spid="_x0000_s1034" type="#_x0000_t202" style="position:absolute;margin-left:30.7pt;margin-top:.85pt;width:77.4pt;height:44.1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" fillcolor="window" strokeweight=".5pt">
                <v:path arrowok="t"/>
                <v:textbox>
                  <w:txbxContent>
                    <w:p w:rsidR="001226D5" w:rsidRDefault="001226D5" w:rsidP="00640D97">
                      <w:pPr>
                        <w:jc w:val="center"/>
                      </w:pPr>
                      <w:r>
                        <w:t>Боевая часть</w:t>
                      </w:r>
                    </w:p>
                  </w:txbxContent>
                </v:textbox>
              </v:shape>
            </w:pict>
          </mc:Fallback>
        </mc:AlternateContent>
      </w:r>
    </w:p>
    <w:p w:rsidR="00640D97" w:rsidRDefault="005860C7" w:rsidP="00640D97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EEDD600" wp14:editId="75377AEA">
                <wp:simplePos x="0" y="0"/>
                <wp:positionH relativeFrom="column">
                  <wp:posOffset>4944110</wp:posOffset>
                </wp:positionH>
                <wp:positionV relativeFrom="paragraph">
                  <wp:posOffset>47625</wp:posOffset>
                </wp:positionV>
                <wp:extent cx="1143000" cy="476250"/>
                <wp:effectExtent l="0" t="0" r="19050" b="1905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Default="001226D5" w:rsidP="00FD0DF2">
                            <w:pPr>
                              <w:jc w:val="center"/>
                            </w:pPr>
                            <w:r>
                              <w:t>Хвостовой отсек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" o:spid="_x0000_s1035" type="#_x0000_t202" style="position:absolute;margin-left:389.3pt;margin-top:3.75pt;width:90pt;height:37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" fillcolor="window" strokeweight=".5pt">
                <v:path arrowok="t"/>
                <v:textbox>
                  <w:txbxContent>
                    <w:p w:rsidR="001226D5" w:rsidRDefault="001226D5" w:rsidP="00FD0DF2">
                      <w:pPr>
                        <w:jc w:val="center"/>
                      </w:pPr>
                      <w:r>
                        <w:t>Хвостовой отсек</w:t>
                      </w:r>
                    </w:p>
                  </w:txbxContent>
                </v:textbox>
              </v:shape>
            </w:pict>
          </mc:Fallback>
        </mc:AlternateContent>
      </w:r>
      <w:r w:rsidR="00FD0DF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14CC11" wp14:editId="27E58A09">
                <wp:simplePos x="0" y="0"/>
                <wp:positionH relativeFrom="column">
                  <wp:posOffset>3854450</wp:posOffset>
                </wp:positionH>
                <wp:positionV relativeFrom="paragraph">
                  <wp:posOffset>123190</wp:posOffset>
                </wp:positionV>
                <wp:extent cx="1026160" cy="646430"/>
                <wp:effectExtent l="0" t="0" r="21590" b="20320"/>
                <wp:wrapNone/>
                <wp:docPr id="200" name="Поле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26160" cy="6464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Default="001226D5" w:rsidP="00FD0DF2">
                            <w:pPr>
                              <w:jc w:val="center"/>
                            </w:pPr>
                            <w:r>
                              <w:t>Система о</w:t>
                            </w:r>
                            <w:r>
                              <w:t>т</w:t>
                            </w:r>
                            <w:r>
                              <w:t>деления ГО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00" o:spid="_x0000_s1036" type="#_x0000_t202" style="position:absolute;margin-left:303.5pt;margin-top:9.7pt;width:80.8pt;height:50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" fillcolor="window" strokeweight=".5pt">
                <v:path arrowok="t"/>
                <v:textbox>
                  <w:txbxContent>
                    <w:p w:rsidR="001226D5" w:rsidRDefault="001226D5" w:rsidP="00FD0DF2">
                      <w:pPr>
                        <w:jc w:val="center"/>
                      </w:pPr>
                      <w:r>
                        <w:t>Система о</w:t>
                      </w:r>
                      <w:r>
                        <w:t>т</w:t>
                      </w:r>
                      <w:r>
                        <w:t>деления ГО</w:t>
                      </w:r>
                    </w:p>
                  </w:txbxContent>
                </v:textbox>
              </v:shape>
            </w:pict>
          </mc:Fallback>
        </mc:AlternateContent>
      </w:r>
    </w:p>
    <w:p w:rsidR="00640D97" w:rsidRDefault="00EA5A84" w:rsidP="00640D97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70528" behindDoc="0" locked="0" layoutInCell="1" allowOverlap="1" wp14:anchorId="72158D90" wp14:editId="3FE4C2CD">
                <wp:simplePos x="0" y="0"/>
                <wp:positionH relativeFrom="column">
                  <wp:posOffset>191135</wp:posOffset>
                </wp:positionH>
                <wp:positionV relativeFrom="paragraph">
                  <wp:posOffset>148590</wp:posOffset>
                </wp:positionV>
                <wp:extent cx="428626" cy="609600"/>
                <wp:effectExtent l="0" t="0" r="28575" b="19050"/>
                <wp:wrapNone/>
                <wp:docPr id="199" name="Прямая соединительная линия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28626" cy="60960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9" o:spid="_x0000_s1026" style="position:absolute;flip:x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5.05pt,11.7pt" to="48.8pt,5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" strokecolor="black [3040]">
                <o:lock v:ext="edit" shapetype="f"/>
              </v:line>
            </w:pict>
          </mc:Fallback>
        </mc:AlternateContent>
      </w:r>
    </w:p>
    <w:p w:rsidR="00640D97" w:rsidRDefault="005860C7" w:rsidP="00640D97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B0BDF48" wp14:editId="0181958B">
                <wp:simplePos x="0" y="0"/>
                <wp:positionH relativeFrom="column">
                  <wp:posOffset>3543935</wp:posOffset>
                </wp:positionH>
                <wp:positionV relativeFrom="paragraph">
                  <wp:posOffset>53340</wp:posOffset>
                </wp:positionV>
                <wp:extent cx="296545" cy="619125"/>
                <wp:effectExtent l="0" t="0" r="65405" b="6667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545" cy="619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279.05pt;margin-top:4.2pt;width:23.35pt;height:48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8733A73" wp14:editId="77963F11">
                <wp:simplePos x="0" y="0"/>
                <wp:positionH relativeFrom="column">
                  <wp:posOffset>2877185</wp:posOffset>
                </wp:positionH>
                <wp:positionV relativeFrom="paragraph">
                  <wp:posOffset>53340</wp:posOffset>
                </wp:positionV>
                <wp:extent cx="110490" cy="133350"/>
                <wp:effectExtent l="38100" t="0" r="22860" b="5715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0490" cy="133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226.55pt;margin-top:4.2pt;width:8.7pt;height:10.5pt;flip:x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" strokecolor="black [3040]">
                <v:stroke endarrow="open"/>
              </v:shape>
            </w:pict>
          </mc:Fallback>
        </mc:AlternateContent>
      </w:r>
      <w:r w:rsidR="00940639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B448320" wp14:editId="0E676168">
                <wp:simplePos x="0" y="0"/>
                <wp:positionH relativeFrom="column">
                  <wp:posOffset>2352675</wp:posOffset>
                </wp:positionH>
                <wp:positionV relativeFrom="paragraph">
                  <wp:posOffset>186055</wp:posOffset>
                </wp:positionV>
                <wp:extent cx="1143000" cy="358775"/>
                <wp:effectExtent l="0" t="0" r="19050" b="22225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0" cy="358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Default="001226D5" w:rsidP="00940639">
                            <w:pPr>
                              <w:jc w:val="center"/>
                            </w:pPr>
                            <w:r>
                              <w:t>РДТТ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37" type="#_x0000_t202" style="position:absolute;margin-left:185.25pt;margin-top:14.65pt;width:90pt;height:28.2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" fillcolor="window" strokeweight=".5pt">
                <v:path arrowok="t"/>
                <v:textbox>
                  <w:txbxContent>
                    <w:p w:rsidR="001226D5" w:rsidRDefault="001226D5" w:rsidP="00940639">
                      <w:pPr>
                        <w:jc w:val="center"/>
                      </w:pPr>
                      <w:r>
                        <w:t>РДТТ</w:t>
                      </w:r>
                    </w:p>
                  </w:txbxContent>
                </v:textbox>
              </v:shape>
            </w:pict>
          </mc:Fallback>
        </mc:AlternateContent>
      </w:r>
      <w:r w:rsidR="00066CB8">
        <w:rPr>
          <w:noProof/>
        </w:rPr>
        <mc:AlternateContent>
          <mc:Choice Requires="wps">
            <w:drawing>
              <wp:anchor distT="0" distB="0" distL="114299" distR="114299" simplePos="0" relativeHeight="251707392" behindDoc="0" locked="0" layoutInCell="1" allowOverlap="1" wp14:anchorId="2F109325" wp14:editId="29E9CD68">
                <wp:simplePos x="0" y="0"/>
                <wp:positionH relativeFrom="column">
                  <wp:posOffset>1848485</wp:posOffset>
                </wp:positionH>
                <wp:positionV relativeFrom="paragraph">
                  <wp:posOffset>68580</wp:posOffset>
                </wp:positionV>
                <wp:extent cx="0" cy="476250"/>
                <wp:effectExtent l="0" t="0" r="19050" b="19050"/>
                <wp:wrapNone/>
                <wp:docPr id="163" name="Прямая соединительная линия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3" o:spid="_x0000_s1026" style="position:absolute;z-index:251707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45.55pt,5.4pt" to="145.55pt,4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" strokecolor="black [3040]">
                <o:lock v:ext="edit" shapetype="f"/>
              </v:line>
            </w:pict>
          </mc:Fallback>
        </mc:AlternateContent>
      </w:r>
    </w:p>
    <w:p w:rsidR="00640D97" w:rsidRDefault="00640D97" w:rsidP="00640D97">
      <w:pPr>
        <w:rPr>
          <w:rFonts w:ascii="Arial" w:hAnsi="Arial" w:cs="Arial"/>
        </w:rPr>
      </w:pPr>
    </w:p>
    <w:p w:rsidR="00640D97" w:rsidRDefault="005B28F5" w:rsidP="00640D97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53881E2" wp14:editId="43DBAC8B">
                <wp:simplePos x="0" y="0"/>
                <wp:positionH relativeFrom="column">
                  <wp:posOffset>1848485</wp:posOffset>
                </wp:positionH>
                <wp:positionV relativeFrom="paragraph">
                  <wp:posOffset>121920</wp:posOffset>
                </wp:positionV>
                <wp:extent cx="379730" cy="487045"/>
                <wp:effectExtent l="0" t="0" r="77470" b="65405"/>
                <wp:wrapNone/>
                <wp:docPr id="157" name="Прямая со стрелкой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9730" cy="4870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7" o:spid="_x0000_s1026" type="#_x0000_t32" style="position:absolute;margin-left:145.55pt;margin-top:9.6pt;width:29.9pt;height:38.3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" strokecolor="black [3040]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D772A7C" wp14:editId="3FA5B6A8">
                <wp:simplePos x="0" y="0"/>
                <wp:positionH relativeFrom="column">
                  <wp:posOffset>1010285</wp:posOffset>
                </wp:positionH>
                <wp:positionV relativeFrom="paragraph">
                  <wp:posOffset>121920</wp:posOffset>
                </wp:positionV>
                <wp:extent cx="241300" cy="305435"/>
                <wp:effectExtent l="38100" t="0" r="25400" b="56515"/>
                <wp:wrapNone/>
                <wp:docPr id="161" name="Прямая со стрелкой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41300" cy="3054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61" o:spid="_x0000_s1026" type="#_x0000_t32" style="position:absolute;margin-left:79.55pt;margin-top:9.6pt;width:19pt;height:24.05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" strokecolor="black [3040]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35D1C2E" wp14:editId="360EDFB0">
                <wp:simplePos x="0" y="0"/>
                <wp:positionH relativeFrom="column">
                  <wp:posOffset>1581785</wp:posOffset>
                </wp:positionH>
                <wp:positionV relativeFrom="paragraph">
                  <wp:posOffset>112395</wp:posOffset>
                </wp:positionV>
                <wp:extent cx="50800" cy="476250"/>
                <wp:effectExtent l="38100" t="0" r="63500" b="57150"/>
                <wp:wrapNone/>
                <wp:docPr id="159" name="Прямая со стрелкой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0800" cy="476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9" o:spid="_x0000_s1026" type="#_x0000_t32" style="position:absolute;margin-left:124.55pt;margin-top:8.85pt;width:4pt;height:37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" strokecolor="black [3040]">
                <v:stroke endarrow="open"/>
                <o:lock v:ext="edit" shapetype="f"/>
              </v:shape>
            </w:pict>
          </mc:Fallback>
        </mc:AlternateContent>
      </w:r>
      <w:r w:rsidR="0080728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3A827A5" wp14:editId="1505D470">
                <wp:simplePos x="0" y="0"/>
                <wp:positionH relativeFrom="column">
                  <wp:posOffset>5715635</wp:posOffset>
                </wp:positionH>
                <wp:positionV relativeFrom="paragraph">
                  <wp:posOffset>22860</wp:posOffset>
                </wp:positionV>
                <wp:extent cx="666750" cy="0"/>
                <wp:effectExtent l="0" t="0" r="19050" b="1905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1" o:spid="_x0000_s1026" style="position:absolute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0.05pt,1.8pt" to="502.5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" strokecolor="black [3040]"/>
            </w:pict>
          </mc:Fallback>
        </mc:AlternateContent>
      </w:r>
      <w:r w:rsidR="0080728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BB38AF5" wp14:editId="51E68A4E">
                <wp:simplePos x="0" y="0"/>
                <wp:positionH relativeFrom="column">
                  <wp:posOffset>6382385</wp:posOffset>
                </wp:positionH>
                <wp:positionV relativeFrom="paragraph">
                  <wp:posOffset>22860</wp:posOffset>
                </wp:positionV>
                <wp:extent cx="0" cy="219075"/>
                <wp:effectExtent l="95250" t="0" r="57150" b="6667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502.55pt;margin-top:1.8pt;width:0;height:17.2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" strokecolor="black [3040]">
                <v:stroke endarrow="open"/>
              </v:shape>
            </w:pict>
          </mc:Fallback>
        </mc:AlternateContent>
      </w:r>
      <w:r w:rsidR="0080728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454C01C" wp14:editId="125AA99F">
                <wp:simplePos x="0" y="0"/>
                <wp:positionH relativeFrom="column">
                  <wp:posOffset>5715635</wp:posOffset>
                </wp:positionH>
                <wp:positionV relativeFrom="paragraph">
                  <wp:posOffset>22860</wp:posOffset>
                </wp:positionV>
                <wp:extent cx="0" cy="238125"/>
                <wp:effectExtent l="95250" t="0" r="57150" b="6667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450.05pt;margin-top:1.8pt;width:0;height:18.7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" strokecolor="black [3040]">
                <v:stroke endarrow="open"/>
              </v:shape>
            </w:pict>
          </mc:Fallback>
        </mc:AlternateContent>
      </w:r>
      <w:r w:rsidR="00A024C6">
        <w:rPr>
          <w:noProof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3B29FC1F" wp14:editId="54BA166A">
                <wp:simplePos x="0" y="0"/>
                <wp:positionH relativeFrom="column">
                  <wp:posOffset>-75565</wp:posOffset>
                </wp:positionH>
                <wp:positionV relativeFrom="paragraph">
                  <wp:posOffset>118110</wp:posOffset>
                </wp:positionV>
                <wp:extent cx="390525" cy="0"/>
                <wp:effectExtent l="0" t="0" r="9525" b="19050"/>
                <wp:wrapNone/>
                <wp:docPr id="198" name="Прямая соединительная линия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90525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8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.95pt,9.3pt" to="24.8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" strokecolor="black [3040]">
                <o:lock v:ext="edit" shapetype="f"/>
              </v:line>
            </w:pict>
          </mc:Fallback>
        </mc:AlternateContent>
      </w:r>
      <w:r w:rsidR="00A024C6">
        <w:rPr>
          <w:noProof/>
        </w:rPr>
        <mc:AlternateContent>
          <mc:Choice Requires="wps">
            <w:drawing>
              <wp:anchor distT="0" distB="0" distL="114299" distR="114299" simplePos="0" relativeHeight="251680768" behindDoc="0" locked="0" layoutInCell="1" allowOverlap="1" wp14:anchorId="01FAC298" wp14:editId="0C07EBC8">
                <wp:simplePos x="0" y="0"/>
                <wp:positionH relativeFrom="column">
                  <wp:posOffset>307340</wp:posOffset>
                </wp:positionH>
                <wp:positionV relativeFrom="paragraph">
                  <wp:posOffset>121285</wp:posOffset>
                </wp:positionV>
                <wp:extent cx="0" cy="681355"/>
                <wp:effectExtent l="76200" t="0" r="114300" b="61595"/>
                <wp:wrapNone/>
                <wp:docPr id="189" name="Прямая со стрелкой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813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9" o:spid="_x0000_s1026" type="#_x0000_t32" style="position:absolute;margin-left:24.2pt;margin-top:9.55pt;width:0;height:53.65pt;z-index:2516807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" strokecolor="black [3040]">
                <v:stroke endarrow="open"/>
                <o:lock v:ext="edit" shapetype="f"/>
              </v:shape>
            </w:pict>
          </mc:Fallback>
        </mc:AlternateContent>
      </w:r>
      <w:r w:rsidR="00A024C6">
        <w:rPr>
          <w:noProof/>
        </w:rPr>
        <mc:AlternateContent>
          <mc:Choice Requires="wps">
            <w:drawing>
              <wp:anchor distT="0" distB="0" distL="114299" distR="114299" simplePos="0" relativeHeight="251672576" behindDoc="0" locked="0" layoutInCell="1" allowOverlap="1" wp14:anchorId="26ED11BB" wp14:editId="6FCDF4A2">
                <wp:simplePos x="0" y="0"/>
                <wp:positionH relativeFrom="column">
                  <wp:posOffset>-361315</wp:posOffset>
                </wp:positionH>
                <wp:positionV relativeFrom="paragraph">
                  <wp:posOffset>118110</wp:posOffset>
                </wp:positionV>
                <wp:extent cx="285750" cy="681355"/>
                <wp:effectExtent l="57150" t="0" r="19050" b="61595"/>
                <wp:wrapNone/>
                <wp:docPr id="197" name="Прямая со стрелкой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85750" cy="6813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97" o:spid="_x0000_s1026" type="#_x0000_t32" style="position:absolute;margin-left:-28.45pt;margin-top:9.3pt;width:22.5pt;height:53.65pt;flip:x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" strokecolor="black [3040]">
                <v:stroke endarrow="open"/>
                <o:lock v:ext="edit" shapetype="f"/>
              </v:shape>
            </w:pict>
          </mc:Fallback>
        </mc:AlternateContent>
      </w:r>
      <w:r w:rsidR="00066CB8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B2EE745" wp14:editId="616B2066">
                <wp:simplePos x="0" y="0"/>
                <wp:positionH relativeFrom="column">
                  <wp:posOffset>2222500</wp:posOffset>
                </wp:positionH>
                <wp:positionV relativeFrom="paragraph">
                  <wp:posOffset>118110</wp:posOffset>
                </wp:positionV>
                <wp:extent cx="767715" cy="576580"/>
                <wp:effectExtent l="0" t="0" r="70485" b="52070"/>
                <wp:wrapNone/>
                <wp:docPr id="155" name="Прямая со стрелкой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7715" cy="5765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5" o:spid="_x0000_s1026" type="#_x0000_t32" style="position:absolute;margin-left:175pt;margin-top:9.3pt;width:60.45pt;height:45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" strokecolor="black [3040]">
                <v:stroke endarrow="open"/>
                <o:lock v:ext="edit" shapetype="f"/>
              </v:shape>
            </w:pict>
          </mc:Fallback>
        </mc:AlternateContent>
      </w:r>
      <w:r w:rsidR="00066CB8">
        <w:rPr>
          <w:noProof/>
        </w:rPr>
        <mc:AlternateContent>
          <mc:Choice Requires="wps">
            <w:drawing>
              <wp:anchor distT="4294967295" distB="4294967295" distL="114300" distR="114300" simplePos="0" relativeHeight="251708416" behindDoc="0" locked="0" layoutInCell="1" allowOverlap="1" wp14:anchorId="65C6DD31" wp14:editId="19208F79">
                <wp:simplePos x="0" y="0"/>
                <wp:positionH relativeFrom="column">
                  <wp:posOffset>1248410</wp:posOffset>
                </wp:positionH>
                <wp:positionV relativeFrom="paragraph">
                  <wp:posOffset>113031</wp:posOffset>
                </wp:positionV>
                <wp:extent cx="979805" cy="5079"/>
                <wp:effectExtent l="0" t="0" r="10795" b="33655"/>
                <wp:wrapNone/>
                <wp:docPr id="162" name="Прямая соединительная линия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79805" cy="5079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2" o:spid="_x0000_s1026" style="position:absolute;z-index:2517084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8.3pt,8.9pt" to="175.4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" strokecolor="black [3040]">
                <o:lock v:ext="edit" shapetype="f"/>
              </v:line>
            </w:pict>
          </mc:Fallback>
        </mc:AlternateContent>
      </w:r>
    </w:p>
    <w:p w:rsidR="00640D97" w:rsidRDefault="0080728C" w:rsidP="00640D97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12CD34D" wp14:editId="7FB2E93E">
                <wp:simplePos x="0" y="0"/>
                <wp:positionH relativeFrom="column">
                  <wp:posOffset>5388610</wp:posOffset>
                </wp:positionH>
                <wp:positionV relativeFrom="paragraph">
                  <wp:posOffset>48895</wp:posOffset>
                </wp:positionV>
                <wp:extent cx="608965" cy="1483360"/>
                <wp:effectExtent l="0" t="0" r="19685" b="21590"/>
                <wp:wrapNone/>
                <wp:docPr id="142" name="Поле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8965" cy="14833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Default="001226D5" w:rsidP="00940639">
                            <w:pPr>
                              <w:jc w:val="center"/>
                            </w:pPr>
                            <w:r>
                              <w:t>Фиксирующие шт</w:t>
                            </w:r>
                            <w:r>
                              <w:t>ы</w:t>
                            </w:r>
                            <w:r>
                              <w:t>ри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2" o:spid="_x0000_s1038" type="#_x0000_t202" style="position:absolute;margin-left:424.3pt;margin-top:3.85pt;width:47.95pt;height:116.8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" fillcolor="window" strokeweight=".5pt">
                <v:path arrowok="t"/>
                <v:textbox style="layout-flow:vertical;mso-layout-flow-alt:bottom-to-top">
                  <w:txbxContent>
                    <w:p w:rsidR="001226D5" w:rsidRDefault="001226D5" w:rsidP="00940639">
                      <w:pPr>
                        <w:jc w:val="center"/>
                      </w:pPr>
                      <w:r>
                        <w:t>Фиксирующие шт</w:t>
                      </w:r>
                      <w:r>
                        <w:t>ы</w:t>
                      </w:r>
                      <w:r>
                        <w:t>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DAAD92D" wp14:editId="6E5A4B51">
                <wp:simplePos x="0" y="0"/>
                <wp:positionH relativeFrom="column">
                  <wp:posOffset>6151245</wp:posOffset>
                </wp:positionH>
                <wp:positionV relativeFrom="paragraph">
                  <wp:posOffset>0</wp:posOffset>
                </wp:positionV>
                <wp:extent cx="466725" cy="1483360"/>
                <wp:effectExtent l="0" t="0" r="28575" b="2159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6725" cy="14833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Default="001226D5" w:rsidP="0080728C">
                            <w:pPr>
                              <w:jc w:val="center"/>
                            </w:pPr>
                            <w:r>
                              <w:t>Опорные кольца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" o:spid="_x0000_s1039" type="#_x0000_t202" style="position:absolute;margin-left:484.35pt;margin-top:0;width:36.75pt;height:116.8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" fillcolor="window" strokeweight=".5pt">
                <v:path arrowok="t"/>
                <v:textbox style="layout-flow:vertical;mso-layout-flow-alt:bottom-to-top">
                  <w:txbxContent>
                    <w:p w:rsidR="001226D5" w:rsidRDefault="001226D5" w:rsidP="0080728C">
                      <w:pPr>
                        <w:jc w:val="center"/>
                      </w:pPr>
                      <w:r>
                        <w:t>Опорные кольца</w:t>
                      </w:r>
                    </w:p>
                  </w:txbxContent>
                </v:textbox>
              </v:shape>
            </w:pict>
          </mc:Fallback>
        </mc:AlternateContent>
      </w:r>
      <w:r w:rsidR="00940639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9085691" wp14:editId="6FEDC121">
                <wp:simplePos x="0" y="0"/>
                <wp:positionH relativeFrom="column">
                  <wp:posOffset>2924810</wp:posOffset>
                </wp:positionH>
                <wp:positionV relativeFrom="paragraph">
                  <wp:posOffset>635</wp:posOffset>
                </wp:positionV>
                <wp:extent cx="1143000" cy="358775"/>
                <wp:effectExtent l="0" t="0" r="19050" b="22225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0" cy="358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Default="001226D5" w:rsidP="00940639">
                            <w:pPr>
                              <w:jc w:val="center"/>
                            </w:pPr>
                            <w:r>
                              <w:t>ЖРД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" o:spid="_x0000_s1040" type="#_x0000_t202" style="position:absolute;margin-left:230.3pt;margin-top:.05pt;width:90pt;height:28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" fillcolor="window" strokeweight=".5pt">
                <v:path arrowok="t"/>
                <v:textbox>
                  <w:txbxContent>
                    <w:p w:rsidR="001226D5" w:rsidRDefault="001226D5" w:rsidP="00940639">
                      <w:pPr>
                        <w:jc w:val="center"/>
                      </w:pPr>
                      <w:r>
                        <w:t>ЖРД</w:t>
                      </w:r>
                    </w:p>
                  </w:txbxContent>
                </v:textbox>
              </v:shape>
            </w:pict>
          </mc:Fallback>
        </mc:AlternateContent>
      </w:r>
    </w:p>
    <w:p w:rsidR="00640D97" w:rsidRDefault="005860C7" w:rsidP="00640D97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F1167BE" wp14:editId="49C5A164">
                <wp:simplePos x="0" y="0"/>
                <wp:positionH relativeFrom="column">
                  <wp:posOffset>4029710</wp:posOffset>
                </wp:positionH>
                <wp:positionV relativeFrom="paragraph">
                  <wp:posOffset>152400</wp:posOffset>
                </wp:positionV>
                <wp:extent cx="619125" cy="228600"/>
                <wp:effectExtent l="0" t="0" r="85725" b="7620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317.3pt;margin-top:12pt;width:48.75pt;height:18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" strokecolor="black [3040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777E5B2" wp14:editId="4DB3C896">
                <wp:simplePos x="0" y="0"/>
                <wp:positionH relativeFrom="column">
                  <wp:posOffset>3629660</wp:posOffset>
                </wp:positionH>
                <wp:positionV relativeFrom="paragraph">
                  <wp:posOffset>149225</wp:posOffset>
                </wp:positionV>
                <wp:extent cx="0" cy="288925"/>
                <wp:effectExtent l="95250" t="0" r="57150" b="5397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285.8pt;margin-top:11.75pt;width:0;height:22.7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" strokecolor="black [3040]">
                <v:stroke endarrow="open"/>
              </v:shape>
            </w:pict>
          </mc:Fallback>
        </mc:AlternateContent>
      </w:r>
      <w:r w:rsidR="00A024C6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D345517" wp14:editId="5BB13CDA">
                <wp:simplePos x="0" y="0"/>
                <wp:positionH relativeFrom="column">
                  <wp:posOffset>1496060</wp:posOffset>
                </wp:positionH>
                <wp:positionV relativeFrom="paragraph">
                  <wp:posOffset>158115</wp:posOffset>
                </wp:positionV>
                <wp:extent cx="552450" cy="1212850"/>
                <wp:effectExtent l="0" t="0" r="19050" b="25400"/>
                <wp:wrapNone/>
                <wp:docPr id="158" name="Поле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2450" cy="1212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Default="001226D5" w:rsidP="00640D97">
                            <w:r>
                              <w:t>Аккумуляторы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8" o:spid="_x0000_s1041" type="#_x0000_t202" style="position:absolute;margin-left:117.8pt;margin-top:12.45pt;width:43.5pt;height:95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" fillcolor="window" strokeweight=".5pt">
                <v:path arrowok="t"/>
                <v:textbox style="layout-flow:vertical;mso-layout-flow-alt:bottom-to-top">
                  <w:txbxContent>
                    <w:p w:rsidR="001226D5" w:rsidRDefault="001226D5" w:rsidP="00640D97">
                      <w:r>
                        <w:t>Аккумуляторы</w:t>
                      </w:r>
                    </w:p>
                  </w:txbxContent>
                </v:textbox>
              </v:shape>
            </w:pict>
          </mc:Fallback>
        </mc:AlternateContent>
      </w:r>
    </w:p>
    <w:p w:rsidR="00640D97" w:rsidRDefault="0080728C" w:rsidP="00640D97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9786DCF" wp14:editId="5C196647">
                <wp:simplePos x="0" y="0"/>
                <wp:positionH relativeFrom="column">
                  <wp:posOffset>4160520</wp:posOffset>
                </wp:positionH>
                <wp:positionV relativeFrom="paragraph">
                  <wp:posOffset>157480</wp:posOffset>
                </wp:positionV>
                <wp:extent cx="664210" cy="1466215"/>
                <wp:effectExtent l="0" t="0" r="21590" b="19685"/>
                <wp:wrapNone/>
                <wp:docPr id="190" name="Поле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210" cy="1466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Default="001226D5" w:rsidP="0080728C">
                            <w:r>
                              <w:t xml:space="preserve">Двигатель системы </w:t>
                            </w:r>
                          </w:p>
                          <w:p w:rsidR="001226D5" w:rsidRDefault="001226D5" w:rsidP="0080728C">
                            <w:r>
                              <w:t>ориентации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90" o:spid="_x0000_s1042" type="#_x0000_t202" style="position:absolute;margin-left:327.6pt;margin-top:12.4pt;width:52.3pt;height:115.4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" fillcolor="window" strokeweight=".5pt">
                <v:path arrowok="t"/>
                <v:textbox style="layout-flow:vertical;mso-layout-flow-alt:bottom-to-top">
                  <w:txbxContent>
                    <w:p w:rsidR="001226D5" w:rsidRDefault="001226D5" w:rsidP="0080728C">
                      <w:r>
                        <w:t xml:space="preserve">Двигатель системы </w:t>
                      </w:r>
                    </w:p>
                    <w:p w:rsidR="001226D5" w:rsidRDefault="001226D5" w:rsidP="0080728C">
                      <w:r>
                        <w:t>ориентации</w:t>
                      </w:r>
                    </w:p>
                  </w:txbxContent>
                </v:textbox>
              </v:shape>
            </w:pict>
          </mc:Fallback>
        </mc:AlternateContent>
      </w:r>
      <w:r w:rsidR="00A024C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75A7F4" wp14:editId="1DB926A4">
                <wp:simplePos x="0" y="0"/>
                <wp:positionH relativeFrom="column">
                  <wp:posOffset>-599440</wp:posOffset>
                </wp:positionH>
                <wp:positionV relativeFrom="paragraph">
                  <wp:posOffset>163830</wp:posOffset>
                </wp:positionV>
                <wp:extent cx="448310" cy="1295400"/>
                <wp:effectExtent l="0" t="0" r="27940" b="19050"/>
                <wp:wrapNone/>
                <wp:docPr id="196" name="Прямоугольник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310" cy="129540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6D5" w:rsidRDefault="001226D5" w:rsidP="00640D97">
                            <w:pPr>
                              <w:jc w:val="center"/>
                            </w:pPr>
                            <w:r>
                              <w:t xml:space="preserve">Взрыватель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6" o:spid="_x0000_s1043" style="position:absolute;margin-left:-47.2pt;margin-top:12.9pt;width:35.3pt;height:10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" fillcolor="white [3201]" strokecolor="black [3200]" strokeweight=".25pt">
                <v:path arrowok="t"/>
                <v:textbox style="layout-flow:vertical;mso-layout-flow-alt:bottom-to-top">
                  <w:txbxContent>
                    <w:p w:rsidR="001226D5" w:rsidRDefault="001226D5" w:rsidP="00640D97">
                      <w:pPr>
                        <w:jc w:val="center"/>
                      </w:pPr>
                      <w:r>
                        <w:t xml:space="preserve">Взрыватель </w:t>
                      </w:r>
                    </w:p>
                  </w:txbxContent>
                </v:textbox>
              </v:rect>
            </w:pict>
          </mc:Fallback>
        </mc:AlternateContent>
      </w:r>
      <w:r w:rsidR="00EA5A8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0C23BD" wp14:editId="63C3F268">
                <wp:simplePos x="0" y="0"/>
                <wp:positionH relativeFrom="column">
                  <wp:posOffset>-37465</wp:posOffset>
                </wp:positionH>
                <wp:positionV relativeFrom="paragraph">
                  <wp:posOffset>159385</wp:posOffset>
                </wp:positionV>
                <wp:extent cx="474345" cy="1514475"/>
                <wp:effectExtent l="0" t="0" r="20955" b="28575"/>
                <wp:wrapNone/>
                <wp:docPr id="188" name="Поле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4345" cy="1514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Default="001226D5" w:rsidP="00640D97">
                            <w:r>
                              <w:t>Взрывчатое вещество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8" o:spid="_x0000_s1044" type="#_x0000_t202" style="position:absolute;margin-left:-2.95pt;margin-top:12.55pt;width:37.35pt;height:119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" fillcolor="window" strokeweight=".5pt">
                <v:path arrowok="t"/>
                <v:textbox style="layout-flow:vertical;mso-layout-flow-alt:bottom-to-top">
                  <w:txbxContent>
                    <w:p w:rsidR="001226D5" w:rsidRDefault="001226D5" w:rsidP="00640D97">
                      <w:r>
                        <w:t>Взрывчатое вещество</w:t>
                      </w:r>
                    </w:p>
                  </w:txbxContent>
                </v:textbox>
              </v:shape>
            </w:pict>
          </mc:Fallback>
        </mc:AlternateContent>
      </w:r>
    </w:p>
    <w:p w:rsidR="00640D97" w:rsidRDefault="0080728C" w:rsidP="00640D97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F377D6F" wp14:editId="3ED3FC9E">
                <wp:simplePos x="0" y="0"/>
                <wp:positionH relativeFrom="column">
                  <wp:posOffset>3458210</wp:posOffset>
                </wp:positionH>
                <wp:positionV relativeFrom="paragraph">
                  <wp:posOffset>13970</wp:posOffset>
                </wp:positionV>
                <wp:extent cx="571500" cy="1297940"/>
                <wp:effectExtent l="0" t="0" r="19050" b="16510"/>
                <wp:wrapNone/>
                <wp:docPr id="192" name="Поле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1500" cy="12979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Default="001226D5" w:rsidP="00A024C6">
                            <w:pPr>
                              <w:jc w:val="center"/>
                            </w:pPr>
                            <w:r>
                              <w:t>Основной  двиг</w:t>
                            </w:r>
                            <w:r>
                              <w:t>а</w:t>
                            </w:r>
                            <w:r>
                              <w:t>тель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92" o:spid="_x0000_s1045" type="#_x0000_t202" style="position:absolute;margin-left:272.3pt;margin-top:1.1pt;width:45pt;height:102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" fillcolor="window" strokeweight=".5pt">
                <v:path arrowok="t"/>
                <v:textbox style="layout-flow:vertical;mso-layout-flow-alt:bottom-to-top">
                  <w:txbxContent>
                    <w:p w:rsidR="001226D5" w:rsidRDefault="001226D5" w:rsidP="00A024C6">
                      <w:pPr>
                        <w:jc w:val="center"/>
                      </w:pPr>
                      <w:r>
                        <w:t>Основной  двиг</w:t>
                      </w:r>
                      <w:r>
                        <w:t>а</w:t>
                      </w:r>
                      <w:r>
                        <w:t>тель</w:t>
                      </w:r>
                    </w:p>
                  </w:txbxContent>
                </v:textbox>
              </v:shape>
            </w:pict>
          </mc:Fallback>
        </mc:AlternateContent>
      </w:r>
    </w:p>
    <w:p w:rsidR="00640D97" w:rsidRDefault="00640D97" w:rsidP="00640D97">
      <w:pPr>
        <w:rPr>
          <w:rFonts w:ascii="Arial" w:hAnsi="Arial" w:cs="Arial"/>
        </w:rPr>
      </w:pPr>
    </w:p>
    <w:p w:rsidR="00640D97" w:rsidRDefault="00640D97" w:rsidP="00640D97">
      <w:pPr>
        <w:rPr>
          <w:rFonts w:ascii="Arial" w:hAnsi="Arial" w:cs="Arial"/>
        </w:rPr>
      </w:pPr>
    </w:p>
    <w:p w:rsidR="00640D97" w:rsidRDefault="00640D97" w:rsidP="00640D97">
      <w:pPr>
        <w:rPr>
          <w:rFonts w:ascii="Arial" w:hAnsi="Arial" w:cs="Arial"/>
        </w:rPr>
      </w:pPr>
    </w:p>
    <w:p w:rsidR="00640D97" w:rsidRDefault="00640D97" w:rsidP="00640D97">
      <w:pPr>
        <w:rPr>
          <w:rFonts w:ascii="Arial" w:hAnsi="Arial" w:cs="Arial"/>
        </w:rPr>
      </w:pPr>
    </w:p>
    <w:p w:rsidR="00640D97" w:rsidRDefault="00640D97" w:rsidP="00640D97">
      <w:pPr>
        <w:rPr>
          <w:rFonts w:ascii="Arial" w:hAnsi="Arial" w:cs="Arial"/>
        </w:rPr>
      </w:pPr>
    </w:p>
    <w:p w:rsidR="00640D97" w:rsidRDefault="00640D97" w:rsidP="00640D97">
      <w:pPr>
        <w:rPr>
          <w:rFonts w:ascii="Arial" w:hAnsi="Arial" w:cs="Arial"/>
        </w:rPr>
      </w:pPr>
    </w:p>
    <w:p w:rsidR="00640D97" w:rsidRPr="004C70B6" w:rsidRDefault="004C70B6" w:rsidP="004C70B6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Рис.2.</w:t>
      </w:r>
      <w:r w:rsidR="005A2A5A">
        <w:rPr>
          <w:rFonts w:ascii="Arial" w:hAnsi="Arial" w:cs="Arial"/>
          <w:sz w:val="22"/>
        </w:rPr>
        <w:t xml:space="preserve"> Схема устройства БР морского базирования</w:t>
      </w:r>
    </w:p>
    <w:p w:rsidR="00640D97" w:rsidRDefault="00640D97" w:rsidP="00640D97">
      <w:pPr>
        <w:rPr>
          <w:rFonts w:ascii="Arial" w:hAnsi="Arial" w:cs="Arial"/>
        </w:rPr>
      </w:pPr>
    </w:p>
    <w:p w:rsidR="00640D97" w:rsidRDefault="004C70B6" w:rsidP="0045318D">
      <w:pPr>
        <w:spacing w:line="360" w:lineRule="auto"/>
        <w:rPr>
          <w:rStyle w:val="af4"/>
        </w:rPr>
      </w:pPr>
      <w:r>
        <w:rPr>
          <w:rStyle w:val="af4"/>
        </w:rPr>
        <w:t xml:space="preserve">   На рисунке 2 представлена упрощенная схема устройства баллистической рак</w:t>
      </w:r>
      <w:r>
        <w:rPr>
          <w:rStyle w:val="af4"/>
        </w:rPr>
        <w:t>е</w:t>
      </w:r>
      <w:r>
        <w:rPr>
          <w:rStyle w:val="af4"/>
        </w:rPr>
        <w:t>ты морского базирования. В последующих главах, будет рассмотрен каждый эл</w:t>
      </w:r>
      <w:r>
        <w:rPr>
          <w:rStyle w:val="af4"/>
        </w:rPr>
        <w:t>е</w:t>
      </w:r>
      <w:r>
        <w:rPr>
          <w:rStyle w:val="af4"/>
        </w:rPr>
        <w:t>мент,</w:t>
      </w:r>
      <w:r w:rsidR="009560E1">
        <w:rPr>
          <w:rStyle w:val="af4"/>
        </w:rPr>
        <w:t xml:space="preserve"> </w:t>
      </w:r>
      <w:r>
        <w:rPr>
          <w:rStyle w:val="af4"/>
        </w:rPr>
        <w:t xml:space="preserve">из данной схемы и рассчитана вероятность безотказной </w:t>
      </w:r>
      <w:r w:rsidR="005A2A5A">
        <w:rPr>
          <w:rStyle w:val="af4"/>
        </w:rPr>
        <w:t>работы,</w:t>
      </w:r>
      <w:r>
        <w:rPr>
          <w:rStyle w:val="af4"/>
        </w:rPr>
        <w:t xml:space="preserve"> </w:t>
      </w:r>
      <w:r w:rsidR="00500124">
        <w:rPr>
          <w:rStyle w:val="af4"/>
        </w:rPr>
        <w:t>как кажд</w:t>
      </w:r>
      <w:r w:rsidR="00500124">
        <w:rPr>
          <w:rStyle w:val="af4"/>
        </w:rPr>
        <w:t>о</w:t>
      </w:r>
      <w:r w:rsidR="00500124">
        <w:rPr>
          <w:rStyle w:val="af4"/>
        </w:rPr>
        <w:t>го элемента, так и всей системы.</w:t>
      </w:r>
    </w:p>
    <w:p w:rsidR="00500124" w:rsidRDefault="00500124" w:rsidP="00640D97">
      <w:pPr>
        <w:rPr>
          <w:rStyle w:val="af4"/>
        </w:rPr>
      </w:pPr>
    </w:p>
    <w:p w:rsidR="009560E1" w:rsidRDefault="009560E1" w:rsidP="0045318D">
      <w:pPr>
        <w:spacing w:line="360" w:lineRule="auto"/>
        <w:rPr>
          <w:rStyle w:val="af4"/>
        </w:rPr>
      </w:pPr>
      <w:r>
        <w:rPr>
          <w:rStyle w:val="af4"/>
        </w:rPr>
        <w:t xml:space="preserve">4.1  </w:t>
      </w:r>
      <w:proofErr w:type="spellStart"/>
      <w:r>
        <w:rPr>
          <w:rStyle w:val="af4"/>
        </w:rPr>
        <w:t>Кавитатор</w:t>
      </w:r>
      <w:proofErr w:type="spellEnd"/>
    </w:p>
    <w:p w:rsidR="009560E1" w:rsidRPr="00C93A9B" w:rsidRDefault="009560E1" w:rsidP="0045318D">
      <w:pPr>
        <w:spacing w:line="360" w:lineRule="auto"/>
        <w:rPr>
          <w:rStyle w:val="af4"/>
          <w:lang w:val="en-US"/>
        </w:rPr>
      </w:pPr>
      <w:r>
        <w:rPr>
          <w:rStyle w:val="af4"/>
        </w:rPr>
        <w:t>Кавитатор является устройством для генерации кавитационных явлений</w:t>
      </w:r>
      <w:proofErr w:type="gramStart"/>
      <w:r>
        <w:rPr>
          <w:rStyle w:val="af4"/>
        </w:rPr>
        <w:t xml:space="preserve"> </w:t>
      </w:r>
      <w:r w:rsidR="0070727F">
        <w:rPr>
          <w:rStyle w:val="af4"/>
        </w:rPr>
        <w:t>.</w:t>
      </w:r>
      <w:proofErr w:type="gramEnd"/>
      <w:r w:rsidR="0070727F">
        <w:rPr>
          <w:rStyle w:val="af4"/>
        </w:rPr>
        <w:t xml:space="preserve"> Ко</w:t>
      </w:r>
      <w:r w:rsidR="0070727F">
        <w:rPr>
          <w:rStyle w:val="af4"/>
        </w:rPr>
        <w:t>н</w:t>
      </w:r>
      <w:r w:rsidR="0070727F">
        <w:rPr>
          <w:rStyle w:val="af4"/>
        </w:rPr>
        <w:t>структивно состоит из конфузора, диффузора, сопла, завихряющего элемента, о</w:t>
      </w:r>
      <w:r w:rsidR="0070727F">
        <w:rPr>
          <w:rStyle w:val="af4"/>
        </w:rPr>
        <w:t>б</w:t>
      </w:r>
      <w:r w:rsidR="0070727F">
        <w:rPr>
          <w:rStyle w:val="af4"/>
        </w:rPr>
        <w:t>текателя, входного и выходного патрубка. Находится в носовой части ракеты.  Является нагруженным, с точки зрения газодинамики, работает в сложных усл</w:t>
      </w:r>
      <w:r w:rsidR="0070727F">
        <w:rPr>
          <w:rStyle w:val="af4"/>
        </w:rPr>
        <w:t>о</w:t>
      </w:r>
      <w:r w:rsidR="0070727F">
        <w:rPr>
          <w:rStyle w:val="af4"/>
        </w:rPr>
        <w:t xml:space="preserve">виях, при высокой температуре, а </w:t>
      </w:r>
      <w:r w:rsidR="005B28F5">
        <w:rPr>
          <w:rStyle w:val="af4"/>
        </w:rPr>
        <w:t>значит,</w:t>
      </w:r>
      <w:r w:rsidR="0070727F">
        <w:rPr>
          <w:rStyle w:val="af4"/>
        </w:rPr>
        <w:t xml:space="preserve"> является относительно ненадежным элементом ракеты. На </w:t>
      </w:r>
      <w:r w:rsidR="005B28F5">
        <w:rPr>
          <w:rStyle w:val="af4"/>
        </w:rPr>
        <w:t>пред эскизном</w:t>
      </w:r>
      <w:r w:rsidR="0070727F">
        <w:rPr>
          <w:rStyle w:val="af4"/>
        </w:rPr>
        <w:t xml:space="preserve"> этапе проектирования, </w:t>
      </w:r>
      <w:r w:rsidR="005B28F5">
        <w:rPr>
          <w:rStyle w:val="af4"/>
        </w:rPr>
        <w:t>надёжность</w:t>
      </w:r>
      <w:r w:rsidR="0070727F">
        <w:rPr>
          <w:rStyle w:val="af4"/>
        </w:rPr>
        <w:t xml:space="preserve"> этого у</w:t>
      </w:r>
      <w:r w:rsidR="0070727F">
        <w:rPr>
          <w:rStyle w:val="af4"/>
        </w:rPr>
        <w:t>з</w:t>
      </w:r>
      <w:r w:rsidR="0070727F">
        <w:rPr>
          <w:rStyle w:val="af4"/>
        </w:rPr>
        <w:lastRenderedPageBreak/>
        <w:t xml:space="preserve">ла может быть принята </w:t>
      </w:r>
      <w:r w:rsidR="005B28F5">
        <w:rPr>
          <w:rStyle w:val="af4"/>
        </w:rPr>
        <w:t>одной из самых низких в ракете. Вероятность безотказной работы  принимаем равной 0,86.</w:t>
      </w:r>
      <w:r w:rsidR="001F40D4">
        <w:rPr>
          <w:rStyle w:val="af4"/>
          <w:lang w:val="en-US"/>
        </w:rPr>
        <w:t xml:space="preserve"> [</w:t>
      </w:r>
      <w:r w:rsidR="001F40D4">
        <w:rPr>
          <w:rStyle w:val="af4"/>
        </w:rPr>
        <w:t>3</w:t>
      </w:r>
      <w:r w:rsidR="00C93A9B">
        <w:rPr>
          <w:rStyle w:val="af4"/>
          <w:lang w:val="en-US"/>
        </w:rPr>
        <w:t>]</w:t>
      </w:r>
    </w:p>
    <w:p w:rsidR="0070727F" w:rsidRDefault="0070727F" w:rsidP="00640D97">
      <w:pPr>
        <w:rPr>
          <w:rStyle w:val="af4"/>
        </w:rPr>
      </w:pPr>
    </w:p>
    <w:p w:rsidR="009560E1" w:rsidRDefault="00921C4E" w:rsidP="005B28F5">
      <w:pPr>
        <w:jc w:val="center"/>
        <w:rPr>
          <w:rStyle w:val="af4"/>
        </w:rPr>
      </w:pPr>
      <w:r>
        <w:rPr>
          <w:noProof/>
        </w:rPr>
        <w:drawing>
          <wp:inline distT="0" distB="0" distL="0" distR="0" wp14:anchorId="69BA63F4" wp14:editId="4E187AC7">
            <wp:extent cx="6096000" cy="4572000"/>
            <wp:effectExtent l="0" t="0" r="0" b="0"/>
            <wp:docPr id="23" name="Рисунок 23" descr="https://politikus.ru/uploads/posts/2013-06/1371513060_5267e93c395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olitikus.ru/uploads/posts/2013-06/1371513060_5267e93c395b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8F5" w:rsidRDefault="005A2A5A" w:rsidP="005A2A5A">
      <w:pPr>
        <w:jc w:val="center"/>
        <w:rPr>
          <w:rFonts w:ascii="Arial" w:hAnsi="Arial" w:cs="Arial"/>
          <w:sz w:val="22"/>
        </w:rPr>
      </w:pPr>
      <w:r>
        <w:rPr>
          <w:rStyle w:val="af4"/>
          <w:rFonts w:ascii="Arial" w:hAnsi="Arial" w:cs="Arial"/>
          <w:sz w:val="22"/>
        </w:rPr>
        <w:t xml:space="preserve">Рис.3. </w:t>
      </w:r>
      <w:proofErr w:type="spellStart"/>
      <w:r w:rsidR="00B879B2">
        <w:rPr>
          <w:rFonts w:ascii="Arial" w:hAnsi="Arial" w:cs="Arial"/>
          <w:sz w:val="22"/>
        </w:rPr>
        <w:t>Ка</w:t>
      </w:r>
      <w:r w:rsidR="00921C4E">
        <w:rPr>
          <w:rFonts w:ascii="Arial" w:hAnsi="Arial" w:cs="Arial"/>
          <w:sz w:val="22"/>
        </w:rPr>
        <w:t>витатор</w:t>
      </w:r>
      <w:proofErr w:type="spellEnd"/>
    </w:p>
    <w:p w:rsidR="00B879B2" w:rsidRDefault="00B879B2" w:rsidP="005A2A5A">
      <w:pPr>
        <w:jc w:val="center"/>
        <w:rPr>
          <w:rFonts w:ascii="Arial" w:hAnsi="Arial" w:cs="Arial"/>
          <w:sz w:val="22"/>
        </w:rPr>
      </w:pPr>
    </w:p>
    <w:p w:rsidR="00B879B2" w:rsidRDefault="00B879B2" w:rsidP="005A2A5A">
      <w:pPr>
        <w:jc w:val="center"/>
        <w:rPr>
          <w:rFonts w:ascii="Arial" w:hAnsi="Arial" w:cs="Arial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57"/>
        <w:gridCol w:w="5058"/>
      </w:tblGrid>
      <w:tr w:rsidR="00B879B2" w:rsidTr="00B879B2">
        <w:tc>
          <w:tcPr>
            <w:tcW w:w="5057" w:type="dxa"/>
          </w:tcPr>
          <w:p w:rsidR="00B879B2" w:rsidRPr="00B879B2" w:rsidRDefault="00B879B2" w:rsidP="005A2A5A">
            <w:pPr>
              <w:jc w:val="center"/>
              <w:rPr>
                <w:rStyle w:val="af4"/>
                <w:rFonts w:ascii="Arial" w:hAnsi="Arial" w:cs="Arial"/>
                <w:b/>
                <w:sz w:val="22"/>
              </w:rPr>
            </w:pPr>
            <w:r w:rsidRPr="00B879B2">
              <w:rPr>
                <w:rStyle w:val="af4"/>
                <w:rFonts w:ascii="Arial" w:hAnsi="Arial" w:cs="Arial"/>
                <w:b/>
                <w:sz w:val="22"/>
              </w:rPr>
              <w:t>Элемент</w:t>
            </w:r>
          </w:p>
        </w:tc>
        <w:tc>
          <w:tcPr>
            <w:tcW w:w="5058" w:type="dxa"/>
          </w:tcPr>
          <w:p w:rsidR="00B879B2" w:rsidRPr="00B879B2" w:rsidRDefault="00B879B2" w:rsidP="005A2A5A">
            <w:pPr>
              <w:jc w:val="center"/>
              <w:rPr>
                <w:rStyle w:val="af4"/>
                <w:rFonts w:ascii="Arial" w:hAnsi="Arial" w:cs="Arial"/>
                <w:b/>
                <w:sz w:val="22"/>
              </w:rPr>
            </w:pPr>
            <w:r w:rsidRPr="00B879B2">
              <w:rPr>
                <w:rStyle w:val="af4"/>
                <w:rFonts w:ascii="Arial" w:hAnsi="Arial" w:cs="Arial"/>
                <w:b/>
                <w:sz w:val="22"/>
              </w:rPr>
              <w:t>Вероятность безотказной работы</w:t>
            </w:r>
          </w:p>
        </w:tc>
      </w:tr>
      <w:tr w:rsidR="00B879B2" w:rsidTr="00B879B2">
        <w:tc>
          <w:tcPr>
            <w:tcW w:w="5057" w:type="dxa"/>
          </w:tcPr>
          <w:p w:rsidR="00B879B2" w:rsidRDefault="00B879B2" w:rsidP="005A2A5A">
            <w:pPr>
              <w:jc w:val="center"/>
              <w:rPr>
                <w:rStyle w:val="af4"/>
                <w:rFonts w:ascii="Arial" w:hAnsi="Arial" w:cs="Arial"/>
                <w:sz w:val="22"/>
              </w:rPr>
            </w:pPr>
            <w:r>
              <w:rPr>
                <w:rStyle w:val="af4"/>
                <w:rFonts w:ascii="Arial" w:hAnsi="Arial" w:cs="Arial"/>
                <w:sz w:val="22"/>
              </w:rPr>
              <w:t>Газогенератор</w:t>
            </w:r>
          </w:p>
        </w:tc>
        <w:tc>
          <w:tcPr>
            <w:tcW w:w="5058" w:type="dxa"/>
          </w:tcPr>
          <w:p w:rsidR="00B879B2" w:rsidRDefault="00B879B2" w:rsidP="005A2A5A">
            <w:pPr>
              <w:jc w:val="center"/>
              <w:rPr>
                <w:rStyle w:val="af4"/>
                <w:rFonts w:ascii="Arial" w:hAnsi="Arial" w:cs="Arial"/>
                <w:sz w:val="22"/>
              </w:rPr>
            </w:pPr>
            <w:r>
              <w:rPr>
                <w:rStyle w:val="af4"/>
                <w:rFonts w:ascii="Arial" w:hAnsi="Arial" w:cs="Arial"/>
                <w:sz w:val="22"/>
              </w:rPr>
              <w:t>0,97</w:t>
            </w:r>
          </w:p>
        </w:tc>
      </w:tr>
      <w:tr w:rsidR="00B879B2" w:rsidTr="00B879B2">
        <w:tc>
          <w:tcPr>
            <w:tcW w:w="5057" w:type="dxa"/>
          </w:tcPr>
          <w:p w:rsidR="00B879B2" w:rsidRDefault="00B879B2" w:rsidP="005A2A5A">
            <w:pPr>
              <w:jc w:val="center"/>
              <w:rPr>
                <w:rStyle w:val="af4"/>
                <w:rFonts w:ascii="Arial" w:hAnsi="Arial" w:cs="Arial"/>
                <w:sz w:val="22"/>
              </w:rPr>
            </w:pPr>
            <w:r>
              <w:rPr>
                <w:rStyle w:val="af4"/>
                <w:rFonts w:ascii="Arial" w:hAnsi="Arial" w:cs="Arial"/>
                <w:sz w:val="22"/>
              </w:rPr>
              <w:t>Направляющий аппарат</w:t>
            </w:r>
          </w:p>
        </w:tc>
        <w:tc>
          <w:tcPr>
            <w:tcW w:w="5058" w:type="dxa"/>
          </w:tcPr>
          <w:p w:rsidR="00B879B2" w:rsidRDefault="00B879B2" w:rsidP="005A2A5A">
            <w:pPr>
              <w:jc w:val="center"/>
              <w:rPr>
                <w:rStyle w:val="af4"/>
                <w:rFonts w:ascii="Arial" w:hAnsi="Arial" w:cs="Arial"/>
                <w:sz w:val="22"/>
              </w:rPr>
            </w:pPr>
            <w:r>
              <w:rPr>
                <w:rStyle w:val="af4"/>
                <w:rFonts w:ascii="Arial" w:hAnsi="Arial" w:cs="Arial"/>
                <w:sz w:val="22"/>
              </w:rPr>
              <w:t>0,95</w:t>
            </w:r>
          </w:p>
        </w:tc>
      </w:tr>
      <w:tr w:rsidR="00B879B2" w:rsidTr="00B879B2">
        <w:tc>
          <w:tcPr>
            <w:tcW w:w="5057" w:type="dxa"/>
          </w:tcPr>
          <w:p w:rsidR="00B879B2" w:rsidRDefault="00B879B2" w:rsidP="005A2A5A">
            <w:pPr>
              <w:jc w:val="center"/>
              <w:rPr>
                <w:rStyle w:val="af4"/>
                <w:rFonts w:ascii="Arial" w:hAnsi="Arial" w:cs="Arial"/>
                <w:sz w:val="22"/>
              </w:rPr>
            </w:pPr>
            <w:r>
              <w:rPr>
                <w:rStyle w:val="af4"/>
                <w:rFonts w:ascii="Arial" w:hAnsi="Arial" w:cs="Arial"/>
                <w:sz w:val="22"/>
              </w:rPr>
              <w:t>Сопла</w:t>
            </w:r>
          </w:p>
        </w:tc>
        <w:tc>
          <w:tcPr>
            <w:tcW w:w="5058" w:type="dxa"/>
          </w:tcPr>
          <w:p w:rsidR="00B879B2" w:rsidRDefault="00B879B2" w:rsidP="005A2A5A">
            <w:pPr>
              <w:jc w:val="center"/>
              <w:rPr>
                <w:rStyle w:val="af4"/>
                <w:rFonts w:ascii="Arial" w:hAnsi="Arial" w:cs="Arial"/>
                <w:sz w:val="22"/>
              </w:rPr>
            </w:pPr>
            <w:r>
              <w:rPr>
                <w:rStyle w:val="af4"/>
                <w:rFonts w:ascii="Arial" w:hAnsi="Arial" w:cs="Arial"/>
                <w:sz w:val="22"/>
              </w:rPr>
              <w:t>0,94</w:t>
            </w:r>
          </w:p>
        </w:tc>
      </w:tr>
      <w:tr w:rsidR="00B879B2" w:rsidTr="00B879B2">
        <w:tc>
          <w:tcPr>
            <w:tcW w:w="5057" w:type="dxa"/>
          </w:tcPr>
          <w:p w:rsidR="00B879B2" w:rsidRDefault="00B879B2" w:rsidP="005A2A5A">
            <w:pPr>
              <w:jc w:val="center"/>
              <w:rPr>
                <w:rStyle w:val="af4"/>
                <w:rFonts w:ascii="Arial" w:hAnsi="Arial" w:cs="Arial"/>
                <w:sz w:val="22"/>
              </w:rPr>
            </w:pPr>
            <w:r>
              <w:rPr>
                <w:rStyle w:val="af4"/>
                <w:rFonts w:ascii="Arial" w:hAnsi="Arial" w:cs="Arial"/>
                <w:sz w:val="22"/>
              </w:rPr>
              <w:t>Обтекатель</w:t>
            </w:r>
          </w:p>
        </w:tc>
        <w:tc>
          <w:tcPr>
            <w:tcW w:w="5058" w:type="dxa"/>
          </w:tcPr>
          <w:p w:rsidR="00B879B2" w:rsidRDefault="00B879B2" w:rsidP="005A2A5A">
            <w:pPr>
              <w:jc w:val="center"/>
              <w:rPr>
                <w:rStyle w:val="af4"/>
                <w:rFonts w:ascii="Arial" w:hAnsi="Arial" w:cs="Arial"/>
                <w:sz w:val="22"/>
              </w:rPr>
            </w:pPr>
            <w:r>
              <w:rPr>
                <w:rStyle w:val="af4"/>
                <w:rFonts w:ascii="Arial" w:hAnsi="Arial" w:cs="Arial"/>
                <w:sz w:val="22"/>
              </w:rPr>
              <w:t>0,99</w:t>
            </w:r>
          </w:p>
        </w:tc>
      </w:tr>
    </w:tbl>
    <w:p w:rsidR="00B879B2" w:rsidRPr="005A2A5A" w:rsidRDefault="00B879B2" w:rsidP="005A2A5A">
      <w:pPr>
        <w:jc w:val="center"/>
        <w:rPr>
          <w:rStyle w:val="af4"/>
          <w:rFonts w:ascii="Arial" w:hAnsi="Arial" w:cs="Arial"/>
          <w:sz w:val="22"/>
        </w:rPr>
      </w:pPr>
      <w:r>
        <w:rPr>
          <w:rStyle w:val="af4"/>
          <w:rFonts w:ascii="Arial" w:hAnsi="Arial" w:cs="Arial"/>
          <w:sz w:val="22"/>
        </w:rPr>
        <w:t xml:space="preserve">Табл.1 Вероятность безотказной работы элементов </w:t>
      </w:r>
      <w:proofErr w:type="spellStart"/>
      <w:r>
        <w:rPr>
          <w:rStyle w:val="af4"/>
          <w:rFonts w:ascii="Arial" w:hAnsi="Arial" w:cs="Arial"/>
          <w:sz w:val="22"/>
        </w:rPr>
        <w:t>кавитатора</w:t>
      </w:r>
      <w:proofErr w:type="spellEnd"/>
    </w:p>
    <w:p w:rsidR="00C62CF0" w:rsidRDefault="005B28F5" w:rsidP="00C62CF0">
      <w:pPr>
        <w:pStyle w:val="1"/>
        <w:rPr>
          <w:rStyle w:val="af4"/>
        </w:rPr>
      </w:pPr>
      <w:r>
        <w:rPr>
          <w:rStyle w:val="af4"/>
        </w:rPr>
        <w:t xml:space="preserve">4.2  </w:t>
      </w:r>
      <w:r w:rsidR="00580112">
        <w:rPr>
          <w:rStyle w:val="af4"/>
        </w:rPr>
        <w:t>Боевая часть</w:t>
      </w:r>
      <w:r w:rsidR="00C62CF0" w:rsidRPr="00C62CF0">
        <w:rPr>
          <w:rStyle w:val="af4"/>
        </w:rPr>
        <w:t xml:space="preserve"> </w:t>
      </w:r>
    </w:p>
    <w:p w:rsidR="00C62CF0" w:rsidRPr="001F40D4" w:rsidRDefault="00C62CF0" w:rsidP="0045318D">
      <w:pPr>
        <w:pStyle w:val="1"/>
        <w:spacing w:line="360" w:lineRule="auto"/>
        <w:rPr>
          <w:lang w:val="en-US"/>
        </w:rPr>
      </w:pPr>
      <w:r>
        <w:rPr>
          <w:rStyle w:val="af4"/>
        </w:rPr>
        <w:t xml:space="preserve">   Боевая часть </w:t>
      </w:r>
      <w:r w:rsidR="0075534F">
        <w:rPr>
          <w:rStyle w:val="af4"/>
        </w:rPr>
        <w:t>–</w:t>
      </w:r>
      <w:r>
        <w:rPr>
          <w:rStyle w:val="af4"/>
        </w:rPr>
        <w:t xml:space="preserve"> средство поражения, </w:t>
      </w:r>
      <w:r>
        <w:t>предназначенная для непосредственного поражения цели.</w:t>
      </w:r>
      <w:r w:rsidRPr="002D113A">
        <w:rPr>
          <w:kern w:val="0"/>
          <w:sz w:val="24"/>
        </w:rPr>
        <w:t xml:space="preserve"> </w:t>
      </w:r>
      <w:r w:rsidRPr="002D113A">
        <w:t>Конструктивно состоит из корпуса, заряда, взрывателя с мех</w:t>
      </w:r>
      <w:r w:rsidRPr="002D113A">
        <w:t>а</w:t>
      </w:r>
      <w:r w:rsidRPr="002D113A">
        <w:t>низмом подрыва, иногда включает устройства наведения. Как правило, размещ</w:t>
      </w:r>
      <w:r w:rsidRPr="002D113A">
        <w:t>а</w:t>
      </w:r>
      <w:r w:rsidRPr="002D113A">
        <w:t>ется в головной части средства поражения, что и определяет её название. В кач</w:t>
      </w:r>
      <w:r w:rsidRPr="002D113A">
        <w:t>е</w:t>
      </w:r>
      <w:r w:rsidRPr="002D113A">
        <w:t xml:space="preserve">стве заряда может использоваться взрывчатое вещество, ядерный, зажигательный, </w:t>
      </w:r>
      <w:r w:rsidRPr="002D113A">
        <w:lastRenderedPageBreak/>
        <w:t>химический заряд и другие.</w:t>
      </w:r>
      <w:r>
        <w:t xml:space="preserve">  Простейшая боевая часть баллистической ракеты р</w:t>
      </w:r>
      <w:r>
        <w:t>а</w:t>
      </w:r>
      <w:r>
        <w:t>ботает лишь в момент подрыва, в остальное время находится в пассивном состо</w:t>
      </w:r>
      <w:r>
        <w:t>я</w:t>
      </w:r>
      <w:r>
        <w:t>нии. Устройство боевой части простое, относительно других элементов ракеты, следовательно, вероятность безотказной работы этого элемента достаточно выс</w:t>
      </w:r>
      <w:r>
        <w:t>о</w:t>
      </w:r>
      <w:r>
        <w:t xml:space="preserve">кая. На начальном этапе проектирования может быть </w:t>
      </w:r>
      <w:proofErr w:type="gramStart"/>
      <w:r>
        <w:t>принята</w:t>
      </w:r>
      <w:proofErr w:type="gramEnd"/>
      <w:r w:rsidR="007F7632">
        <w:t>,</w:t>
      </w:r>
      <w:r>
        <w:t xml:space="preserve"> как 0,95.</w:t>
      </w:r>
      <w:r w:rsidR="001F40D4">
        <w:t xml:space="preserve"> </w:t>
      </w:r>
      <w:r w:rsidR="001F40D4">
        <w:rPr>
          <w:lang w:val="en-US"/>
        </w:rPr>
        <w:t>[4]</w:t>
      </w:r>
    </w:p>
    <w:p w:rsidR="00B879B2" w:rsidRDefault="00B879B2" w:rsidP="00B879B2"/>
    <w:p w:rsidR="00B879B2" w:rsidRPr="00B879B2" w:rsidRDefault="00B879B2" w:rsidP="00B879B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57"/>
        <w:gridCol w:w="5058"/>
      </w:tblGrid>
      <w:tr w:rsidR="00B879B2" w:rsidTr="00B879B2">
        <w:tc>
          <w:tcPr>
            <w:tcW w:w="5057" w:type="dxa"/>
          </w:tcPr>
          <w:p w:rsidR="00B879B2" w:rsidRPr="00B879B2" w:rsidRDefault="00B879B2" w:rsidP="00B879B2">
            <w:pPr>
              <w:jc w:val="center"/>
              <w:rPr>
                <w:rFonts w:ascii="Arial" w:hAnsi="Arial" w:cs="Arial"/>
                <w:b/>
              </w:rPr>
            </w:pPr>
            <w:r w:rsidRPr="00B879B2">
              <w:rPr>
                <w:rFonts w:ascii="Arial" w:hAnsi="Arial" w:cs="Arial"/>
                <w:b/>
                <w:sz w:val="22"/>
              </w:rPr>
              <w:t>Элемент</w:t>
            </w:r>
          </w:p>
        </w:tc>
        <w:tc>
          <w:tcPr>
            <w:tcW w:w="5058" w:type="dxa"/>
          </w:tcPr>
          <w:p w:rsidR="00B879B2" w:rsidRPr="00B879B2" w:rsidRDefault="00B879B2" w:rsidP="00B879B2">
            <w:pPr>
              <w:jc w:val="center"/>
              <w:rPr>
                <w:rFonts w:ascii="Arial" w:hAnsi="Arial" w:cs="Arial"/>
                <w:b/>
              </w:rPr>
            </w:pPr>
            <w:r w:rsidRPr="00B879B2">
              <w:rPr>
                <w:rFonts w:ascii="Arial" w:hAnsi="Arial" w:cs="Arial"/>
                <w:b/>
                <w:sz w:val="22"/>
              </w:rPr>
              <w:t>Вероятность безотказной работы</w:t>
            </w:r>
          </w:p>
        </w:tc>
      </w:tr>
      <w:tr w:rsidR="00B879B2" w:rsidTr="00B879B2">
        <w:tc>
          <w:tcPr>
            <w:tcW w:w="5057" w:type="dxa"/>
          </w:tcPr>
          <w:p w:rsidR="00B879B2" w:rsidRPr="009E2E96" w:rsidRDefault="0075534F" w:rsidP="0075534F">
            <w:pPr>
              <w:jc w:val="center"/>
              <w:rPr>
                <w:rFonts w:ascii="Arial" w:hAnsi="Arial" w:cs="Arial"/>
              </w:rPr>
            </w:pPr>
            <w:r w:rsidRPr="009E2E96">
              <w:rPr>
                <w:rFonts w:ascii="Arial" w:hAnsi="Arial" w:cs="Arial"/>
              </w:rPr>
              <w:t>Заряд</w:t>
            </w:r>
          </w:p>
        </w:tc>
        <w:tc>
          <w:tcPr>
            <w:tcW w:w="5058" w:type="dxa"/>
          </w:tcPr>
          <w:p w:rsidR="00B879B2" w:rsidRPr="009E2E96" w:rsidRDefault="0075534F" w:rsidP="0075534F">
            <w:pPr>
              <w:jc w:val="center"/>
              <w:rPr>
                <w:rFonts w:ascii="Arial" w:hAnsi="Arial" w:cs="Arial"/>
              </w:rPr>
            </w:pPr>
            <w:r w:rsidRPr="009E2E96">
              <w:rPr>
                <w:rFonts w:ascii="Arial" w:hAnsi="Arial" w:cs="Arial"/>
              </w:rPr>
              <w:t>0,99</w:t>
            </w:r>
          </w:p>
        </w:tc>
      </w:tr>
      <w:tr w:rsidR="00B879B2" w:rsidTr="00B879B2">
        <w:tc>
          <w:tcPr>
            <w:tcW w:w="5057" w:type="dxa"/>
          </w:tcPr>
          <w:p w:rsidR="00B879B2" w:rsidRPr="009E2E96" w:rsidRDefault="0075534F" w:rsidP="0075534F">
            <w:pPr>
              <w:jc w:val="center"/>
              <w:rPr>
                <w:rFonts w:ascii="Arial" w:hAnsi="Arial" w:cs="Arial"/>
              </w:rPr>
            </w:pPr>
            <w:r w:rsidRPr="009E2E96">
              <w:rPr>
                <w:rFonts w:ascii="Arial" w:hAnsi="Arial" w:cs="Arial"/>
              </w:rPr>
              <w:t>Устройство подрыва</w:t>
            </w:r>
          </w:p>
        </w:tc>
        <w:tc>
          <w:tcPr>
            <w:tcW w:w="5058" w:type="dxa"/>
          </w:tcPr>
          <w:p w:rsidR="00B879B2" w:rsidRPr="009E2E96" w:rsidRDefault="0075534F" w:rsidP="0075534F">
            <w:pPr>
              <w:jc w:val="center"/>
              <w:rPr>
                <w:rFonts w:ascii="Arial" w:hAnsi="Arial" w:cs="Arial"/>
              </w:rPr>
            </w:pPr>
            <w:r w:rsidRPr="009E2E96">
              <w:rPr>
                <w:rFonts w:ascii="Arial" w:hAnsi="Arial" w:cs="Arial"/>
              </w:rPr>
              <w:t>0,96</w:t>
            </w:r>
          </w:p>
        </w:tc>
      </w:tr>
      <w:tr w:rsidR="0075534F" w:rsidTr="00B879B2">
        <w:tc>
          <w:tcPr>
            <w:tcW w:w="5057" w:type="dxa"/>
          </w:tcPr>
          <w:p w:rsidR="0075534F" w:rsidRPr="009E2E96" w:rsidRDefault="0075534F" w:rsidP="0075534F">
            <w:pPr>
              <w:jc w:val="center"/>
              <w:rPr>
                <w:rFonts w:ascii="Arial" w:hAnsi="Arial" w:cs="Arial"/>
              </w:rPr>
            </w:pPr>
            <w:r w:rsidRPr="009E2E96">
              <w:rPr>
                <w:rFonts w:ascii="Arial" w:hAnsi="Arial" w:cs="Arial"/>
              </w:rPr>
              <w:t>Корпус БЧ</w:t>
            </w:r>
          </w:p>
        </w:tc>
        <w:tc>
          <w:tcPr>
            <w:tcW w:w="5058" w:type="dxa"/>
          </w:tcPr>
          <w:p w:rsidR="0075534F" w:rsidRPr="009E2E96" w:rsidRDefault="0075534F" w:rsidP="0075534F">
            <w:pPr>
              <w:jc w:val="center"/>
              <w:rPr>
                <w:rFonts w:ascii="Arial" w:hAnsi="Arial" w:cs="Arial"/>
              </w:rPr>
            </w:pPr>
            <w:r w:rsidRPr="009E2E96">
              <w:rPr>
                <w:rFonts w:ascii="Arial" w:hAnsi="Arial" w:cs="Arial"/>
              </w:rPr>
              <w:t>0,99</w:t>
            </w:r>
          </w:p>
        </w:tc>
      </w:tr>
    </w:tbl>
    <w:p w:rsidR="009E2E96" w:rsidRDefault="0075534F" w:rsidP="009E2E96">
      <w:pPr>
        <w:jc w:val="center"/>
        <w:rPr>
          <w:rFonts w:ascii="Arial" w:hAnsi="Arial" w:cs="Arial"/>
        </w:rPr>
      </w:pPr>
      <w:r w:rsidRPr="009E2E96">
        <w:rPr>
          <w:rFonts w:ascii="Arial" w:hAnsi="Arial" w:cs="Arial"/>
        </w:rPr>
        <w:t>Табл.2 Вероятность безотказной работы элементов боевой части</w:t>
      </w:r>
    </w:p>
    <w:p w:rsidR="009E2E96" w:rsidRDefault="009E2E96" w:rsidP="009E2E96">
      <w:pPr>
        <w:rPr>
          <w:rStyle w:val="af4"/>
        </w:rPr>
      </w:pPr>
    </w:p>
    <w:p w:rsidR="009E2E96" w:rsidRDefault="009E2E96" w:rsidP="009E2E96">
      <w:pPr>
        <w:rPr>
          <w:rStyle w:val="af4"/>
        </w:rPr>
      </w:pPr>
    </w:p>
    <w:p w:rsidR="00F24CA1" w:rsidRDefault="009E2E96" w:rsidP="00F24CA1">
      <w:pPr>
        <w:rPr>
          <w:rStyle w:val="af4"/>
        </w:rPr>
      </w:pPr>
      <w:r>
        <w:rPr>
          <w:rStyle w:val="af4"/>
        </w:rPr>
        <w:t>4</w:t>
      </w:r>
      <w:r w:rsidR="00E74761">
        <w:rPr>
          <w:rStyle w:val="af4"/>
        </w:rPr>
        <w:t>.3 Система управления</w:t>
      </w:r>
    </w:p>
    <w:p w:rsidR="0045318D" w:rsidRDefault="0045318D" w:rsidP="00F24CA1">
      <w:pPr>
        <w:rPr>
          <w:rStyle w:val="af4"/>
        </w:rPr>
      </w:pPr>
    </w:p>
    <w:p w:rsidR="00F24CA1" w:rsidRDefault="00E74761" w:rsidP="00F24CA1">
      <w:pPr>
        <w:spacing w:line="360" w:lineRule="auto"/>
        <w:rPr>
          <w:rStyle w:val="af4"/>
        </w:rPr>
      </w:pPr>
      <w:r>
        <w:rPr>
          <w:rStyle w:val="af4"/>
        </w:rPr>
        <w:t>Система управлени</w:t>
      </w:r>
      <w:proofErr w:type="gramStart"/>
      <w:r>
        <w:rPr>
          <w:rStyle w:val="af4"/>
        </w:rPr>
        <w:t>я-</w:t>
      </w:r>
      <w:proofErr w:type="gramEnd"/>
      <w:r>
        <w:rPr>
          <w:rStyle w:val="af4"/>
        </w:rPr>
        <w:t xml:space="preserve"> это система ракеты, которая выполняет три основные фун</w:t>
      </w:r>
      <w:r>
        <w:rPr>
          <w:rStyle w:val="af4"/>
        </w:rPr>
        <w:t>к</w:t>
      </w:r>
      <w:r>
        <w:rPr>
          <w:rStyle w:val="af4"/>
        </w:rPr>
        <w:t>ции полета ракеты: наведение на цель, стабилизация полета, управление р</w:t>
      </w:r>
      <w:r w:rsidR="009E2E96">
        <w:rPr>
          <w:rStyle w:val="af4"/>
        </w:rPr>
        <w:t>ас</w:t>
      </w:r>
      <w:r>
        <w:rPr>
          <w:rStyle w:val="af4"/>
        </w:rPr>
        <w:t>ходом топлива.</w:t>
      </w:r>
    </w:p>
    <w:p w:rsidR="00F24CA1" w:rsidRPr="00F24CA1" w:rsidRDefault="00E74761" w:rsidP="00F24CA1">
      <w:pPr>
        <w:spacing w:line="360" w:lineRule="auto"/>
        <w:rPr>
          <w:sz w:val="28"/>
        </w:rPr>
      </w:pPr>
      <w:r w:rsidRPr="00F24CA1">
        <w:rPr>
          <w:sz w:val="28"/>
        </w:rPr>
        <w:t xml:space="preserve">Система управления ракеты обычно состоит </w:t>
      </w:r>
      <w:proofErr w:type="gramStart"/>
      <w:r w:rsidRPr="00F24CA1">
        <w:rPr>
          <w:sz w:val="28"/>
        </w:rPr>
        <w:t>из</w:t>
      </w:r>
      <w:proofErr w:type="gramEnd"/>
      <w:r w:rsidRPr="00F24CA1">
        <w:rPr>
          <w:sz w:val="28"/>
        </w:rPr>
        <w:t>:</w:t>
      </w:r>
    </w:p>
    <w:p w:rsidR="00F24CA1" w:rsidRPr="0045318D" w:rsidRDefault="00E74761" w:rsidP="0045318D">
      <w:pPr>
        <w:pStyle w:val="1"/>
        <w:numPr>
          <w:ilvl w:val="0"/>
          <w:numId w:val="1"/>
        </w:numPr>
        <w:spacing w:line="360" w:lineRule="auto"/>
      </w:pPr>
      <w:r w:rsidRPr="0045318D">
        <w:t>бортовой аппаратуры системы управления — обеспечение проверок р</w:t>
      </w:r>
      <w:r w:rsidRPr="0045318D">
        <w:t>а</w:t>
      </w:r>
      <w:r w:rsidRPr="0045318D">
        <w:t>кеты на всех стадиях (завод-изготовитель, монтажно-испытательный ко</w:t>
      </w:r>
      <w:r w:rsidRPr="0045318D">
        <w:t>м</w:t>
      </w:r>
      <w:r w:rsidRPr="0045318D">
        <w:t>плекс и стартовый комплекс), пуска и полета ракеты.</w:t>
      </w:r>
    </w:p>
    <w:p w:rsidR="0045318D" w:rsidRDefault="00E74761" w:rsidP="0045318D">
      <w:pPr>
        <w:pStyle w:val="1"/>
        <w:numPr>
          <w:ilvl w:val="0"/>
          <w:numId w:val="1"/>
        </w:numPr>
        <w:spacing w:line="360" w:lineRule="auto"/>
      </w:pPr>
      <w:r w:rsidRPr="0045318D">
        <w:t>наземной аппаратуры системы управления — обеспечение проверок р</w:t>
      </w:r>
      <w:r w:rsidRPr="0045318D">
        <w:t>а</w:t>
      </w:r>
      <w:r w:rsidRPr="0045318D">
        <w:t>кеты на стартовом комплексе и пуска.</w:t>
      </w:r>
    </w:p>
    <w:p w:rsidR="0045318D" w:rsidRDefault="00E74761" w:rsidP="0045318D">
      <w:pPr>
        <w:pStyle w:val="1"/>
        <w:numPr>
          <w:ilvl w:val="0"/>
          <w:numId w:val="1"/>
        </w:numPr>
        <w:spacing w:line="360" w:lineRule="auto"/>
      </w:pPr>
      <w:r w:rsidRPr="00F24CA1">
        <w:t>контрольно-испытательной аппаратуры системы управления — обесп</w:t>
      </w:r>
      <w:r w:rsidRPr="00F24CA1">
        <w:t>е</w:t>
      </w:r>
      <w:r w:rsidRPr="00F24CA1">
        <w:t>чение проверок ракеты на заводе-изготовителе и в монтажно-испытательном (техническом) комплексе.</w:t>
      </w:r>
    </w:p>
    <w:p w:rsidR="00213E85" w:rsidRPr="001F40D4" w:rsidRDefault="0045318D" w:rsidP="0045318D">
      <w:pPr>
        <w:pStyle w:val="1"/>
        <w:spacing w:line="360" w:lineRule="auto"/>
        <w:ind w:left="568"/>
        <w:rPr>
          <w:lang w:val="en-US"/>
        </w:rPr>
      </w:pPr>
      <w:r>
        <w:t xml:space="preserve"> </w:t>
      </w:r>
      <w:r w:rsidR="00C64137">
        <w:t>Система управления вследствие сложности элементного и функционального состава, имеет самую низкую среди элементов ракеты вероятность безотка</w:t>
      </w:r>
      <w:r w:rsidR="00C64137">
        <w:t>з</w:t>
      </w:r>
      <w:r w:rsidR="00C64137">
        <w:lastRenderedPageBreak/>
        <w:t>ной работы системы. На начальном этапе проектирования можно принять ее равной 0,8.</w:t>
      </w:r>
      <w:r w:rsidR="001F40D4">
        <w:rPr>
          <w:lang w:val="en-US"/>
        </w:rPr>
        <w:t xml:space="preserve"> [5]</w:t>
      </w:r>
    </w:p>
    <w:p w:rsidR="00C64137" w:rsidRPr="00733B0E" w:rsidRDefault="00C64137" w:rsidP="00733B0E">
      <w:pPr>
        <w:pStyle w:val="1"/>
      </w:pPr>
      <w:r w:rsidRPr="00733B0E">
        <w:t xml:space="preserve">4.4 </w:t>
      </w:r>
      <w:r w:rsidR="00C62CF0" w:rsidRPr="00733B0E">
        <w:t>Двигательная установка</w:t>
      </w:r>
    </w:p>
    <w:p w:rsidR="00C64137" w:rsidRPr="00C93A9B" w:rsidRDefault="00733B0E" w:rsidP="00C9263A">
      <w:pPr>
        <w:pStyle w:val="1"/>
        <w:spacing w:line="360" w:lineRule="auto"/>
        <w:rPr>
          <w:lang w:val="en-US"/>
        </w:rPr>
      </w:pPr>
      <w:r w:rsidRPr="00733B0E">
        <w:t xml:space="preserve">  </w:t>
      </w:r>
      <w:r w:rsidR="00C62CF0" w:rsidRPr="00733B0E">
        <w:t>Рассматриваемая ракета имеет жидкостную ракетную установку. Жидкостный ракетный двигатель (ЖРД) - химический ракетный двигатель, использующий в качестве ракетного топлива жидкости, в том числе сжиженные газы. По колич</w:t>
      </w:r>
      <w:r w:rsidR="00C62CF0" w:rsidRPr="00733B0E">
        <w:t>е</w:t>
      </w:r>
      <w:r w:rsidR="00C62CF0" w:rsidRPr="00733B0E">
        <w:t xml:space="preserve">ству используемых компонентов различаются одно-, двух- и </w:t>
      </w:r>
      <w:proofErr w:type="gramStart"/>
      <w:r w:rsidR="00C62CF0" w:rsidRPr="00733B0E">
        <w:t>трёхкомпонентные</w:t>
      </w:r>
      <w:proofErr w:type="gramEnd"/>
      <w:r w:rsidR="00C62CF0" w:rsidRPr="00733B0E">
        <w:t xml:space="preserve"> ЖРД. </w:t>
      </w:r>
      <w:proofErr w:type="gramStart"/>
      <w:r w:rsidR="00C62CF0" w:rsidRPr="00733B0E">
        <w:t xml:space="preserve">Двигательная установка состоит </w:t>
      </w:r>
      <w:r w:rsidRPr="00733B0E">
        <w:t xml:space="preserve">из </w:t>
      </w:r>
      <w:proofErr w:type="spellStart"/>
      <w:r w:rsidRPr="00733B0E">
        <w:t>магистраили</w:t>
      </w:r>
      <w:proofErr w:type="spellEnd"/>
      <w:r w:rsidRPr="00733B0E">
        <w:t xml:space="preserve"> горючего,</w:t>
      </w:r>
      <w:r w:rsidR="007F7632">
        <w:t xml:space="preserve"> </w:t>
      </w:r>
      <w:r w:rsidRPr="00733B0E">
        <w:t>магистрали окислителя, насоса горючего, насоса окислителя, турбины, газогенератора, клап</w:t>
      </w:r>
      <w:r w:rsidRPr="00733B0E">
        <w:t>а</w:t>
      </w:r>
      <w:r w:rsidRPr="00733B0E">
        <w:t>на газогенератора, главного клапана горючего, главного клапана окислителя, в</w:t>
      </w:r>
      <w:r w:rsidRPr="00733B0E">
        <w:t>ы</w:t>
      </w:r>
      <w:r w:rsidRPr="00733B0E">
        <w:t>хлопа турбины, форсуночной головки, камеры сгорания, сопла.</w:t>
      </w:r>
      <w:r w:rsidR="00C93A9B">
        <w:t xml:space="preserve"> </w:t>
      </w:r>
      <w:r w:rsidR="00C93A9B" w:rsidRPr="00C93A9B">
        <w:t>[</w:t>
      </w:r>
      <w:r w:rsidR="001F40D4">
        <w:rPr>
          <w:lang w:val="en-US"/>
        </w:rPr>
        <w:t>6</w:t>
      </w:r>
      <w:r w:rsidR="00C93A9B">
        <w:rPr>
          <w:lang w:val="en-US"/>
        </w:rPr>
        <w:t>]</w:t>
      </w:r>
      <w:proofErr w:type="gramEnd"/>
    </w:p>
    <w:p w:rsidR="00733B0E" w:rsidRPr="00C93A9B" w:rsidRDefault="00733B0E" w:rsidP="00C9263A">
      <w:pPr>
        <w:pStyle w:val="1"/>
        <w:spacing w:line="360" w:lineRule="auto"/>
        <w:rPr>
          <w:lang w:val="en-US"/>
        </w:rPr>
      </w:pPr>
      <w:r>
        <w:t>Вероятность безотказной работы двигательной установки одна из самых мален</w:t>
      </w:r>
      <w:r>
        <w:t>ь</w:t>
      </w:r>
      <w:r>
        <w:t>ких на ракете, вследствие того, что элементы двигателя, такие как камера сгор</w:t>
      </w:r>
      <w:r>
        <w:t>а</w:t>
      </w:r>
      <w:r>
        <w:t xml:space="preserve">ния, сопло, </w:t>
      </w:r>
      <w:proofErr w:type="spellStart"/>
      <w:r>
        <w:t>гидро-пневмо-пироавтоматика</w:t>
      </w:r>
      <w:proofErr w:type="spellEnd"/>
      <w:r>
        <w:t>, форсунки, трубопроводы и другие элементы работают при критических тепловых, вибрационных, акустических и других нагрузках. Исходя из вышеперечисленного, вероятность безотказной раб</w:t>
      </w:r>
      <w:r>
        <w:t>о</w:t>
      </w:r>
      <w:r>
        <w:t>ты двигателя, принимается 0,86.</w:t>
      </w:r>
      <w:r w:rsidR="001F40D4">
        <w:rPr>
          <w:lang w:val="en-US"/>
        </w:rPr>
        <w:t xml:space="preserve"> [6</w:t>
      </w:r>
      <w:r w:rsidR="00C93A9B">
        <w:rPr>
          <w:lang w:val="en-US"/>
        </w:rPr>
        <w:t>]</w:t>
      </w:r>
    </w:p>
    <w:p w:rsidR="00C62CF0" w:rsidRDefault="00C62CF0" w:rsidP="00C9263A">
      <w:pPr>
        <w:pStyle w:val="1"/>
        <w:spacing w:line="360" w:lineRule="auto"/>
      </w:pPr>
    </w:p>
    <w:p w:rsidR="00C64137" w:rsidRDefault="00C62CF0" w:rsidP="00C62CF0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2B45F79" wp14:editId="6394A251">
            <wp:extent cx="1362075" cy="2773679"/>
            <wp:effectExtent l="0" t="0" r="0" b="8255"/>
            <wp:docPr id="31" name="Рисунок 31" descr="https://upload.wikimedia.org/wikipedia/commons/thumb/1/17/Rocket_liquid_fuel_engine.svg/220px-Rocket_liquid_fuel_engin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1/17/Rocket_liquid_fuel_engine.svg/220px-Rocket_liquid_fuel_engine.svg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817" cy="2779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137" w:rsidRDefault="00A445A7" w:rsidP="00A445A7">
      <w:pPr>
        <w:pStyle w:val="1"/>
        <w:jc w:val="center"/>
        <w:rPr>
          <w:sz w:val="24"/>
        </w:rPr>
      </w:pPr>
      <w:r>
        <w:rPr>
          <w:sz w:val="24"/>
        </w:rPr>
        <w:t>Рис 4. ТНА</w:t>
      </w:r>
    </w:p>
    <w:p w:rsidR="00A445A7" w:rsidRDefault="00A445A7" w:rsidP="00A445A7"/>
    <w:p w:rsidR="00A445A7" w:rsidRDefault="00A445A7" w:rsidP="00A445A7"/>
    <w:p w:rsidR="00A445A7" w:rsidRPr="00A445A7" w:rsidRDefault="00A445A7" w:rsidP="00A445A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57"/>
        <w:gridCol w:w="5058"/>
      </w:tblGrid>
      <w:tr w:rsidR="00213E85" w:rsidTr="00213E85">
        <w:tc>
          <w:tcPr>
            <w:tcW w:w="5057" w:type="dxa"/>
          </w:tcPr>
          <w:p w:rsidR="00213E85" w:rsidRDefault="00213E85" w:rsidP="00213E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Элементы</w:t>
            </w:r>
          </w:p>
        </w:tc>
        <w:tc>
          <w:tcPr>
            <w:tcW w:w="5058" w:type="dxa"/>
          </w:tcPr>
          <w:p w:rsidR="00213E85" w:rsidRDefault="00213E85" w:rsidP="00640D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Вероятность безотказной работы</w:t>
            </w:r>
          </w:p>
        </w:tc>
      </w:tr>
      <w:tr w:rsidR="00213E85" w:rsidTr="00213E85">
        <w:tc>
          <w:tcPr>
            <w:tcW w:w="5057" w:type="dxa"/>
          </w:tcPr>
          <w:p w:rsidR="00213E85" w:rsidRDefault="00213E85" w:rsidP="00640D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Баки</w:t>
            </w:r>
            <w:proofErr w:type="gramStart"/>
            <w:r>
              <w:rPr>
                <w:rFonts w:ascii="Arial" w:hAnsi="Arial" w:cs="Arial"/>
              </w:rPr>
              <w:t xml:space="preserve"> О</w:t>
            </w:r>
            <w:proofErr w:type="gramEnd"/>
            <w:r>
              <w:rPr>
                <w:rFonts w:ascii="Arial" w:hAnsi="Arial" w:cs="Arial"/>
              </w:rPr>
              <w:t xml:space="preserve"> и Г</w:t>
            </w:r>
          </w:p>
        </w:tc>
        <w:tc>
          <w:tcPr>
            <w:tcW w:w="5058" w:type="dxa"/>
          </w:tcPr>
          <w:p w:rsidR="00213E85" w:rsidRDefault="00213E85" w:rsidP="00640D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0,999</w:t>
            </w:r>
          </w:p>
        </w:tc>
      </w:tr>
      <w:tr w:rsidR="00213E85" w:rsidTr="00213E85">
        <w:tc>
          <w:tcPr>
            <w:tcW w:w="5057" w:type="dxa"/>
          </w:tcPr>
          <w:p w:rsidR="00213E85" w:rsidRDefault="00213E85" w:rsidP="00640D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Арматура</w:t>
            </w:r>
          </w:p>
        </w:tc>
        <w:tc>
          <w:tcPr>
            <w:tcW w:w="5058" w:type="dxa"/>
          </w:tcPr>
          <w:p w:rsidR="00213E85" w:rsidRDefault="00213E85" w:rsidP="00640D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0,995</w:t>
            </w:r>
          </w:p>
        </w:tc>
      </w:tr>
      <w:tr w:rsidR="00213E85" w:rsidTr="00213E85">
        <w:tc>
          <w:tcPr>
            <w:tcW w:w="5057" w:type="dxa"/>
          </w:tcPr>
          <w:p w:rsidR="00213E85" w:rsidRDefault="00213E85" w:rsidP="00640D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Трубопроводы </w:t>
            </w:r>
          </w:p>
        </w:tc>
        <w:tc>
          <w:tcPr>
            <w:tcW w:w="5058" w:type="dxa"/>
          </w:tcPr>
          <w:p w:rsidR="00213E85" w:rsidRDefault="00213E85" w:rsidP="00640D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0,999</w:t>
            </w:r>
          </w:p>
        </w:tc>
      </w:tr>
      <w:tr w:rsidR="00213E85" w:rsidTr="00213E85">
        <w:tc>
          <w:tcPr>
            <w:tcW w:w="5057" w:type="dxa"/>
          </w:tcPr>
          <w:p w:rsidR="00213E85" w:rsidRDefault="00213E85" w:rsidP="00640D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Турбонасосный агрегат</w:t>
            </w:r>
          </w:p>
        </w:tc>
        <w:tc>
          <w:tcPr>
            <w:tcW w:w="5058" w:type="dxa"/>
          </w:tcPr>
          <w:p w:rsidR="00213E85" w:rsidRDefault="00213E85" w:rsidP="00640D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0,95</w:t>
            </w:r>
          </w:p>
        </w:tc>
      </w:tr>
      <w:tr w:rsidR="00213E85" w:rsidTr="00213E85">
        <w:tc>
          <w:tcPr>
            <w:tcW w:w="5057" w:type="dxa"/>
          </w:tcPr>
          <w:p w:rsidR="00213E85" w:rsidRDefault="00213E85" w:rsidP="00640D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Камера сгорания</w:t>
            </w:r>
          </w:p>
        </w:tc>
        <w:tc>
          <w:tcPr>
            <w:tcW w:w="5058" w:type="dxa"/>
          </w:tcPr>
          <w:p w:rsidR="00213E85" w:rsidRDefault="00213E85" w:rsidP="00640D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0,93</w:t>
            </w:r>
          </w:p>
        </w:tc>
      </w:tr>
      <w:tr w:rsidR="00213E85" w:rsidTr="00213E85">
        <w:tc>
          <w:tcPr>
            <w:tcW w:w="5057" w:type="dxa"/>
          </w:tcPr>
          <w:p w:rsidR="00213E85" w:rsidRDefault="00213E85" w:rsidP="00640D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Сопло</w:t>
            </w:r>
          </w:p>
        </w:tc>
        <w:tc>
          <w:tcPr>
            <w:tcW w:w="5058" w:type="dxa"/>
          </w:tcPr>
          <w:p w:rsidR="00213E85" w:rsidRDefault="00213E85" w:rsidP="00640D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0,98</w:t>
            </w:r>
          </w:p>
        </w:tc>
      </w:tr>
    </w:tbl>
    <w:p w:rsidR="00C64137" w:rsidRDefault="009E2E96" w:rsidP="009E2E9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Табл.3 Вероятность безотказной работы элементов двигательной установки.</w:t>
      </w:r>
    </w:p>
    <w:p w:rsidR="003D3B1C" w:rsidRPr="003D3B1C" w:rsidRDefault="003D3B1C" w:rsidP="003D3B1C">
      <w:pPr>
        <w:rPr>
          <w:sz w:val="32"/>
        </w:rPr>
      </w:pPr>
    </w:p>
    <w:p w:rsidR="003D3B1C" w:rsidRDefault="003D3B1C" w:rsidP="003D3B1C">
      <w:pPr>
        <w:rPr>
          <w:sz w:val="32"/>
        </w:rPr>
      </w:pPr>
    </w:p>
    <w:p w:rsidR="004C70B6" w:rsidRPr="003D3B1C" w:rsidRDefault="004C70B6" w:rsidP="003D3B1C">
      <w:pPr>
        <w:rPr>
          <w:sz w:val="32"/>
        </w:rPr>
      </w:pPr>
    </w:p>
    <w:p w:rsidR="00C9263A" w:rsidRDefault="00333327" w:rsidP="00C9263A">
      <w:pPr>
        <w:pStyle w:val="1"/>
        <w:spacing w:line="360" w:lineRule="auto"/>
      </w:pPr>
      <w:r>
        <w:t xml:space="preserve">4.5 Корпус ракеты </w:t>
      </w:r>
    </w:p>
    <w:p w:rsidR="00CA2B07" w:rsidRPr="00C9263A" w:rsidRDefault="00C9263A" w:rsidP="00C9263A">
      <w:pPr>
        <w:pStyle w:val="1"/>
        <w:spacing w:line="360" w:lineRule="auto"/>
      </w:pPr>
      <w:r>
        <w:t xml:space="preserve">    </w:t>
      </w:r>
      <w:r w:rsidR="00CA2B07">
        <w:t>Корпус ракет</w:t>
      </w:r>
      <w:proofErr w:type="gramStart"/>
      <w:r w:rsidR="00CA2B07">
        <w:t>ы-</w:t>
      </w:r>
      <w:proofErr w:type="gramEnd"/>
      <w:r w:rsidR="00CA2B07">
        <w:t xml:space="preserve"> конструктивно-силовая часть ракеты, воспринимающая вне</w:t>
      </w:r>
      <w:r w:rsidR="00CA2B07">
        <w:t>ш</w:t>
      </w:r>
      <w:r w:rsidR="00CA2B07">
        <w:t>ние нагрузки и температурные воздействия и служащая для размещения соста</w:t>
      </w:r>
      <w:r w:rsidR="00CA2B07">
        <w:t>в</w:t>
      </w:r>
      <w:r w:rsidR="00CA2B07">
        <w:t xml:space="preserve">ных частей. </w:t>
      </w:r>
      <w:r w:rsidR="00CA2B07" w:rsidRPr="00CA2B07">
        <w:t>Корпус ракеты состоит из сухих отсеков, топливных отсеков, рам и вспомогательных элементов конструкции.</w:t>
      </w:r>
      <w:r w:rsidR="00CA2B07">
        <w:t xml:space="preserve">   </w:t>
      </w:r>
      <w:r w:rsidR="00CA2B07" w:rsidRPr="00CA2B07">
        <w:t>Внешние нагрузки, действующие на ракету в полете: сила тяги двигательной установки, масса ракеты, аэродинамич</w:t>
      </w:r>
      <w:r w:rsidR="00CA2B07" w:rsidRPr="00CA2B07">
        <w:t>е</w:t>
      </w:r>
      <w:r w:rsidR="00CA2B07" w:rsidRPr="00CA2B07">
        <w:t>ские силы, управляю</w:t>
      </w:r>
      <w:r w:rsidR="00CA2B07">
        <w:t>щие силы и другие.</w:t>
      </w:r>
    </w:p>
    <w:p w:rsidR="00851458" w:rsidRDefault="005B50D0" w:rsidP="005B50D0">
      <w:r>
        <w:rPr>
          <w:noProof/>
        </w:rPr>
        <w:drawing>
          <wp:inline distT="0" distB="0" distL="0" distR="0" wp14:anchorId="2C0B0511" wp14:editId="6854630C">
            <wp:extent cx="6285865" cy="2964143"/>
            <wp:effectExtent l="0" t="0" r="635" b="8255"/>
            <wp:docPr id="41" name="Рисунок 41" descr="http://samlib.ru/img/k/koganickij_g_a/guidancealongaspiral/guidancealongaspiral-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amlib.ru/img/k/koganickij_g_a/guidancealongaspiral/guidancealongaspiral-6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5865" cy="2964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458" w:rsidRPr="00851458" w:rsidRDefault="00851458" w:rsidP="00851458"/>
    <w:p w:rsidR="00851458" w:rsidRDefault="00851458" w:rsidP="00851458"/>
    <w:p w:rsidR="005B50D0" w:rsidRPr="00851458" w:rsidRDefault="00851458" w:rsidP="00851458">
      <w:pPr>
        <w:tabs>
          <w:tab w:val="left" w:pos="3525"/>
        </w:tabs>
        <w:jc w:val="center"/>
      </w:pPr>
      <w:r>
        <w:t>Рис.5 Силы, действующие на ракету морского базирования</w:t>
      </w:r>
    </w:p>
    <w:p w:rsidR="00CA2B07" w:rsidRDefault="00CA2B07" w:rsidP="00CF61B8">
      <w:pPr>
        <w:pStyle w:val="1"/>
        <w:spacing w:line="360" w:lineRule="auto"/>
      </w:pPr>
      <w:r>
        <w:rPr>
          <w:rStyle w:val="w"/>
        </w:rPr>
        <w:lastRenderedPageBreak/>
        <w:t xml:space="preserve">    Температурные</w:t>
      </w:r>
      <w:r>
        <w:t xml:space="preserve"> </w:t>
      </w:r>
      <w:r>
        <w:rPr>
          <w:rStyle w:val="w"/>
        </w:rPr>
        <w:t>воздействия</w:t>
      </w:r>
      <w:r>
        <w:t xml:space="preserve"> </w:t>
      </w:r>
      <w:r>
        <w:rPr>
          <w:rStyle w:val="w"/>
        </w:rPr>
        <w:t>на</w:t>
      </w:r>
      <w:r>
        <w:t xml:space="preserve"> </w:t>
      </w:r>
      <w:r>
        <w:rPr>
          <w:rStyle w:val="w"/>
        </w:rPr>
        <w:t>ракету</w:t>
      </w:r>
      <w:r>
        <w:t xml:space="preserve"> </w:t>
      </w:r>
      <w:r>
        <w:rPr>
          <w:rStyle w:val="w"/>
        </w:rPr>
        <w:t>в</w:t>
      </w:r>
      <w:r>
        <w:t xml:space="preserve"> </w:t>
      </w:r>
      <w:r>
        <w:rPr>
          <w:rStyle w:val="w"/>
        </w:rPr>
        <w:t>полете:</w:t>
      </w:r>
      <w:r>
        <w:t xml:space="preserve"> </w:t>
      </w:r>
      <w:r>
        <w:rPr>
          <w:rStyle w:val="w"/>
        </w:rPr>
        <w:t>аэродинамические</w:t>
      </w:r>
      <w:r>
        <w:t xml:space="preserve">, </w:t>
      </w:r>
      <w:r>
        <w:rPr>
          <w:rStyle w:val="w"/>
        </w:rPr>
        <w:t>газогенер</w:t>
      </w:r>
      <w:r>
        <w:rPr>
          <w:rStyle w:val="w"/>
        </w:rPr>
        <w:t>а</w:t>
      </w:r>
      <w:r>
        <w:rPr>
          <w:rStyle w:val="w"/>
        </w:rPr>
        <w:t>торные</w:t>
      </w:r>
      <w:r>
        <w:t xml:space="preserve">, </w:t>
      </w:r>
      <w:r>
        <w:rPr>
          <w:rStyle w:val="w"/>
        </w:rPr>
        <w:t>криогенных</w:t>
      </w:r>
      <w:r>
        <w:t xml:space="preserve"> </w:t>
      </w:r>
      <w:r>
        <w:rPr>
          <w:rStyle w:val="w"/>
        </w:rPr>
        <w:t>топлив</w:t>
      </w:r>
      <w:r>
        <w:t>.</w:t>
      </w:r>
    </w:p>
    <w:p w:rsidR="00CA2B07" w:rsidRPr="001F40D4" w:rsidRDefault="00CA2B07" w:rsidP="00CF61B8">
      <w:pPr>
        <w:pStyle w:val="1"/>
        <w:spacing w:line="360" w:lineRule="auto"/>
        <w:rPr>
          <w:lang w:val="en-US"/>
        </w:rPr>
      </w:pPr>
      <w:r>
        <w:t xml:space="preserve">   </w:t>
      </w:r>
      <w:r w:rsidRPr="00CA2B07">
        <w:t>В корпусе ракеты размещаются: полезный груз, двигательные установки, топл</w:t>
      </w:r>
      <w:r w:rsidRPr="00CA2B07">
        <w:t>и</w:t>
      </w:r>
      <w:r w:rsidRPr="00CA2B07">
        <w:t xml:space="preserve">во, </w:t>
      </w:r>
      <w:r>
        <w:t>приборный отсек, система отделения головного отсека, система крепления р</w:t>
      </w:r>
      <w:r>
        <w:t>а</w:t>
      </w:r>
      <w:r>
        <w:t>кеты к контейнеру, хвостовой отсек.</w:t>
      </w:r>
      <w:r w:rsidR="001F40D4" w:rsidRPr="001F40D4">
        <w:t xml:space="preserve"> [</w:t>
      </w:r>
      <w:r w:rsidR="001F40D4">
        <w:rPr>
          <w:lang w:val="en-US"/>
        </w:rPr>
        <w:t>5]</w:t>
      </w:r>
    </w:p>
    <w:p w:rsidR="00971D9C" w:rsidRPr="001F40D4" w:rsidRDefault="00971D9C" w:rsidP="00CF61B8">
      <w:pPr>
        <w:pStyle w:val="1"/>
        <w:spacing w:line="360" w:lineRule="auto"/>
        <w:rPr>
          <w:lang w:val="en-US"/>
        </w:rPr>
      </w:pPr>
      <w:r>
        <w:t>Корпус ракеты рассчитывается на заданные нагрузки, определяемые из условий движения ракеты под водой, полета ракеты на активном участке и перехода из в</w:t>
      </w:r>
      <w:r>
        <w:t>о</w:t>
      </w:r>
      <w:r>
        <w:t>ды в атмосферу, следовательно, такой корпус имеет высокую надежность. На начальном этапе можно принять вероятность безотказной работы корпуса 0,99.</w:t>
      </w:r>
      <w:r w:rsidR="001F40D4">
        <w:rPr>
          <w:lang w:val="en-US"/>
        </w:rPr>
        <w:t xml:space="preserve"> [5]</w:t>
      </w:r>
    </w:p>
    <w:p w:rsidR="002E0E4B" w:rsidRDefault="002E0E4B" w:rsidP="00CF61B8">
      <w:pPr>
        <w:spacing w:line="360" w:lineRule="auto"/>
      </w:pPr>
    </w:p>
    <w:p w:rsidR="002E0E4B" w:rsidRDefault="002E0E4B" w:rsidP="002E0E4B">
      <w:pPr>
        <w:pStyle w:val="1"/>
      </w:pPr>
    </w:p>
    <w:p w:rsidR="002E0E4B" w:rsidRDefault="002E0E4B" w:rsidP="002E0E4B">
      <w:pPr>
        <w:pStyle w:val="1"/>
      </w:pPr>
    </w:p>
    <w:p w:rsidR="002E0E4B" w:rsidRDefault="002E0E4B" w:rsidP="002E0E4B">
      <w:pPr>
        <w:pStyle w:val="1"/>
      </w:pPr>
    </w:p>
    <w:p w:rsidR="00F24CA1" w:rsidRDefault="00F24CA1" w:rsidP="00F24CA1"/>
    <w:p w:rsidR="00F24CA1" w:rsidRDefault="00F24CA1" w:rsidP="00F24CA1"/>
    <w:p w:rsidR="00F24CA1" w:rsidRDefault="00F24CA1" w:rsidP="00F24CA1"/>
    <w:p w:rsidR="00F24CA1" w:rsidRPr="00F24CA1" w:rsidRDefault="00F24CA1" w:rsidP="00F24CA1"/>
    <w:p w:rsidR="002E0E4B" w:rsidRDefault="002E0E4B" w:rsidP="002E0E4B"/>
    <w:p w:rsidR="002E0E4B" w:rsidRDefault="002E0E4B" w:rsidP="002E0E4B"/>
    <w:p w:rsidR="00851458" w:rsidRDefault="00851458" w:rsidP="002E0E4B"/>
    <w:p w:rsidR="00851458" w:rsidRDefault="00851458" w:rsidP="002E0E4B"/>
    <w:p w:rsidR="00851458" w:rsidRDefault="00851458" w:rsidP="002E0E4B"/>
    <w:p w:rsidR="00851458" w:rsidRPr="002E0E4B" w:rsidRDefault="00851458" w:rsidP="002E0E4B"/>
    <w:p w:rsidR="002E0E4B" w:rsidRPr="00921BED" w:rsidRDefault="002E0E4B" w:rsidP="00851458">
      <w:pPr>
        <w:pStyle w:val="1"/>
        <w:numPr>
          <w:ilvl w:val="0"/>
          <w:numId w:val="27"/>
        </w:numPr>
        <w:rPr>
          <w:sz w:val="32"/>
        </w:rPr>
      </w:pPr>
      <w:r w:rsidRPr="00921BED">
        <w:rPr>
          <w:sz w:val="32"/>
        </w:rPr>
        <w:lastRenderedPageBreak/>
        <w:t>Расчет надежности системы</w:t>
      </w:r>
    </w:p>
    <w:p w:rsidR="002E0E4B" w:rsidRPr="002E0E4B" w:rsidRDefault="00CF601E" w:rsidP="00CF61B8">
      <w:pPr>
        <w:pStyle w:val="1"/>
        <w:spacing w:line="360" w:lineRule="auto"/>
      </w:pPr>
      <w:r>
        <w:t xml:space="preserve">   </w:t>
      </w:r>
      <w:r w:rsidR="002E0E4B">
        <w:t>В данном разделе будут рассмотрены три варианта компоновки ракеты: первая компоновка будет включать в себя последовательно соединённые элементы рак</w:t>
      </w:r>
      <w:r w:rsidR="002E0E4B">
        <w:t>е</w:t>
      </w:r>
      <w:r w:rsidR="002E0E4B">
        <w:t xml:space="preserve">ты, рассмотренные в предыдущей главе. Далее, с целью исследования </w:t>
      </w:r>
      <w:r>
        <w:t>надежности ракеты, будут продублированы некоторые элементы ее конструкции: некоторые системы кавитатора, двигательные установки и система управления.</w:t>
      </w:r>
    </w:p>
    <w:p w:rsidR="002E0E4B" w:rsidRDefault="002E0E4B" w:rsidP="00CF601E">
      <w:pPr>
        <w:pStyle w:val="1"/>
      </w:pPr>
      <w:r>
        <w:t>5.1</w:t>
      </w:r>
      <w:r w:rsidR="00CF601E">
        <w:t xml:space="preserve"> </w:t>
      </w:r>
      <w:r w:rsidR="003D033B">
        <w:t xml:space="preserve"> </w:t>
      </w:r>
      <w:r w:rsidR="00020ADB" w:rsidRPr="000772AB">
        <w:rPr>
          <w:sz w:val="32"/>
        </w:rPr>
        <w:t>Надежность ракеты без резервирования</w:t>
      </w:r>
      <w:r w:rsidR="002355C0">
        <w:rPr>
          <w:sz w:val="32"/>
        </w:rPr>
        <w:t>.</w:t>
      </w:r>
    </w:p>
    <w:p w:rsidR="00020ADB" w:rsidRPr="00020ADB" w:rsidRDefault="00020ADB" w:rsidP="00020ADB">
      <w:pPr>
        <w:pStyle w:val="1"/>
      </w:pPr>
      <w:r>
        <w:t>В данном пункте рассматривается ракета без резервирований, для последующего сравнения ее надежности с надежностью ракет с дублированием некоторых с</w:t>
      </w:r>
      <w:r>
        <w:t>и</w:t>
      </w:r>
      <w:r>
        <w:t>стем.</w:t>
      </w:r>
    </w:p>
    <w:p w:rsidR="002E0E4B" w:rsidRDefault="002E0E4B" w:rsidP="002E0E4B">
      <w:pPr>
        <w:rPr>
          <w:rFonts w:ascii="Arial" w:hAnsi="Arial" w:cs="Arial"/>
        </w:rPr>
      </w:pPr>
    </w:p>
    <w:p w:rsidR="002E0E4B" w:rsidRDefault="008B0D7C" w:rsidP="002E0E4B">
      <w:pPr>
        <w:ind w:left="360"/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F4C0081" wp14:editId="51BC409C">
                <wp:simplePos x="0" y="0"/>
                <wp:positionH relativeFrom="column">
                  <wp:posOffset>4077335</wp:posOffset>
                </wp:positionH>
                <wp:positionV relativeFrom="paragraph">
                  <wp:posOffset>3810</wp:posOffset>
                </wp:positionV>
                <wp:extent cx="1133475" cy="685800"/>
                <wp:effectExtent l="0" t="0" r="28575" b="19050"/>
                <wp:wrapNone/>
                <wp:docPr id="30" name="Пол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FF3FD7" w:rsidRDefault="001226D5" w:rsidP="002E0E4B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  <w:r>
                              <w:rPr>
                                <w:sz w:val="72"/>
                              </w:rPr>
                              <w:t>ДУ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0" o:spid="_x0000_s1046" type="#_x0000_t202" style="position:absolute;left:0;text-align:left;margin-left:321.05pt;margin-top:.3pt;width:89.25pt;height:54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" fillcolor="window" strokeweight=".5pt">
                <v:textbox>
                  <w:txbxContent>
                    <w:p w:rsidR="001226D5" w:rsidRPr="00FF3FD7" w:rsidRDefault="001226D5" w:rsidP="002E0E4B">
                      <w:pPr>
                        <w:jc w:val="center"/>
                        <w:rPr>
                          <w:sz w:val="72"/>
                        </w:rPr>
                      </w:pPr>
                      <w:r>
                        <w:rPr>
                          <w:sz w:val="72"/>
                        </w:rPr>
                        <w:t>ДУ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E07824E" wp14:editId="411EB7D0">
                <wp:simplePos x="0" y="0"/>
                <wp:positionH relativeFrom="column">
                  <wp:posOffset>2496185</wp:posOffset>
                </wp:positionH>
                <wp:positionV relativeFrom="paragraph">
                  <wp:posOffset>13335</wp:posOffset>
                </wp:positionV>
                <wp:extent cx="1133475" cy="685800"/>
                <wp:effectExtent l="0" t="0" r="28575" b="19050"/>
                <wp:wrapNone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FF3FD7" w:rsidRDefault="001226D5" w:rsidP="002E0E4B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  <w:r>
                              <w:rPr>
                                <w:sz w:val="72"/>
                              </w:rPr>
                              <w:t>СУ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7" o:spid="_x0000_s1047" type="#_x0000_t202" style="position:absolute;left:0;text-align:left;margin-left:196.55pt;margin-top:1.05pt;width:89.25pt;height:54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" fillcolor="window" strokeweight=".5pt">
                <v:textbox>
                  <w:txbxContent>
                    <w:p w:rsidR="001226D5" w:rsidRPr="00FF3FD7" w:rsidRDefault="001226D5" w:rsidP="002E0E4B">
                      <w:pPr>
                        <w:jc w:val="center"/>
                        <w:rPr>
                          <w:sz w:val="72"/>
                        </w:rPr>
                      </w:pPr>
                      <w:r>
                        <w:rPr>
                          <w:sz w:val="72"/>
                        </w:rPr>
                        <w:t>СУ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27E795C" wp14:editId="59028D3F">
                <wp:simplePos x="0" y="0"/>
                <wp:positionH relativeFrom="column">
                  <wp:posOffset>5542280</wp:posOffset>
                </wp:positionH>
                <wp:positionV relativeFrom="paragraph">
                  <wp:posOffset>12700</wp:posOffset>
                </wp:positionV>
                <wp:extent cx="1133475" cy="685800"/>
                <wp:effectExtent l="0" t="0" r="28575" b="19050"/>
                <wp:wrapNone/>
                <wp:docPr id="32" name="Поле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FF3FD7" w:rsidRDefault="001226D5" w:rsidP="002E0E4B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  <w:proofErr w:type="gramStart"/>
                            <w:r>
                              <w:rPr>
                                <w:sz w:val="72"/>
                              </w:rPr>
                              <w:t>КР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2" o:spid="_x0000_s1048" type="#_x0000_t202" style="position:absolute;left:0;text-align:left;margin-left:436.4pt;margin-top:1pt;width:89.25pt;height:54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" fillcolor="window" strokeweight=".5pt">
                <v:textbox>
                  <w:txbxContent>
                    <w:p w:rsidR="001226D5" w:rsidRPr="00FF3FD7" w:rsidRDefault="001226D5" w:rsidP="002E0E4B">
                      <w:pPr>
                        <w:jc w:val="center"/>
                        <w:rPr>
                          <w:sz w:val="72"/>
                        </w:rPr>
                      </w:pPr>
                      <w:proofErr w:type="gramStart"/>
                      <w:r>
                        <w:rPr>
                          <w:sz w:val="72"/>
                        </w:rPr>
                        <w:t>КР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20ADB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51F18706" wp14:editId="39D5C28D">
                <wp:simplePos x="0" y="0"/>
                <wp:positionH relativeFrom="column">
                  <wp:posOffset>953135</wp:posOffset>
                </wp:positionH>
                <wp:positionV relativeFrom="paragraph">
                  <wp:posOffset>6350</wp:posOffset>
                </wp:positionV>
                <wp:extent cx="1095375" cy="685800"/>
                <wp:effectExtent l="0" t="0" r="28575" b="19050"/>
                <wp:wrapNone/>
                <wp:docPr id="24" name="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FF3FD7" w:rsidRDefault="001226D5" w:rsidP="002E0E4B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  <w:r>
                              <w:rPr>
                                <w:sz w:val="72"/>
                              </w:rPr>
                              <w:t>БЧ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" o:spid="_x0000_s1049" type="#_x0000_t202" style="position:absolute;left:0;text-align:left;margin-left:75.05pt;margin-top:.5pt;width:86.25pt;height:54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" fillcolor="window" strokeweight=".5pt">
                <v:textbox>
                  <w:txbxContent>
                    <w:p w:rsidR="001226D5" w:rsidRPr="00FF3FD7" w:rsidRDefault="001226D5" w:rsidP="002E0E4B">
                      <w:pPr>
                        <w:jc w:val="center"/>
                        <w:rPr>
                          <w:sz w:val="72"/>
                        </w:rPr>
                      </w:pPr>
                      <w:r>
                        <w:rPr>
                          <w:sz w:val="72"/>
                        </w:rPr>
                        <w:t>БЧ</w:t>
                      </w:r>
                    </w:p>
                  </w:txbxContent>
                </v:textbox>
              </v:shape>
            </w:pict>
          </mc:Fallback>
        </mc:AlternateContent>
      </w:r>
      <w:r w:rsidR="00020ADB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8957F1A" wp14:editId="7A39E727">
                <wp:simplePos x="0" y="0"/>
                <wp:positionH relativeFrom="column">
                  <wp:posOffset>-475615</wp:posOffset>
                </wp:positionH>
                <wp:positionV relativeFrom="paragraph">
                  <wp:posOffset>1270</wp:posOffset>
                </wp:positionV>
                <wp:extent cx="981075" cy="685800"/>
                <wp:effectExtent l="0" t="0" r="28575" b="19050"/>
                <wp:wrapNone/>
                <wp:docPr id="26" name="Пол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FF3FD7" w:rsidRDefault="001226D5" w:rsidP="002E0E4B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  <w:r>
                              <w:rPr>
                                <w:sz w:val="72"/>
                              </w:rPr>
                              <w:t>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6" o:spid="_x0000_s1050" type="#_x0000_t202" style="position:absolute;left:0;text-align:left;margin-left:-37.45pt;margin-top:.1pt;width:77.25pt;height:54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" fillcolor="window" strokeweight=".5pt">
                <v:textbox>
                  <w:txbxContent>
                    <w:p w:rsidR="001226D5" w:rsidRPr="00FF3FD7" w:rsidRDefault="001226D5" w:rsidP="002E0E4B">
                      <w:pPr>
                        <w:jc w:val="center"/>
                        <w:rPr>
                          <w:sz w:val="72"/>
                        </w:rPr>
                      </w:pPr>
                      <w:r>
                        <w:rPr>
                          <w:sz w:val="72"/>
                        </w:rPr>
                        <w:t>К</w:t>
                      </w:r>
                    </w:p>
                  </w:txbxContent>
                </v:textbox>
              </v:shape>
            </w:pict>
          </mc:Fallback>
        </mc:AlternateContent>
      </w:r>
    </w:p>
    <w:p w:rsidR="002E0E4B" w:rsidRDefault="008B0D7C" w:rsidP="002E0E4B">
      <w:pPr>
        <w:tabs>
          <w:tab w:val="left" w:pos="3495"/>
          <w:tab w:val="left" w:pos="6405"/>
          <w:tab w:val="left" w:pos="8895"/>
        </w:tabs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1A65B3CA" wp14:editId="4AAF0028">
                <wp:simplePos x="0" y="0"/>
                <wp:positionH relativeFrom="column">
                  <wp:posOffset>5210810</wp:posOffset>
                </wp:positionH>
                <wp:positionV relativeFrom="paragraph">
                  <wp:posOffset>53340</wp:posOffset>
                </wp:positionV>
                <wp:extent cx="333375" cy="0"/>
                <wp:effectExtent l="0" t="0" r="9525" b="19050"/>
                <wp:wrapNone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6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0.3pt,4.2pt" to="436.5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36A5EC14" wp14:editId="165E842C">
                <wp:simplePos x="0" y="0"/>
                <wp:positionH relativeFrom="column">
                  <wp:posOffset>3629660</wp:posOffset>
                </wp:positionH>
                <wp:positionV relativeFrom="paragraph">
                  <wp:posOffset>53340</wp:posOffset>
                </wp:positionV>
                <wp:extent cx="447675" cy="0"/>
                <wp:effectExtent l="0" t="0" r="9525" b="19050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8pt,4.2pt" to="321.0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43015BB5" wp14:editId="262812C9">
                <wp:simplePos x="0" y="0"/>
                <wp:positionH relativeFrom="column">
                  <wp:posOffset>2048510</wp:posOffset>
                </wp:positionH>
                <wp:positionV relativeFrom="paragraph">
                  <wp:posOffset>53340</wp:posOffset>
                </wp:positionV>
                <wp:extent cx="447675" cy="0"/>
                <wp:effectExtent l="0" t="0" r="9525" b="19050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5" o:spid="_x0000_s1026" style="position:absolute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1.3pt,4.2pt" to="196.5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"/>
            </w:pict>
          </mc:Fallback>
        </mc:AlternateContent>
      </w:r>
      <w:r w:rsidR="00020ADB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A656F4D" wp14:editId="506BC559">
                <wp:simplePos x="0" y="0"/>
                <wp:positionH relativeFrom="column">
                  <wp:posOffset>505460</wp:posOffset>
                </wp:positionH>
                <wp:positionV relativeFrom="paragraph">
                  <wp:posOffset>53340</wp:posOffset>
                </wp:positionV>
                <wp:extent cx="447675" cy="0"/>
                <wp:effectExtent l="0" t="0" r="9525" b="1905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2" o:spid="_x0000_s1026" style="position:absolute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8pt,4.2pt" to="75.0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" strokecolor="black [3040]"/>
            </w:pict>
          </mc:Fallback>
        </mc:AlternateContent>
      </w:r>
      <w:r w:rsidR="002E0E4B">
        <w:rPr>
          <w:sz w:val="32"/>
        </w:rPr>
        <w:tab/>
      </w:r>
      <w:r w:rsidR="002E0E4B">
        <w:rPr>
          <w:sz w:val="32"/>
        </w:rPr>
        <w:tab/>
      </w:r>
      <w:r w:rsidR="002E0E4B">
        <w:rPr>
          <w:sz w:val="32"/>
        </w:rPr>
        <w:tab/>
      </w:r>
    </w:p>
    <w:p w:rsidR="002E0E4B" w:rsidRPr="003D3B1C" w:rsidRDefault="002E0E4B" w:rsidP="002E0E4B">
      <w:pPr>
        <w:rPr>
          <w:sz w:val="32"/>
        </w:rPr>
      </w:pPr>
    </w:p>
    <w:p w:rsidR="002E0E4B" w:rsidRPr="008B0D7C" w:rsidRDefault="008B0D7C" w:rsidP="008B0D7C">
      <w:pPr>
        <w:jc w:val="center"/>
      </w:pPr>
      <w:r w:rsidRPr="008B0D7C">
        <w:t>Рис</w:t>
      </w:r>
      <w:r w:rsidR="00851458">
        <w:t>.6</w:t>
      </w:r>
      <w:r w:rsidRPr="008B0D7C">
        <w:t xml:space="preserve"> Схема ракеты без резервирований</w:t>
      </w:r>
    </w:p>
    <w:p w:rsidR="002E0E4B" w:rsidRDefault="002E0E4B" w:rsidP="002E0E4B">
      <w:pPr>
        <w:rPr>
          <w:sz w:val="32"/>
        </w:rPr>
      </w:pPr>
    </w:p>
    <w:p w:rsidR="002E0E4B" w:rsidRPr="003D3B1C" w:rsidRDefault="002E0E4B" w:rsidP="002E0E4B">
      <w:pPr>
        <w:rPr>
          <w:sz w:val="32"/>
        </w:rPr>
      </w:pPr>
    </w:p>
    <w:p w:rsidR="002E0E4B" w:rsidRPr="002E0E4B" w:rsidRDefault="002E0E4B" w:rsidP="002E0E4B">
      <w:pPr>
        <w:pStyle w:val="af0"/>
        <w:ind w:left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57"/>
        <w:gridCol w:w="5058"/>
      </w:tblGrid>
      <w:tr w:rsidR="00020ADB" w:rsidTr="00020ADB">
        <w:tc>
          <w:tcPr>
            <w:tcW w:w="5057" w:type="dxa"/>
          </w:tcPr>
          <w:p w:rsidR="00020ADB" w:rsidRPr="00C239FB" w:rsidRDefault="00020ADB" w:rsidP="00020ADB">
            <w:pPr>
              <w:jc w:val="center"/>
              <w:rPr>
                <w:b/>
              </w:rPr>
            </w:pPr>
            <w:r w:rsidRPr="00C239FB">
              <w:rPr>
                <w:b/>
              </w:rPr>
              <w:t>Элемент</w:t>
            </w:r>
          </w:p>
        </w:tc>
        <w:tc>
          <w:tcPr>
            <w:tcW w:w="5058" w:type="dxa"/>
          </w:tcPr>
          <w:p w:rsidR="00020ADB" w:rsidRPr="00C239FB" w:rsidRDefault="00020ADB" w:rsidP="002E0E4B">
            <w:pPr>
              <w:rPr>
                <w:b/>
              </w:rPr>
            </w:pPr>
            <w:r w:rsidRPr="00C239FB">
              <w:rPr>
                <w:b/>
              </w:rPr>
              <w:t>Вероятность безотказной работы</w:t>
            </w:r>
          </w:p>
        </w:tc>
      </w:tr>
      <w:tr w:rsidR="00020ADB" w:rsidTr="00020ADB">
        <w:tc>
          <w:tcPr>
            <w:tcW w:w="5057" w:type="dxa"/>
          </w:tcPr>
          <w:p w:rsidR="00020ADB" w:rsidRDefault="004A4D46" w:rsidP="004A4D46">
            <w:pPr>
              <w:jc w:val="center"/>
            </w:pPr>
            <w:proofErr w:type="spellStart"/>
            <w:r>
              <w:t>Кавитатор</w:t>
            </w:r>
            <w:proofErr w:type="spellEnd"/>
          </w:p>
        </w:tc>
        <w:tc>
          <w:tcPr>
            <w:tcW w:w="5058" w:type="dxa"/>
          </w:tcPr>
          <w:p w:rsidR="00020ADB" w:rsidRDefault="00851458" w:rsidP="00851458">
            <w:pPr>
              <w:jc w:val="center"/>
            </w:pPr>
            <w:r>
              <w:t>0,86</w:t>
            </w:r>
          </w:p>
        </w:tc>
      </w:tr>
      <w:tr w:rsidR="00020ADB" w:rsidTr="00020ADB">
        <w:tc>
          <w:tcPr>
            <w:tcW w:w="5057" w:type="dxa"/>
          </w:tcPr>
          <w:p w:rsidR="00020ADB" w:rsidRDefault="004A4D46" w:rsidP="004A4D46">
            <w:pPr>
              <w:jc w:val="center"/>
            </w:pPr>
            <w:r>
              <w:t>Боевая часть</w:t>
            </w:r>
          </w:p>
        </w:tc>
        <w:tc>
          <w:tcPr>
            <w:tcW w:w="5058" w:type="dxa"/>
          </w:tcPr>
          <w:p w:rsidR="00020ADB" w:rsidRDefault="00851458" w:rsidP="00851458">
            <w:pPr>
              <w:jc w:val="center"/>
            </w:pPr>
            <w:r>
              <w:t>0,95</w:t>
            </w:r>
          </w:p>
        </w:tc>
      </w:tr>
      <w:tr w:rsidR="00020ADB" w:rsidTr="00020ADB">
        <w:tc>
          <w:tcPr>
            <w:tcW w:w="5057" w:type="dxa"/>
          </w:tcPr>
          <w:p w:rsidR="00020ADB" w:rsidRPr="004A4D46" w:rsidRDefault="008B0D7C" w:rsidP="004A4D46">
            <w:pPr>
              <w:jc w:val="center"/>
            </w:pPr>
            <w:r>
              <w:t>Система управления</w:t>
            </w:r>
          </w:p>
        </w:tc>
        <w:tc>
          <w:tcPr>
            <w:tcW w:w="5058" w:type="dxa"/>
          </w:tcPr>
          <w:p w:rsidR="00020ADB" w:rsidRDefault="00851458" w:rsidP="00851458">
            <w:pPr>
              <w:jc w:val="center"/>
            </w:pPr>
            <w:r>
              <w:t>0,8</w:t>
            </w:r>
          </w:p>
        </w:tc>
      </w:tr>
      <w:tr w:rsidR="004A4D46" w:rsidTr="00020ADB">
        <w:tc>
          <w:tcPr>
            <w:tcW w:w="5057" w:type="dxa"/>
          </w:tcPr>
          <w:p w:rsidR="004A4D46" w:rsidRPr="004A4D46" w:rsidRDefault="008B0D7C" w:rsidP="008B0D7C">
            <w:pPr>
              <w:jc w:val="center"/>
            </w:pPr>
            <w:r>
              <w:t>Двигательная установка</w:t>
            </w:r>
          </w:p>
        </w:tc>
        <w:tc>
          <w:tcPr>
            <w:tcW w:w="5058" w:type="dxa"/>
          </w:tcPr>
          <w:p w:rsidR="004A4D46" w:rsidRDefault="00851458" w:rsidP="00851458">
            <w:pPr>
              <w:jc w:val="center"/>
            </w:pPr>
            <w:r>
              <w:t>0,86</w:t>
            </w:r>
          </w:p>
        </w:tc>
      </w:tr>
      <w:tr w:rsidR="004A4D46" w:rsidTr="00020ADB">
        <w:tc>
          <w:tcPr>
            <w:tcW w:w="5057" w:type="dxa"/>
          </w:tcPr>
          <w:p w:rsidR="004A4D46" w:rsidRPr="004A4D46" w:rsidRDefault="00851458" w:rsidP="00851458">
            <w:pPr>
              <w:jc w:val="center"/>
            </w:pPr>
            <w:r>
              <w:t>Корпус ракеты</w:t>
            </w:r>
          </w:p>
        </w:tc>
        <w:tc>
          <w:tcPr>
            <w:tcW w:w="5058" w:type="dxa"/>
          </w:tcPr>
          <w:p w:rsidR="004A4D46" w:rsidRDefault="00851458" w:rsidP="00851458">
            <w:pPr>
              <w:jc w:val="center"/>
            </w:pPr>
            <w:r>
              <w:t>0,99</w:t>
            </w:r>
          </w:p>
        </w:tc>
      </w:tr>
      <w:tr w:rsidR="00851458" w:rsidTr="00851458">
        <w:tc>
          <w:tcPr>
            <w:tcW w:w="5057" w:type="dxa"/>
            <w:shd w:val="clear" w:color="auto" w:fill="FABF8F" w:themeFill="accent6" w:themeFillTint="99"/>
          </w:tcPr>
          <w:p w:rsidR="00851458" w:rsidRDefault="00851458" w:rsidP="00851458">
            <w:pPr>
              <w:jc w:val="center"/>
            </w:pPr>
            <w:r>
              <w:t>Ракета</w:t>
            </w:r>
          </w:p>
        </w:tc>
        <w:tc>
          <w:tcPr>
            <w:tcW w:w="5058" w:type="dxa"/>
            <w:shd w:val="clear" w:color="auto" w:fill="FABF8F" w:themeFill="accent6" w:themeFillTint="99"/>
          </w:tcPr>
          <w:p w:rsidR="00851458" w:rsidRDefault="00851458" w:rsidP="00851458">
            <w:pPr>
              <w:jc w:val="center"/>
            </w:pPr>
            <w:r>
              <w:t>0,56</w:t>
            </w:r>
          </w:p>
        </w:tc>
      </w:tr>
    </w:tbl>
    <w:p w:rsidR="002E0E4B" w:rsidRDefault="002E0E4B" w:rsidP="002E0E4B"/>
    <w:p w:rsidR="00921BED" w:rsidRDefault="00921BED" w:rsidP="00921BED">
      <w:pPr>
        <w:pStyle w:val="1"/>
      </w:pPr>
    </w:p>
    <w:p w:rsidR="00921BED" w:rsidRDefault="00921BED" w:rsidP="00921BED"/>
    <w:p w:rsidR="00921BED" w:rsidRDefault="00921BED" w:rsidP="00921BED"/>
    <w:p w:rsidR="00921BED" w:rsidRPr="00921BED" w:rsidRDefault="00921BED" w:rsidP="00921BED"/>
    <w:p w:rsidR="00921BED" w:rsidRDefault="00921BED" w:rsidP="00921BED">
      <w:pPr>
        <w:pStyle w:val="1"/>
      </w:pPr>
    </w:p>
    <w:p w:rsidR="00921BED" w:rsidRDefault="00921BED" w:rsidP="00921BED"/>
    <w:p w:rsidR="00921BED" w:rsidRDefault="00921BED" w:rsidP="00921BED"/>
    <w:p w:rsidR="00921BED" w:rsidRPr="00921BED" w:rsidRDefault="00921BED" w:rsidP="00921BED"/>
    <w:p w:rsidR="00020ADB" w:rsidRDefault="00951A98" w:rsidP="00921BED">
      <w:pPr>
        <w:pStyle w:val="1"/>
      </w:pPr>
      <w:r w:rsidRPr="00951A98">
        <w:lastRenderedPageBreak/>
        <w:t>5.</w:t>
      </w:r>
      <w:r>
        <w:t xml:space="preserve">2  </w:t>
      </w:r>
      <w:r w:rsidR="00020ADB" w:rsidRPr="000772AB">
        <w:rPr>
          <w:sz w:val="32"/>
        </w:rPr>
        <w:t xml:space="preserve">Надежность ракеты с резервированием </w:t>
      </w:r>
      <w:r w:rsidR="004A4D46" w:rsidRPr="000772AB">
        <w:rPr>
          <w:sz w:val="32"/>
        </w:rPr>
        <w:t>систем двигательной уст</w:t>
      </w:r>
      <w:r w:rsidR="004A4D46" w:rsidRPr="000772AB">
        <w:rPr>
          <w:sz w:val="32"/>
        </w:rPr>
        <w:t>а</w:t>
      </w:r>
      <w:r w:rsidR="004A4D46" w:rsidRPr="000772AB">
        <w:rPr>
          <w:sz w:val="32"/>
        </w:rPr>
        <w:t xml:space="preserve">новки и </w:t>
      </w:r>
      <w:proofErr w:type="spellStart"/>
      <w:r w:rsidR="004A4D46" w:rsidRPr="000772AB">
        <w:rPr>
          <w:sz w:val="32"/>
        </w:rPr>
        <w:t>к</w:t>
      </w:r>
      <w:r w:rsidR="004A4D46" w:rsidRPr="000772AB">
        <w:rPr>
          <w:sz w:val="32"/>
        </w:rPr>
        <w:t>а</w:t>
      </w:r>
      <w:r w:rsidR="004A4D46" w:rsidRPr="000772AB">
        <w:rPr>
          <w:sz w:val="32"/>
        </w:rPr>
        <w:t>витатора</w:t>
      </w:r>
      <w:proofErr w:type="spellEnd"/>
      <w:r w:rsidR="000772AB">
        <w:rPr>
          <w:sz w:val="32"/>
        </w:rPr>
        <w:t>.</w:t>
      </w:r>
    </w:p>
    <w:p w:rsidR="00F32D56" w:rsidRDefault="00F32D56" w:rsidP="00951A98">
      <w:pPr>
        <w:pStyle w:val="af0"/>
        <w:ind w:left="0"/>
      </w:pPr>
    </w:p>
    <w:p w:rsidR="00F32D56" w:rsidRDefault="00F32D56" w:rsidP="00951A98">
      <w:pPr>
        <w:pStyle w:val="af0"/>
        <w:ind w:left="0"/>
      </w:pPr>
    </w:p>
    <w:p w:rsidR="00851458" w:rsidRPr="00851458" w:rsidRDefault="003218CB" w:rsidP="00951A98">
      <w:pPr>
        <w:pStyle w:val="af0"/>
        <w:ind w:left="0"/>
      </w:pPr>
      <w:r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7E2C35F" wp14:editId="016E0721">
                <wp:simplePos x="0" y="0"/>
                <wp:positionH relativeFrom="column">
                  <wp:posOffset>1591310</wp:posOffset>
                </wp:positionH>
                <wp:positionV relativeFrom="paragraph">
                  <wp:posOffset>734695</wp:posOffset>
                </wp:positionV>
                <wp:extent cx="714375" cy="476250"/>
                <wp:effectExtent l="0" t="0" r="28575" b="19050"/>
                <wp:wrapNone/>
                <wp:docPr id="174" name="Поле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BB1202" w:rsidRDefault="001226D5" w:rsidP="00BB1202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BB1202">
                              <w:rPr>
                                <w:b/>
                                <w:sz w:val="28"/>
                              </w:rPr>
                              <w:t>Сопло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74" o:spid="_x0000_s1051" type="#_x0000_t202" style="position:absolute;margin-left:125.3pt;margin-top:57.85pt;width:56.25pt;height:37.5pt;z-index:251852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" fillcolor="window" strokeweight=".5pt">
                <v:textbox>
                  <w:txbxContent>
                    <w:p w:rsidR="001226D5" w:rsidRPr="00BB1202" w:rsidRDefault="001226D5" w:rsidP="00BB1202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BB1202">
                        <w:rPr>
                          <w:b/>
                          <w:sz w:val="28"/>
                        </w:rPr>
                        <w:t>Сопло</w:t>
                      </w:r>
                    </w:p>
                  </w:txbxContent>
                </v:textbox>
              </v:shape>
            </w:pict>
          </mc:Fallback>
        </mc:AlternateContent>
      </w:r>
      <w:r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5143AE0" wp14:editId="2423A4EE">
                <wp:simplePos x="0" y="0"/>
                <wp:positionH relativeFrom="column">
                  <wp:posOffset>2305685</wp:posOffset>
                </wp:positionH>
                <wp:positionV relativeFrom="paragraph">
                  <wp:posOffset>372745</wp:posOffset>
                </wp:positionV>
                <wp:extent cx="123825" cy="0"/>
                <wp:effectExtent l="0" t="0" r="9525" b="19050"/>
                <wp:wrapNone/>
                <wp:docPr id="171" name="Прямая соединительная линия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1" o:spid="_x0000_s1026" style="position:absolute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55pt,29.35pt" to="191.3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"/>
            </w:pict>
          </mc:Fallback>
        </mc:AlternateContent>
      </w:r>
      <w:r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67AFFBA" wp14:editId="37B13E10">
                <wp:simplePos x="0" y="0"/>
                <wp:positionH relativeFrom="column">
                  <wp:posOffset>1467485</wp:posOffset>
                </wp:positionH>
                <wp:positionV relativeFrom="paragraph">
                  <wp:posOffset>848995</wp:posOffset>
                </wp:positionV>
                <wp:extent cx="142875" cy="0"/>
                <wp:effectExtent l="0" t="0" r="9525" b="19050"/>
                <wp:wrapNone/>
                <wp:docPr id="166" name="Прямая соединительная линия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6" o:spid="_x0000_s1026" style="position:absolute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55pt,66.85pt" to="126.8pt,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"/>
            </w:pict>
          </mc:Fallback>
        </mc:AlternateContent>
      </w:r>
      <w:r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25A6CE32" wp14:editId="0B411A9A">
                <wp:simplePos x="0" y="0"/>
                <wp:positionH relativeFrom="column">
                  <wp:posOffset>1467485</wp:posOffset>
                </wp:positionH>
                <wp:positionV relativeFrom="paragraph">
                  <wp:posOffset>372745</wp:posOffset>
                </wp:positionV>
                <wp:extent cx="0" cy="476250"/>
                <wp:effectExtent l="0" t="0" r="19050" b="19050"/>
                <wp:wrapNone/>
                <wp:docPr id="169" name="Прямая соединительная линия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9" o:spid="_x0000_s1026" style="position:absolute;flip:y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55pt,29.35pt" to="115.55pt,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"/>
            </w:pict>
          </mc:Fallback>
        </mc:AlternateContent>
      </w:r>
      <w:r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5BA62F87" wp14:editId="117A46FB">
                <wp:simplePos x="0" y="0"/>
                <wp:positionH relativeFrom="column">
                  <wp:posOffset>1467485</wp:posOffset>
                </wp:positionH>
                <wp:positionV relativeFrom="paragraph">
                  <wp:posOffset>372745</wp:posOffset>
                </wp:positionV>
                <wp:extent cx="142875" cy="0"/>
                <wp:effectExtent l="0" t="0" r="9525" b="19050"/>
                <wp:wrapNone/>
                <wp:docPr id="170" name="Прямая соединительная линия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0" o:spid="_x0000_s1026" style="position:absolute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55pt,29.35pt" to="126.8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"/>
            </w:pict>
          </mc:Fallback>
        </mc:AlternateContent>
      </w:r>
      <w:r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1B01C51B" wp14:editId="2DF35FF2">
                <wp:simplePos x="0" y="0"/>
                <wp:positionH relativeFrom="column">
                  <wp:posOffset>2429510</wp:posOffset>
                </wp:positionH>
                <wp:positionV relativeFrom="paragraph">
                  <wp:posOffset>372745</wp:posOffset>
                </wp:positionV>
                <wp:extent cx="0" cy="476250"/>
                <wp:effectExtent l="0" t="0" r="19050" b="19050"/>
                <wp:wrapNone/>
                <wp:docPr id="172" name="Прямая соединительная линия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2" o:spid="_x0000_s1026" style="position:absolute;flip:y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3pt,29.35pt" to="191.3pt,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"/>
            </w:pict>
          </mc:Fallback>
        </mc:AlternateContent>
      </w:r>
      <w:r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6CB49729" wp14:editId="6717EE56">
                <wp:simplePos x="0" y="0"/>
                <wp:positionH relativeFrom="column">
                  <wp:posOffset>2239010</wp:posOffset>
                </wp:positionH>
                <wp:positionV relativeFrom="paragraph">
                  <wp:posOffset>848995</wp:posOffset>
                </wp:positionV>
                <wp:extent cx="190500" cy="0"/>
                <wp:effectExtent l="0" t="0" r="19050" b="19050"/>
                <wp:wrapNone/>
                <wp:docPr id="173" name="Прямая соединительная линия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3" o:spid="_x0000_s1026" style="position:absolute;flip:x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3pt,66.85pt" to="191.3pt,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"/>
            </w:pict>
          </mc:Fallback>
        </mc:AlternateContent>
      </w:r>
      <w:r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1C1F4F8E" wp14:editId="783BCD27">
                <wp:simplePos x="0" y="0"/>
                <wp:positionH relativeFrom="column">
                  <wp:posOffset>1591310</wp:posOffset>
                </wp:positionH>
                <wp:positionV relativeFrom="paragraph">
                  <wp:posOffset>48895</wp:posOffset>
                </wp:positionV>
                <wp:extent cx="714375" cy="476250"/>
                <wp:effectExtent l="0" t="0" r="28575" b="19050"/>
                <wp:wrapNone/>
                <wp:docPr id="167" name="Поле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BB1202" w:rsidRDefault="001226D5" w:rsidP="00BB1202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BB1202">
                              <w:rPr>
                                <w:b/>
                                <w:sz w:val="28"/>
                              </w:rPr>
                              <w:t>Сопло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67" o:spid="_x0000_s1052" type="#_x0000_t202" style="position:absolute;margin-left:125.3pt;margin-top:3.85pt;width:56.25pt;height:37.5pt;z-index:251844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" fillcolor="window" strokeweight=".5pt">
                <v:textbox>
                  <w:txbxContent>
                    <w:p w:rsidR="001226D5" w:rsidRPr="00BB1202" w:rsidRDefault="001226D5" w:rsidP="00BB1202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BB1202">
                        <w:rPr>
                          <w:b/>
                          <w:sz w:val="28"/>
                        </w:rPr>
                        <w:t>Сопло</w:t>
                      </w:r>
                    </w:p>
                  </w:txbxContent>
                </v:textbox>
              </v:shape>
            </w:pict>
          </mc:Fallback>
        </mc:AlternateContent>
      </w:r>
      <w:r w:rsid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293A57D1" wp14:editId="3E47B023">
                <wp:simplePos x="0" y="0"/>
                <wp:positionH relativeFrom="column">
                  <wp:posOffset>410210</wp:posOffset>
                </wp:positionH>
                <wp:positionV relativeFrom="paragraph">
                  <wp:posOffset>58420</wp:posOffset>
                </wp:positionV>
                <wp:extent cx="638175" cy="476250"/>
                <wp:effectExtent l="0" t="0" r="28575" b="19050"/>
                <wp:wrapNone/>
                <wp:docPr id="59" name="Поле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BB1202" w:rsidRDefault="001226D5" w:rsidP="00BB1202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59" o:spid="_x0000_s1053" type="#_x0000_t202" style="position:absolute;margin-left:32.3pt;margin-top:4.6pt;width:50.25pt;height:37.5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" fillcolor="window" strokeweight=".5pt">
                <v:textbox>
                  <w:txbxContent>
                    <w:p w:rsidR="001226D5" w:rsidRPr="00BB1202" w:rsidRDefault="001226D5" w:rsidP="00BB1202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НА</w:t>
                      </w:r>
                    </w:p>
                  </w:txbxContent>
                </v:textbox>
              </v:shape>
            </w:pict>
          </mc:Fallback>
        </mc:AlternateContent>
      </w:r>
    </w:p>
    <w:p w:rsidR="00851458" w:rsidRDefault="00547CC4" w:rsidP="0047508A">
      <w:pPr>
        <w:tabs>
          <w:tab w:val="left" w:pos="4560"/>
        </w:tabs>
        <w:ind w:left="360"/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7A0A80CF" wp14:editId="7FFC7344">
                <wp:simplePos x="0" y="0"/>
                <wp:positionH relativeFrom="column">
                  <wp:posOffset>5210175</wp:posOffset>
                </wp:positionH>
                <wp:positionV relativeFrom="paragraph">
                  <wp:posOffset>11430</wp:posOffset>
                </wp:positionV>
                <wp:extent cx="981075" cy="685800"/>
                <wp:effectExtent l="0" t="0" r="28575" b="19050"/>
                <wp:wrapNone/>
                <wp:docPr id="49" name="Поле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FF3FD7" w:rsidRDefault="001226D5" w:rsidP="00851458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  <w:r>
                              <w:rPr>
                                <w:sz w:val="72"/>
                              </w:rPr>
                              <w:t>СУ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9" o:spid="_x0000_s1054" type="#_x0000_t202" style="position:absolute;left:0;text-align:left;margin-left:410.25pt;margin-top:.9pt;width:77.25pt;height:54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" fillcolor="window" strokeweight=".5pt">
                <v:textbox>
                  <w:txbxContent>
                    <w:p w:rsidR="001226D5" w:rsidRPr="00FF3FD7" w:rsidRDefault="001226D5" w:rsidP="00851458">
                      <w:pPr>
                        <w:jc w:val="center"/>
                        <w:rPr>
                          <w:sz w:val="72"/>
                        </w:rPr>
                      </w:pPr>
                      <w:r>
                        <w:rPr>
                          <w:sz w:val="72"/>
                        </w:rPr>
                        <w:t>СУ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2F40C5A" wp14:editId="578AAFC3">
                <wp:simplePos x="0" y="0"/>
                <wp:positionH relativeFrom="column">
                  <wp:posOffset>3829685</wp:posOffset>
                </wp:positionH>
                <wp:positionV relativeFrom="paragraph">
                  <wp:posOffset>15875</wp:posOffset>
                </wp:positionV>
                <wp:extent cx="1095375" cy="685800"/>
                <wp:effectExtent l="0" t="0" r="28575" b="19050"/>
                <wp:wrapNone/>
                <wp:docPr id="51" name="Поле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FF3FD7" w:rsidRDefault="001226D5" w:rsidP="00851458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  <w:r>
                              <w:rPr>
                                <w:sz w:val="72"/>
                              </w:rPr>
                              <w:t>БЧ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1" o:spid="_x0000_s1055" type="#_x0000_t202" style="position:absolute;left:0;text-align:left;margin-left:301.55pt;margin-top:1.25pt;width:86.25pt;height:54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" fillcolor="window" strokeweight=".5pt">
                <v:textbox>
                  <w:txbxContent>
                    <w:p w:rsidR="001226D5" w:rsidRPr="00FF3FD7" w:rsidRDefault="001226D5" w:rsidP="00851458">
                      <w:pPr>
                        <w:jc w:val="center"/>
                        <w:rPr>
                          <w:sz w:val="72"/>
                        </w:rPr>
                      </w:pPr>
                      <w:r>
                        <w:rPr>
                          <w:sz w:val="72"/>
                        </w:rPr>
                        <w:t>БЧ</w:t>
                      </w:r>
                    </w:p>
                  </w:txbxContent>
                </v:textbox>
              </v:shape>
            </w:pict>
          </mc:Fallback>
        </mc:AlternateContent>
      </w:r>
      <w:r w:rsidR="0047508A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7E85A839" wp14:editId="6893917C">
                <wp:simplePos x="0" y="0"/>
                <wp:positionH relativeFrom="column">
                  <wp:posOffset>2762885</wp:posOffset>
                </wp:positionH>
                <wp:positionV relativeFrom="paragraph">
                  <wp:posOffset>59055</wp:posOffset>
                </wp:positionV>
                <wp:extent cx="638175" cy="476250"/>
                <wp:effectExtent l="0" t="0" r="28575" b="19050"/>
                <wp:wrapNone/>
                <wp:docPr id="176" name="Поле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BB1202" w:rsidRDefault="001226D5" w:rsidP="0047508A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76" o:spid="_x0000_s1056" type="#_x0000_t202" style="position:absolute;left:0;text-align:left;margin-left:217.55pt;margin-top:4.65pt;width:50.25pt;height:37.5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" fillcolor="window" strokeweight=".5pt">
                <v:textbox>
                  <w:txbxContent>
                    <w:p w:rsidR="001226D5" w:rsidRPr="00BB1202" w:rsidRDefault="001226D5" w:rsidP="0047508A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О</w:t>
                      </w:r>
                    </w:p>
                  </w:txbxContent>
                </v:textbox>
              </v:shape>
            </w:pict>
          </mc:Fallback>
        </mc:AlternateContent>
      </w:r>
      <w:r w:rsidR="00BB1202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004128C7" wp14:editId="5EC60EE4">
                <wp:simplePos x="0" y="0"/>
                <wp:positionH relativeFrom="column">
                  <wp:posOffset>1248410</wp:posOffset>
                </wp:positionH>
                <wp:positionV relativeFrom="paragraph">
                  <wp:posOffset>59055</wp:posOffset>
                </wp:positionV>
                <wp:extent cx="0" cy="476250"/>
                <wp:effectExtent l="0" t="0" r="19050" b="19050"/>
                <wp:wrapNone/>
                <wp:docPr id="129" name="Прямая соединительная линия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9" o:spid="_x0000_s1026" style="position:absolute;flip:y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3pt,4.65pt" to="98.3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" strokecolor="black [3040]"/>
            </w:pict>
          </mc:Fallback>
        </mc:AlternateContent>
      </w:r>
      <w:r w:rsidR="00BB1202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6F362E4C" wp14:editId="0C9B104D">
                <wp:simplePos x="0" y="0"/>
                <wp:positionH relativeFrom="column">
                  <wp:posOffset>1057910</wp:posOffset>
                </wp:positionH>
                <wp:positionV relativeFrom="paragraph">
                  <wp:posOffset>59055</wp:posOffset>
                </wp:positionV>
                <wp:extent cx="190500" cy="0"/>
                <wp:effectExtent l="0" t="0" r="19050" b="19050"/>
                <wp:wrapNone/>
                <wp:docPr id="128" name="Прямая соединительная линия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8" o:spid="_x0000_s1026" style="position:absolute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3pt,4.65pt" to="98.3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" strokecolor="black [3040]"/>
            </w:pict>
          </mc:Fallback>
        </mc:AlternateContent>
      </w:r>
      <w:r w:rsidR="00BB1202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33CD02A9" wp14:editId="5AEBD912">
                <wp:simplePos x="0" y="0"/>
                <wp:positionH relativeFrom="column">
                  <wp:posOffset>286385</wp:posOffset>
                </wp:positionH>
                <wp:positionV relativeFrom="paragraph">
                  <wp:posOffset>59055</wp:posOffset>
                </wp:positionV>
                <wp:extent cx="142875" cy="0"/>
                <wp:effectExtent l="0" t="0" r="9525" b="19050"/>
                <wp:wrapNone/>
                <wp:docPr id="62" name="Прямая соединительная линия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2" o:spid="_x0000_s1026" style="position:absolute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55pt,4.65pt" to="33.8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" strokecolor="black [3040]"/>
            </w:pict>
          </mc:Fallback>
        </mc:AlternateContent>
      </w:r>
      <w:r w:rsidR="00BB1202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4F372EA" wp14:editId="2A8C39A6">
                <wp:simplePos x="0" y="0"/>
                <wp:positionH relativeFrom="column">
                  <wp:posOffset>286385</wp:posOffset>
                </wp:positionH>
                <wp:positionV relativeFrom="paragraph">
                  <wp:posOffset>59055</wp:posOffset>
                </wp:positionV>
                <wp:extent cx="0" cy="476250"/>
                <wp:effectExtent l="0" t="0" r="19050" b="19050"/>
                <wp:wrapNone/>
                <wp:docPr id="61" name="Прямая соединительная линия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1" o:spid="_x0000_s1026" style="position:absolute;flip:y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55pt,4.65pt" to="22.5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" strokecolor="black [3040]"/>
            </w:pict>
          </mc:Fallback>
        </mc:AlternateContent>
      </w:r>
      <w:r w:rsidR="00BB1202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608C6973" wp14:editId="05B639F2">
                <wp:simplePos x="0" y="0"/>
                <wp:positionH relativeFrom="column">
                  <wp:posOffset>-666115</wp:posOffset>
                </wp:positionH>
                <wp:positionV relativeFrom="paragraph">
                  <wp:posOffset>59055</wp:posOffset>
                </wp:positionV>
                <wp:extent cx="638175" cy="476250"/>
                <wp:effectExtent l="0" t="0" r="28575" b="19050"/>
                <wp:wrapNone/>
                <wp:docPr id="57" name="Поле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6D5" w:rsidRPr="00BB1202" w:rsidRDefault="001226D5" w:rsidP="00BB1202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proofErr w:type="gramStart"/>
                            <w:r w:rsidRPr="00BB1202">
                              <w:rPr>
                                <w:b/>
                                <w:sz w:val="44"/>
                              </w:rPr>
                              <w:t>ГГ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57" o:spid="_x0000_s1057" type="#_x0000_t202" style="position:absolute;left:0;text-align:left;margin-left:-52.45pt;margin-top:4.65pt;width:50.25pt;height:37.5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" fillcolor="white [3201]" strokeweight=".5pt">
                <v:textbox>
                  <w:txbxContent>
                    <w:p w:rsidR="001226D5" w:rsidRPr="00BB1202" w:rsidRDefault="001226D5" w:rsidP="00BB1202">
                      <w:pPr>
                        <w:jc w:val="center"/>
                        <w:rPr>
                          <w:b/>
                          <w:sz w:val="44"/>
                        </w:rPr>
                      </w:pPr>
                      <w:proofErr w:type="gramStart"/>
                      <w:r w:rsidRPr="00BB1202">
                        <w:rPr>
                          <w:b/>
                          <w:sz w:val="44"/>
                        </w:rPr>
                        <w:t>ГГ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7508A">
        <w:rPr>
          <w:sz w:val="32"/>
        </w:rPr>
        <w:tab/>
      </w:r>
    </w:p>
    <w:p w:rsidR="00851458" w:rsidRDefault="00154411" w:rsidP="00851458">
      <w:pPr>
        <w:tabs>
          <w:tab w:val="left" w:pos="3495"/>
          <w:tab w:val="left" w:pos="6405"/>
          <w:tab w:val="left" w:pos="8895"/>
        </w:tabs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55FE28A6" wp14:editId="126A5E65">
                <wp:simplePos x="0" y="0"/>
                <wp:positionH relativeFrom="column">
                  <wp:posOffset>6191885</wp:posOffset>
                </wp:positionH>
                <wp:positionV relativeFrom="paragraph">
                  <wp:posOffset>53975</wp:posOffset>
                </wp:positionV>
                <wp:extent cx="390525" cy="1"/>
                <wp:effectExtent l="0" t="0" r="9525" b="19050"/>
                <wp:wrapNone/>
                <wp:docPr id="177" name="Прямая соединительная линия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0525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7" o:spid="_x0000_s1026" style="position:absolute;flip:y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7.55pt,4.25pt" to="518.3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" strokecolor="black [3040]"/>
            </w:pict>
          </mc:Fallback>
        </mc:AlternateContent>
      </w:r>
      <w:r w:rsidR="00547CC4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4A6AB633" wp14:editId="7ADCAB33">
                <wp:simplePos x="0" y="0"/>
                <wp:positionH relativeFrom="column">
                  <wp:posOffset>4925060</wp:posOffset>
                </wp:positionH>
                <wp:positionV relativeFrom="paragraph">
                  <wp:posOffset>53975</wp:posOffset>
                </wp:positionV>
                <wp:extent cx="285750" cy="0"/>
                <wp:effectExtent l="0" t="0" r="19050" b="19050"/>
                <wp:wrapNone/>
                <wp:docPr id="53" name="Прямая соединительная линия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3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7.8pt,4.25pt" to="410.3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"/>
            </w:pict>
          </mc:Fallback>
        </mc:AlternateContent>
      </w:r>
      <w:r w:rsidR="00547CC4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7EA0BA36" wp14:editId="77149F07">
                <wp:simplePos x="0" y="0"/>
                <wp:positionH relativeFrom="column">
                  <wp:posOffset>3401060</wp:posOffset>
                </wp:positionH>
                <wp:positionV relativeFrom="paragraph">
                  <wp:posOffset>53975</wp:posOffset>
                </wp:positionV>
                <wp:extent cx="419100" cy="0"/>
                <wp:effectExtent l="0" t="0" r="19050" b="19050"/>
                <wp:wrapNone/>
                <wp:docPr id="54" name="Прямая соединительная линия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4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7.8pt,4.25pt" to="300.8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"/>
            </w:pict>
          </mc:Fallback>
        </mc:AlternateContent>
      </w:r>
      <w:r w:rsidR="0047508A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6D25C1A8" wp14:editId="5C833C72">
                <wp:simplePos x="0" y="0"/>
                <wp:positionH relativeFrom="column">
                  <wp:posOffset>2429510</wp:posOffset>
                </wp:positionH>
                <wp:positionV relativeFrom="paragraph">
                  <wp:posOffset>53975</wp:posOffset>
                </wp:positionV>
                <wp:extent cx="333375" cy="0"/>
                <wp:effectExtent l="0" t="0" r="9525" b="19050"/>
                <wp:wrapNone/>
                <wp:docPr id="175" name="Прямая соединительная линия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5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3pt,4.25pt" to="217.5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" strokecolor="black [3040]"/>
            </w:pict>
          </mc:Fallback>
        </mc:AlternateContent>
      </w:r>
      <w:r w:rsidR="00FF4EE4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31B2C957" wp14:editId="32E2E5F9">
                <wp:simplePos x="0" y="0"/>
                <wp:positionH relativeFrom="column">
                  <wp:posOffset>1248410</wp:posOffset>
                </wp:positionH>
                <wp:positionV relativeFrom="paragraph">
                  <wp:posOffset>44450</wp:posOffset>
                </wp:positionV>
                <wp:extent cx="228600" cy="0"/>
                <wp:effectExtent l="0" t="0" r="19050" b="19050"/>
                <wp:wrapNone/>
                <wp:docPr id="55" name="Прямая соединительная линия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5" o:spid="_x0000_s1026" style="position:absolute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3pt,3.5pt" to="116.3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"/>
            </w:pict>
          </mc:Fallback>
        </mc:AlternateContent>
      </w:r>
      <w:r w:rsidR="00BB1202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459D535B" wp14:editId="3F9391FD">
                <wp:simplePos x="0" y="0"/>
                <wp:positionH relativeFrom="column">
                  <wp:posOffset>429260</wp:posOffset>
                </wp:positionH>
                <wp:positionV relativeFrom="paragraph">
                  <wp:posOffset>149225</wp:posOffset>
                </wp:positionV>
                <wp:extent cx="638175" cy="476250"/>
                <wp:effectExtent l="0" t="0" r="28575" b="19050"/>
                <wp:wrapNone/>
                <wp:docPr id="60" name="Поле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BB1202" w:rsidRDefault="001226D5" w:rsidP="00BB1202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60" o:spid="_x0000_s1058" type="#_x0000_t202" style="position:absolute;margin-left:33.8pt;margin-top:11.75pt;width:50.25pt;height:37.5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" fillcolor="window" strokeweight=".5pt">
                <v:textbox>
                  <w:txbxContent>
                    <w:p w:rsidR="001226D5" w:rsidRPr="00BB1202" w:rsidRDefault="001226D5" w:rsidP="00BB1202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НА</w:t>
                      </w:r>
                    </w:p>
                  </w:txbxContent>
                </v:textbox>
              </v:shape>
            </w:pict>
          </mc:Fallback>
        </mc:AlternateContent>
      </w:r>
      <w:r w:rsidR="00BB1202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1B547F23" wp14:editId="139E2E98">
                <wp:simplePos x="0" y="0"/>
                <wp:positionH relativeFrom="column">
                  <wp:posOffset>-27940</wp:posOffset>
                </wp:positionH>
                <wp:positionV relativeFrom="paragraph">
                  <wp:posOffset>53975</wp:posOffset>
                </wp:positionV>
                <wp:extent cx="323850" cy="0"/>
                <wp:effectExtent l="0" t="0" r="19050" b="19050"/>
                <wp:wrapNone/>
                <wp:docPr id="58" name="Прямая соединительная линия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8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2pt,4.25pt" to="23.3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" strokecolor="black [3040]"/>
            </w:pict>
          </mc:Fallback>
        </mc:AlternateContent>
      </w:r>
      <w:r w:rsidR="00851458">
        <w:rPr>
          <w:sz w:val="32"/>
        </w:rPr>
        <w:tab/>
      </w:r>
      <w:r w:rsidR="00851458">
        <w:rPr>
          <w:sz w:val="32"/>
        </w:rPr>
        <w:tab/>
      </w:r>
      <w:r w:rsidR="00851458">
        <w:rPr>
          <w:sz w:val="32"/>
        </w:rPr>
        <w:tab/>
      </w:r>
    </w:p>
    <w:p w:rsidR="00BB1202" w:rsidRDefault="00BB1202" w:rsidP="004A4D46"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366E3EA2" wp14:editId="3E659648">
                <wp:simplePos x="0" y="0"/>
                <wp:positionH relativeFrom="column">
                  <wp:posOffset>1057910</wp:posOffset>
                </wp:positionH>
                <wp:positionV relativeFrom="paragraph">
                  <wp:posOffset>29845</wp:posOffset>
                </wp:positionV>
                <wp:extent cx="190500" cy="0"/>
                <wp:effectExtent l="0" t="0" r="19050" b="19050"/>
                <wp:wrapNone/>
                <wp:docPr id="130" name="Прямая соединительная линия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0" o:spid="_x0000_s1026" style="position:absolute;flip:x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3pt,2.35pt" to="98.3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" strokecolor="black [3040]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5A43224B" wp14:editId="5C8784CA">
                <wp:simplePos x="0" y="0"/>
                <wp:positionH relativeFrom="column">
                  <wp:posOffset>286385</wp:posOffset>
                </wp:positionH>
                <wp:positionV relativeFrom="paragraph">
                  <wp:posOffset>29845</wp:posOffset>
                </wp:positionV>
                <wp:extent cx="142875" cy="0"/>
                <wp:effectExtent l="0" t="0" r="9525" b="19050"/>
                <wp:wrapNone/>
                <wp:docPr id="56" name="Прямая соединительная линия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6" o:spid="_x0000_s1026" style="position:absolute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55pt,2.35pt" to="33.8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" strokecolor="black [3040]"/>
            </w:pict>
          </mc:Fallback>
        </mc:AlternateContent>
      </w:r>
    </w:p>
    <w:p w:rsidR="00BB1202" w:rsidRPr="00BB1202" w:rsidRDefault="00BB1202" w:rsidP="00BB1202"/>
    <w:p w:rsidR="00BB1202" w:rsidRDefault="00BB1202" w:rsidP="00BB1202"/>
    <w:p w:rsidR="004A4D46" w:rsidRPr="00BB1202" w:rsidRDefault="004A4D46" w:rsidP="00FF4EE4"/>
    <w:p w:rsidR="00F32D56" w:rsidRPr="00851458" w:rsidRDefault="00DC3531" w:rsidP="00F32D56">
      <w:pPr>
        <w:pStyle w:val="af0"/>
        <w:ind w:left="0"/>
      </w:pPr>
      <w:r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63BAE675" wp14:editId="142808D9">
                <wp:simplePos x="0" y="0"/>
                <wp:positionH relativeFrom="column">
                  <wp:posOffset>3820160</wp:posOffset>
                </wp:positionH>
                <wp:positionV relativeFrom="paragraph">
                  <wp:posOffset>282575</wp:posOffset>
                </wp:positionV>
                <wp:extent cx="0" cy="1885950"/>
                <wp:effectExtent l="0" t="0" r="19050" b="19050"/>
                <wp:wrapNone/>
                <wp:docPr id="380" name="Прямая соединительная линия 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85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80" o:spid="_x0000_s1026" style="position:absolute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0.8pt,22.25pt" to="300.8pt,1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" strokecolor="black [3040]"/>
            </w:pict>
          </mc:Fallback>
        </mc:AlternateContent>
      </w:r>
      <w:r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44080C0B" wp14:editId="03C2D03A">
                <wp:simplePos x="0" y="0"/>
                <wp:positionH relativeFrom="column">
                  <wp:posOffset>3629660</wp:posOffset>
                </wp:positionH>
                <wp:positionV relativeFrom="paragraph">
                  <wp:posOffset>282575</wp:posOffset>
                </wp:positionV>
                <wp:extent cx="190500" cy="0"/>
                <wp:effectExtent l="0" t="0" r="19050" b="19050"/>
                <wp:wrapNone/>
                <wp:docPr id="379" name="Прямая соединительная линия 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79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8pt,22.25pt" to="300.8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" strokecolor="black [3040]"/>
            </w:pict>
          </mc:Fallback>
        </mc:AlternateContent>
      </w:r>
      <w:r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>
                <wp:simplePos x="0" y="0"/>
                <wp:positionH relativeFrom="column">
                  <wp:posOffset>2762885</wp:posOffset>
                </wp:positionH>
                <wp:positionV relativeFrom="paragraph">
                  <wp:posOffset>282575</wp:posOffset>
                </wp:positionV>
                <wp:extent cx="152400" cy="0"/>
                <wp:effectExtent l="0" t="0" r="19050" b="19050"/>
                <wp:wrapNone/>
                <wp:docPr id="375" name="Прямая соединительная линия 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75" o:spid="_x0000_s1026" style="position:absolute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7.55pt,22.25pt" to="229.55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" strokecolor="black [3040]"/>
            </w:pict>
          </mc:Fallback>
        </mc:AlternateContent>
      </w:r>
      <w:r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28FF25EF" wp14:editId="5F5F1AB0">
                <wp:simplePos x="0" y="0"/>
                <wp:positionH relativeFrom="column">
                  <wp:posOffset>2762885</wp:posOffset>
                </wp:positionH>
                <wp:positionV relativeFrom="paragraph">
                  <wp:posOffset>282576</wp:posOffset>
                </wp:positionV>
                <wp:extent cx="0" cy="1885949"/>
                <wp:effectExtent l="0" t="0" r="19050" b="19685"/>
                <wp:wrapNone/>
                <wp:docPr id="374" name="Прямая соединительная линия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859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74" o:spid="_x0000_s1026" style="position:absolute;flip:y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7.55pt,22.25pt" to="217.55pt,1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" strokecolor="black [3040]"/>
            </w:pict>
          </mc:Fallback>
        </mc:AlternateContent>
      </w:r>
      <w:r w:rsidR="00EA505F"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56144614" wp14:editId="62D163A7">
                <wp:simplePos x="0" y="0"/>
                <wp:positionH relativeFrom="column">
                  <wp:posOffset>2915285</wp:posOffset>
                </wp:positionH>
                <wp:positionV relativeFrom="paragraph">
                  <wp:posOffset>23495</wp:posOffset>
                </wp:positionV>
                <wp:extent cx="714375" cy="476250"/>
                <wp:effectExtent l="0" t="0" r="28575" b="19050"/>
                <wp:wrapNone/>
                <wp:docPr id="292" name="Поле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EA505F" w:rsidRDefault="001226D5" w:rsidP="00EA505F">
                            <w:pPr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EA505F">
                              <w:rPr>
                                <w:b/>
                                <w:sz w:val="40"/>
                              </w:rPr>
                              <w:t>КС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292" o:spid="_x0000_s1059" type="#_x0000_t202" style="position:absolute;margin-left:229.55pt;margin-top:1.85pt;width:56.25pt;height:37.5pt;z-index:251916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" fillcolor="window" strokeweight=".5pt">
                <v:textbox>
                  <w:txbxContent>
                    <w:p w:rsidR="001226D5" w:rsidRPr="00EA505F" w:rsidRDefault="001226D5" w:rsidP="00EA505F">
                      <w:pPr>
                        <w:jc w:val="center"/>
                        <w:rPr>
                          <w:b/>
                          <w:sz w:val="48"/>
                        </w:rPr>
                      </w:pPr>
                      <w:r w:rsidRPr="00EA505F">
                        <w:rPr>
                          <w:b/>
                          <w:sz w:val="40"/>
                        </w:rPr>
                        <w:t>КС</w:t>
                      </w:r>
                    </w:p>
                  </w:txbxContent>
                </v:textbox>
              </v:shape>
            </w:pict>
          </mc:Fallback>
        </mc:AlternateContent>
      </w:r>
      <w:r w:rsidR="00F32D5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15E8D736" wp14:editId="2094E86B">
                <wp:simplePos x="0" y="0"/>
                <wp:positionH relativeFrom="column">
                  <wp:posOffset>353060</wp:posOffset>
                </wp:positionH>
                <wp:positionV relativeFrom="paragraph">
                  <wp:posOffset>53975</wp:posOffset>
                </wp:positionV>
                <wp:extent cx="790575" cy="476250"/>
                <wp:effectExtent l="0" t="0" r="28575" b="19050"/>
                <wp:wrapNone/>
                <wp:docPr id="187" name="Поле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F32D56" w:rsidRDefault="001226D5" w:rsidP="00F32D56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F32D56">
                              <w:rPr>
                                <w:b/>
                                <w:sz w:val="40"/>
                              </w:rPr>
                              <w:t>ТНА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87" o:spid="_x0000_s1060" type="#_x0000_t202" style="position:absolute;margin-left:27.8pt;margin-top:4.25pt;width:62.25pt;height:37.5pt;z-index:251868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" fillcolor="window" strokeweight=".5pt">
                <v:textbox>
                  <w:txbxContent>
                    <w:p w:rsidR="001226D5" w:rsidRPr="00F32D56" w:rsidRDefault="001226D5" w:rsidP="00F32D56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 w:rsidRPr="00F32D56">
                        <w:rPr>
                          <w:b/>
                          <w:sz w:val="40"/>
                        </w:rPr>
                        <w:t>ТНА</w:t>
                      </w:r>
                    </w:p>
                  </w:txbxContent>
                </v:textbox>
              </v:shape>
            </w:pict>
          </mc:Fallback>
        </mc:AlternateContent>
      </w:r>
      <w:r w:rsidR="00F32D56"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0BA51463" wp14:editId="570BC054">
                <wp:simplePos x="0" y="0"/>
                <wp:positionH relativeFrom="column">
                  <wp:posOffset>1591310</wp:posOffset>
                </wp:positionH>
                <wp:positionV relativeFrom="paragraph">
                  <wp:posOffset>734695</wp:posOffset>
                </wp:positionV>
                <wp:extent cx="714375" cy="476250"/>
                <wp:effectExtent l="0" t="0" r="28575" b="19050"/>
                <wp:wrapNone/>
                <wp:docPr id="179" name="Поле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BB1202" w:rsidRDefault="001226D5" w:rsidP="00F32D56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BB1202">
                              <w:rPr>
                                <w:b/>
                                <w:sz w:val="28"/>
                              </w:rPr>
                              <w:t>Сопло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79" o:spid="_x0000_s1061" type="#_x0000_t202" style="position:absolute;margin-left:125.3pt;margin-top:57.85pt;width:56.25pt;height:37.5pt;z-index:251882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" fillcolor="window" strokeweight=".5pt">
                <v:textbox>
                  <w:txbxContent>
                    <w:p w:rsidR="001226D5" w:rsidRPr="00BB1202" w:rsidRDefault="001226D5" w:rsidP="00F32D56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BB1202">
                        <w:rPr>
                          <w:b/>
                          <w:sz w:val="28"/>
                        </w:rPr>
                        <w:t>Сопло</w:t>
                      </w:r>
                    </w:p>
                  </w:txbxContent>
                </v:textbox>
              </v:shape>
            </w:pict>
          </mc:Fallback>
        </mc:AlternateContent>
      </w:r>
      <w:r w:rsidR="00F32D56"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78DE305A" wp14:editId="7EF1E4BA">
                <wp:simplePos x="0" y="0"/>
                <wp:positionH relativeFrom="column">
                  <wp:posOffset>2305685</wp:posOffset>
                </wp:positionH>
                <wp:positionV relativeFrom="paragraph">
                  <wp:posOffset>372745</wp:posOffset>
                </wp:positionV>
                <wp:extent cx="123825" cy="0"/>
                <wp:effectExtent l="0" t="0" r="9525" b="19050"/>
                <wp:wrapNone/>
                <wp:docPr id="180" name="Прямая соединительная линия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0" o:spid="_x0000_s1026" style="position:absolute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55pt,29.35pt" to="191.3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"/>
            </w:pict>
          </mc:Fallback>
        </mc:AlternateContent>
      </w:r>
      <w:r w:rsidR="00F32D56"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20E0B37A" wp14:editId="67520531">
                <wp:simplePos x="0" y="0"/>
                <wp:positionH relativeFrom="column">
                  <wp:posOffset>1467485</wp:posOffset>
                </wp:positionH>
                <wp:positionV relativeFrom="paragraph">
                  <wp:posOffset>848995</wp:posOffset>
                </wp:positionV>
                <wp:extent cx="142875" cy="0"/>
                <wp:effectExtent l="0" t="0" r="9525" b="19050"/>
                <wp:wrapNone/>
                <wp:docPr id="181" name="Прямая соединительная линия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1" o:spid="_x0000_s1026" style="position:absolute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55pt,66.85pt" to="126.8pt,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"/>
            </w:pict>
          </mc:Fallback>
        </mc:AlternateContent>
      </w:r>
      <w:r w:rsidR="00F32D56"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509E19A4" wp14:editId="5C4A978C">
                <wp:simplePos x="0" y="0"/>
                <wp:positionH relativeFrom="column">
                  <wp:posOffset>1467485</wp:posOffset>
                </wp:positionH>
                <wp:positionV relativeFrom="paragraph">
                  <wp:posOffset>372745</wp:posOffset>
                </wp:positionV>
                <wp:extent cx="142875" cy="0"/>
                <wp:effectExtent l="0" t="0" r="9525" b="19050"/>
                <wp:wrapNone/>
                <wp:docPr id="183" name="Прямая соединительная линия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3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55pt,29.35pt" to="126.8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"/>
            </w:pict>
          </mc:Fallback>
        </mc:AlternateContent>
      </w:r>
      <w:r w:rsidR="00F32D56"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34A4B013" wp14:editId="2D03970E">
                <wp:simplePos x="0" y="0"/>
                <wp:positionH relativeFrom="column">
                  <wp:posOffset>2239010</wp:posOffset>
                </wp:positionH>
                <wp:positionV relativeFrom="paragraph">
                  <wp:posOffset>848995</wp:posOffset>
                </wp:positionV>
                <wp:extent cx="190500" cy="0"/>
                <wp:effectExtent l="0" t="0" r="19050" b="19050"/>
                <wp:wrapNone/>
                <wp:docPr id="185" name="Прямая соединительная линия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5" o:spid="_x0000_s1026" style="position:absolute;flip:x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3pt,66.85pt" to="191.3pt,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"/>
            </w:pict>
          </mc:Fallback>
        </mc:AlternateContent>
      </w:r>
      <w:r w:rsidR="00F32D56"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7DC6B8DE" wp14:editId="4BAF131C">
                <wp:simplePos x="0" y="0"/>
                <wp:positionH relativeFrom="column">
                  <wp:posOffset>1591310</wp:posOffset>
                </wp:positionH>
                <wp:positionV relativeFrom="paragraph">
                  <wp:posOffset>48895</wp:posOffset>
                </wp:positionV>
                <wp:extent cx="714375" cy="476250"/>
                <wp:effectExtent l="0" t="0" r="28575" b="19050"/>
                <wp:wrapNone/>
                <wp:docPr id="186" name="Поле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BB1202" w:rsidRDefault="001226D5" w:rsidP="00F32D56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BB1202">
                              <w:rPr>
                                <w:b/>
                                <w:sz w:val="28"/>
                              </w:rPr>
                              <w:t>Сопло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86" o:spid="_x0000_s1062" type="#_x0000_t202" style="position:absolute;margin-left:125.3pt;margin-top:3.85pt;width:56.25pt;height:37.5pt;z-index:251876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" fillcolor="window" strokeweight=".5pt">
                <v:textbox>
                  <w:txbxContent>
                    <w:p w:rsidR="001226D5" w:rsidRPr="00BB1202" w:rsidRDefault="001226D5" w:rsidP="00F32D56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BB1202">
                        <w:rPr>
                          <w:b/>
                          <w:sz w:val="28"/>
                        </w:rPr>
                        <w:t>Сопло</w:t>
                      </w:r>
                    </w:p>
                  </w:txbxContent>
                </v:textbox>
              </v:shape>
            </w:pict>
          </mc:Fallback>
        </mc:AlternateContent>
      </w:r>
    </w:p>
    <w:p w:rsidR="00F32D56" w:rsidRDefault="00081187" w:rsidP="00F32D56">
      <w:pPr>
        <w:tabs>
          <w:tab w:val="left" w:pos="4560"/>
        </w:tabs>
        <w:ind w:left="360"/>
        <w:rPr>
          <w:sz w:val="32"/>
        </w:rPr>
      </w:pPr>
      <w:r w:rsidRPr="00BB1202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167CF9C2" wp14:editId="5386401F">
                <wp:simplePos x="0" y="0"/>
                <wp:positionH relativeFrom="column">
                  <wp:posOffset>2429510</wp:posOffset>
                </wp:positionH>
                <wp:positionV relativeFrom="paragraph">
                  <wp:posOffset>45085</wp:posOffset>
                </wp:positionV>
                <wp:extent cx="0" cy="1257300"/>
                <wp:effectExtent l="0" t="0" r="19050" b="19050"/>
                <wp:wrapNone/>
                <wp:docPr id="184" name="Прямая соединительная линия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573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4" o:spid="_x0000_s1026" style="position:absolute;flip:y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3pt,3.55pt" to="191.3pt,10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"/>
            </w:pict>
          </mc:Fallback>
        </mc:AlternateContent>
      </w:r>
      <w:r w:rsidRPr="00BB1202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6056CB63" wp14:editId="7CC584E8">
                <wp:simplePos x="0" y="0"/>
                <wp:positionH relativeFrom="column">
                  <wp:posOffset>1467486</wp:posOffset>
                </wp:positionH>
                <wp:positionV relativeFrom="paragraph">
                  <wp:posOffset>45085</wp:posOffset>
                </wp:positionV>
                <wp:extent cx="9524" cy="1266825"/>
                <wp:effectExtent l="0" t="0" r="29210" b="28575"/>
                <wp:wrapNone/>
                <wp:docPr id="182" name="Прямая соединительная линия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4" cy="12668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2" o:spid="_x0000_s1026" style="position:absolute;flip:x y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55pt,3.55pt" to="116.3pt,1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" strokecolor="black [3040]"/>
            </w:pict>
          </mc:Fallback>
        </mc:AlternateContent>
      </w:r>
      <w:r w:rsidR="00F32D56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4088A05B" wp14:editId="547CA870">
                <wp:simplePos x="0" y="0"/>
                <wp:positionH relativeFrom="column">
                  <wp:posOffset>286385</wp:posOffset>
                </wp:positionH>
                <wp:positionV relativeFrom="paragraph">
                  <wp:posOffset>54610</wp:posOffset>
                </wp:positionV>
                <wp:extent cx="66675" cy="0"/>
                <wp:effectExtent l="0" t="0" r="9525" b="19050"/>
                <wp:wrapNone/>
                <wp:docPr id="213" name="Прямая соединительная линия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13" o:spid="_x0000_s1026" style="position:absolute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55pt,4.3pt" to="27.8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"/>
            </w:pict>
          </mc:Fallback>
        </mc:AlternateContent>
      </w:r>
      <w:r w:rsidR="00F32D56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4D56A14F" wp14:editId="0F773EA0">
                <wp:simplePos x="0" y="0"/>
                <wp:positionH relativeFrom="column">
                  <wp:posOffset>1143635</wp:posOffset>
                </wp:positionH>
                <wp:positionV relativeFrom="paragraph">
                  <wp:posOffset>54610</wp:posOffset>
                </wp:positionV>
                <wp:extent cx="104775" cy="0"/>
                <wp:effectExtent l="0" t="0" r="9525" b="19050"/>
                <wp:wrapNone/>
                <wp:docPr id="201" name="Прямая соединительная линия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1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05pt,4.3pt" to="98.3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"/>
            </w:pict>
          </mc:Fallback>
        </mc:AlternateContent>
      </w:r>
      <w:r w:rsidR="00F32D56"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6CAA3B51" wp14:editId="59B27F4C">
                <wp:simplePos x="0" y="0"/>
                <wp:positionH relativeFrom="column">
                  <wp:posOffset>1248410</wp:posOffset>
                </wp:positionH>
                <wp:positionV relativeFrom="paragraph">
                  <wp:posOffset>54610</wp:posOffset>
                </wp:positionV>
                <wp:extent cx="0" cy="1304925"/>
                <wp:effectExtent l="0" t="0" r="19050" b="9525"/>
                <wp:wrapNone/>
                <wp:docPr id="195" name="Прямая соединительная линия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04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5" o:spid="_x0000_s1026" style="position:absolute;flip:y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3pt,4.3pt" to="98.3pt,10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"/>
            </w:pict>
          </mc:Fallback>
        </mc:AlternateContent>
      </w:r>
      <w:r w:rsidR="00F32D56"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2FCA5D9A" wp14:editId="0175B25E">
                <wp:simplePos x="0" y="0"/>
                <wp:positionH relativeFrom="column">
                  <wp:posOffset>286385</wp:posOffset>
                </wp:positionH>
                <wp:positionV relativeFrom="paragraph">
                  <wp:posOffset>54610</wp:posOffset>
                </wp:positionV>
                <wp:extent cx="0" cy="1257300"/>
                <wp:effectExtent l="0" t="0" r="19050" b="19050"/>
                <wp:wrapNone/>
                <wp:docPr id="214" name="Прямая соединительная линия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573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14" o:spid="_x0000_s1026" style="position:absolute;flip:y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55pt,4.3pt" to="22.55pt,1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"/>
            </w:pict>
          </mc:Fallback>
        </mc:AlternateContent>
      </w:r>
      <w:r w:rsidR="00F32D56">
        <w:rPr>
          <w:sz w:val="32"/>
        </w:rPr>
        <w:tab/>
      </w:r>
    </w:p>
    <w:p w:rsidR="00F32D56" w:rsidRDefault="00EA505F" w:rsidP="00F32D56">
      <w:pPr>
        <w:tabs>
          <w:tab w:val="left" w:pos="3495"/>
          <w:tab w:val="left" w:pos="6405"/>
          <w:tab w:val="left" w:pos="8895"/>
        </w:tabs>
        <w:rPr>
          <w:sz w:val="32"/>
        </w:rPr>
      </w:pPr>
      <w:r w:rsidRPr="00BB1202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1B487653" wp14:editId="45F00E24">
                <wp:simplePos x="0" y="0"/>
                <wp:positionH relativeFrom="column">
                  <wp:posOffset>2915285</wp:posOffset>
                </wp:positionH>
                <wp:positionV relativeFrom="paragraph">
                  <wp:posOffset>172085</wp:posOffset>
                </wp:positionV>
                <wp:extent cx="714375" cy="476250"/>
                <wp:effectExtent l="0" t="0" r="28575" b="19050"/>
                <wp:wrapNone/>
                <wp:docPr id="287" name="Поле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EA505F" w:rsidRDefault="001226D5" w:rsidP="00EA505F">
                            <w:pPr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EA505F">
                              <w:rPr>
                                <w:b/>
                                <w:sz w:val="40"/>
                              </w:rPr>
                              <w:t>КС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287" o:spid="_x0000_s1063" type="#_x0000_t202" style="position:absolute;margin-left:229.55pt;margin-top:13.55pt;width:56.25pt;height:37.5pt;z-index:251922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" fillcolor="window" strokeweight=".5pt">
                <v:textbox>
                  <w:txbxContent>
                    <w:p w:rsidR="001226D5" w:rsidRPr="00EA505F" w:rsidRDefault="001226D5" w:rsidP="00EA505F">
                      <w:pPr>
                        <w:jc w:val="center"/>
                        <w:rPr>
                          <w:b/>
                          <w:sz w:val="48"/>
                        </w:rPr>
                      </w:pPr>
                      <w:r w:rsidRPr="00EA505F">
                        <w:rPr>
                          <w:b/>
                          <w:sz w:val="40"/>
                        </w:rPr>
                        <w:t>КС</w:t>
                      </w:r>
                    </w:p>
                  </w:txbxContent>
                </v:textbox>
              </v:shape>
            </w:pict>
          </mc:Fallback>
        </mc:AlternateContent>
      </w:r>
      <w:r w:rsidR="00F32D56"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255B6511" wp14:editId="3E410136">
                <wp:simplePos x="0" y="0"/>
                <wp:positionH relativeFrom="column">
                  <wp:posOffset>353060</wp:posOffset>
                </wp:positionH>
                <wp:positionV relativeFrom="paragraph">
                  <wp:posOffset>145415</wp:posOffset>
                </wp:positionV>
                <wp:extent cx="790575" cy="476250"/>
                <wp:effectExtent l="0" t="0" r="28575" b="19050"/>
                <wp:wrapNone/>
                <wp:docPr id="221" name="Поле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F32D56" w:rsidRDefault="001226D5" w:rsidP="00F32D56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F32D56">
                              <w:rPr>
                                <w:b/>
                                <w:sz w:val="40"/>
                                <w:szCs w:val="40"/>
                              </w:rPr>
                              <w:t>ТНА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221" o:spid="_x0000_s1064" type="#_x0000_t202" style="position:absolute;margin-left:27.8pt;margin-top:11.45pt;width:62.25pt;height:37.5pt;z-index:251869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" fillcolor="window" strokeweight=".5pt">
                <v:textbox>
                  <w:txbxContent>
                    <w:p w:rsidR="001226D5" w:rsidRPr="00F32D56" w:rsidRDefault="001226D5" w:rsidP="00F32D56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F32D56">
                        <w:rPr>
                          <w:b/>
                          <w:sz w:val="40"/>
                          <w:szCs w:val="40"/>
                        </w:rPr>
                        <w:t>ТНА</w:t>
                      </w:r>
                    </w:p>
                  </w:txbxContent>
                </v:textbox>
              </v:shape>
            </w:pict>
          </mc:Fallback>
        </mc:AlternateContent>
      </w:r>
      <w:r w:rsidR="00F32D56">
        <w:rPr>
          <w:sz w:val="32"/>
        </w:rPr>
        <w:tab/>
      </w:r>
      <w:r w:rsidR="00F32D56">
        <w:rPr>
          <w:sz w:val="32"/>
        </w:rPr>
        <w:tab/>
      </w:r>
      <w:r w:rsidR="00F32D56">
        <w:rPr>
          <w:sz w:val="32"/>
        </w:rPr>
        <w:tab/>
      </w:r>
    </w:p>
    <w:p w:rsidR="00F32D56" w:rsidRDefault="002D6F06" w:rsidP="00081187">
      <w:pPr>
        <w:tabs>
          <w:tab w:val="center" w:pos="4949"/>
        </w:tabs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>
                <wp:simplePos x="0" y="0"/>
                <wp:positionH relativeFrom="column">
                  <wp:posOffset>5591810</wp:posOffset>
                </wp:positionH>
                <wp:positionV relativeFrom="paragraph">
                  <wp:posOffset>26035</wp:posOffset>
                </wp:positionV>
                <wp:extent cx="990600" cy="828675"/>
                <wp:effectExtent l="0" t="0" r="19050" b="28575"/>
                <wp:wrapNone/>
                <wp:docPr id="388" name="Поле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6D5" w:rsidRPr="002D6F06" w:rsidRDefault="001226D5" w:rsidP="002D6F06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2D6F06">
                              <w:rPr>
                                <w:b/>
                                <w:sz w:val="40"/>
                              </w:rPr>
                              <w:t>Арм</w:t>
                            </w:r>
                            <w:r w:rsidRPr="002D6F06">
                              <w:rPr>
                                <w:b/>
                                <w:sz w:val="40"/>
                              </w:rPr>
                              <w:t>а</w:t>
                            </w:r>
                            <w:r w:rsidRPr="002D6F06">
                              <w:rPr>
                                <w:b/>
                                <w:sz w:val="40"/>
                              </w:rPr>
                              <w:t>тура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388" o:spid="_x0000_s1065" type="#_x0000_t202" style="position:absolute;margin-left:440.3pt;margin-top:2.05pt;width:78pt;height:65.25pt;z-index:251955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" fillcolor="white [3201]" strokeweight=".5pt">
                <v:textbox>
                  <w:txbxContent>
                    <w:p w:rsidR="001226D5" w:rsidRPr="002D6F06" w:rsidRDefault="001226D5" w:rsidP="002D6F06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 w:rsidRPr="002D6F06">
                        <w:rPr>
                          <w:b/>
                          <w:sz w:val="40"/>
                        </w:rPr>
                        <w:t>Арм</w:t>
                      </w:r>
                      <w:r w:rsidRPr="002D6F06">
                        <w:rPr>
                          <w:b/>
                          <w:sz w:val="40"/>
                        </w:rPr>
                        <w:t>а</w:t>
                      </w:r>
                      <w:r w:rsidRPr="002D6F06">
                        <w:rPr>
                          <w:b/>
                          <w:sz w:val="40"/>
                        </w:rPr>
                        <w:t>тура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>
                <wp:simplePos x="0" y="0"/>
                <wp:positionH relativeFrom="column">
                  <wp:posOffset>4191635</wp:posOffset>
                </wp:positionH>
                <wp:positionV relativeFrom="paragraph">
                  <wp:posOffset>16510</wp:posOffset>
                </wp:positionV>
                <wp:extent cx="962025" cy="885825"/>
                <wp:effectExtent l="0" t="0" r="28575" b="28575"/>
                <wp:wrapNone/>
                <wp:docPr id="386" name="Поле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6D5" w:rsidRPr="002D6F06" w:rsidRDefault="001226D5">
                            <w:pPr>
                              <w:rPr>
                                <w:b/>
                                <w:sz w:val="40"/>
                              </w:rPr>
                            </w:pPr>
                            <w:r w:rsidRPr="002D6F06">
                              <w:rPr>
                                <w:b/>
                                <w:sz w:val="40"/>
                              </w:rPr>
                              <w:t>Баки</w:t>
                            </w:r>
                            <w:proofErr w:type="gramStart"/>
                            <w:r w:rsidRPr="002D6F06">
                              <w:rPr>
                                <w:b/>
                                <w:sz w:val="40"/>
                              </w:rPr>
                              <w:t xml:space="preserve"> О</w:t>
                            </w:r>
                            <w:proofErr w:type="gramEnd"/>
                            <w:r w:rsidRPr="002D6F06">
                              <w:rPr>
                                <w:b/>
                                <w:sz w:val="40"/>
                              </w:rPr>
                              <w:t xml:space="preserve"> и 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86" o:spid="_x0000_s1066" type="#_x0000_t202" style="position:absolute;margin-left:330.05pt;margin-top:1.3pt;width:75.75pt;height:69.7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" fillcolor="white [3201]" strokeweight=".5pt">
                <v:textbox>
                  <w:txbxContent>
                    <w:p w:rsidR="001226D5" w:rsidRPr="002D6F06" w:rsidRDefault="001226D5">
                      <w:pPr>
                        <w:rPr>
                          <w:b/>
                          <w:sz w:val="40"/>
                        </w:rPr>
                      </w:pPr>
                      <w:r w:rsidRPr="002D6F06">
                        <w:rPr>
                          <w:b/>
                          <w:sz w:val="40"/>
                        </w:rPr>
                        <w:t>Баки</w:t>
                      </w:r>
                      <w:proofErr w:type="gramStart"/>
                      <w:r w:rsidRPr="002D6F06">
                        <w:rPr>
                          <w:b/>
                          <w:sz w:val="40"/>
                        </w:rPr>
                        <w:t xml:space="preserve"> О</w:t>
                      </w:r>
                      <w:proofErr w:type="gramEnd"/>
                      <w:r w:rsidRPr="002D6F06">
                        <w:rPr>
                          <w:b/>
                          <w:sz w:val="40"/>
                        </w:rPr>
                        <w:t xml:space="preserve"> и Г</w:t>
                      </w:r>
                    </w:p>
                  </w:txbxContent>
                </v:textbox>
              </v:shape>
            </w:pict>
          </mc:Fallback>
        </mc:AlternateContent>
      </w:r>
      <w:r w:rsidR="00DC3531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>
                <wp:simplePos x="0" y="0"/>
                <wp:positionH relativeFrom="column">
                  <wp:posOffset>3629660</wp:posOffset>
                </wp:positionH>
                <wp:positionV relativeFrom="paragraph">
                  <wp:posOffset>73660</wp:posOffset>
                </wp:positionV>
                <wp:extent cx="190500" cy="0"/>
                <wp:effectExtent l="0" t="0" r="19050" b="19050"/>
                <wp:wrapNone/>
                <wp:docPr id="382" name="Прямая соединительная линия 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82" o:spid="_x0000_s1026" style="position:absolute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8pt,5.8pt" to="300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" strokecolor="black [3040]"/>
            </w:pict>
          </mc:Fallback>
        </mc:AlternateContent>
      </w:r>
      <w:r w:rsidR="00DC3531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>
                <wp:simplePos x="0" y="0"/>
                <wp:positionH relativeFrom="column">
                  <wp:posOffset>3629660</wp:posOffset>
                </wp:positionH>
                <wp:positionV relativeFrom="paragraph">
                  <wp:posOffset>73660</wp:posOffset>
                </wp:positionV>
                <wp:extent cx="0" cy="0"/>
                <wp:effectExtent l="0" t="0" r="0" b="0"/>
                <wp:wrapNone/>
                <wp:docPr id="381" name="Прямая соединительная линия 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81" o:spid="_x0000_s1026" style="position:absolute;z-index:25194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.8pt,5.8pt" to="285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" strokecolor="#4579b8 [3044]"/>
            </w:pict>
          </mc:Fallback>
        </mc:AlternateContent>
      </w:r>
      <w:r w:rsidR="00DC3531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>
                <wp:simplePos x="0" y="0"/>
                <wp:positionH relativeFrom="column">
                  <wp:posOffset>2762885</wp:posOffset>
                </wp:positionH>
                <wp:positionV relativeFrom="paragraph">
                  <wp:posOffset>73660</wp:posOffset>
                </wp:positionV>
                <wp:extent cx="152400" cy="0"/>
                <wp:effectExtent l="0" t="0" r="19050" b="19050"/>
                <wp:wrapNone/>
                <wp:docPr id="376" name="Прямая соединительная линия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76" o:spid="_x0000_s1026" style="position:absolute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7.55pt,5.8pt" to="229.5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" strokecolor="black [3040]"/>
            </w:pict>
          </mc:Fallback>
        </mc:AlternateContent>
      </w:r>
      <w:r w:rsidR="00F32D56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5ED84BC2" wp14:editId="2ADF34D5">
                <wp:simplePos x="0" y="0"/>
                <wp:positionH relativeFrom="column">
                  <wp:posOffset>1143635</wp:posOffset>
                </wp:positionH>
                <wp:positionV relativeFrom="paragraph">
                  <wp:posOffset>26035</wp:posOffset>
                </wp:positionV>
                <wp:extent cx="104776" cy="1"/>
                <wp:effectExtent l="0" t="0" r="9525" b="19050"/>
                <wp:wrapNone/>
                <wp:docPr id="223" name="Прямая соединительная линия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4776" cy="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3" o:spid="_x0000_s1026" style="position:absolute;flip:x y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05pt,2.05pt" to="98.3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"/>
            </w:pict>
          </mc:Fallback>
        </mc:AlternateContent>
      </w:r>
      <w:r w:rsidR="00F32D56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4FFAA3AC" wp14:editId="5D65E496">
                <wp:simplePos x="0" y="0"/>
                <wp:positionH relativeFrom="column">
                  <wp:posOffset>286385</wp:posOffset>
                </wp:positionH>
                <wp:positionV relativeFrom="paragraph">
                  <wp:posOffset>29845</wp:posOffset>
                </wp:positionV>
                <wp:extent cx="142875" cy="0"/>
                <wp:effectExtent l="0" t="0" r="9525" b="19050"/>
                <wp:wrapNone/>
                <wp:docPr id="224" name="Прямая соединительная линия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4" o:spid="_x0000_s1026" style="position:absolute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55pt,2.35pt" to="33.8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"/>
            </w:pict>
          </mc:Fallback>
        </mc:AlternateContent>
      </w:r>
      <w:r w:rsidR="00081187">
        <w:tab/>
      </w:r>
    </w:p>
    <w:p w:rsidR="00F32D56" w:rsidRDefault="00AD7265" w:rsidP="00EA505F">
      <w:pPr>
        <w:tabs>
          <w:tab w:val="left" w:pos="4365"/>
          <w:tab w:val="left" w:pos="5250"/>
          <w:tab w:val="left" w:pos="5895"/>
        </w:tabs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>
                <wp:simplePos x="0" y="0"/>
                <wp:positionH relativeFrom="column">
                  <wp:posOffset>3829685</wp:posOffset>
                </wp:positionH>
                <wp:positionV relativeFrom="paragraph">
                  <wp:posOffset>165100</wp:posOffset>
                </wp:positionV>
                <wp:extent cx="361950" cy="0"/>
                <wp:effectExtent l="0" t="0" r="19050" b="19050"/>
                <wp:wrapNone/>
                <wp:docPr id="385" name="Прямая соединительная линия 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85" o:spid="_x0000_s1026" style="position:absolute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55pt,13pt" to="330.0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" strokecolor="black [3040]"/>
            </w:pict>
          </mc:Fallback>
        </mc:AlternateContent>
      </w:r>
      <w:r w:rsidR="00081187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339C9EC0" wp14:editId="1A830B36">
                <wp:simplePos x="0" y="0"/>
                <wp:positionH relativeFrom="column">
                  <wp:posOffset>2429510</wp:posOffset>
                </wp:positionH>
                <wp:positionV relativeFrom="paragraph">
                  <wp:posOffset>167005</wp:posOffset>
                </wp:positionV>
                <wp:extent cx="333375" cy="0"/>
                <wp:effectExtent l="0" t="0" r="9525" b="19050"/>
                <wp:wrapNone/>
                <wp:docPr id="245" name="Прямая соединительная линия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5" o:spid="_x0000_s1026" style="position:absolute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3pt,13.15pt" to="217.5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"/>
            </w:pict>
          </mc:Fallback>
        </mc:AlternateContent>
      </w:r>
      <w:r w:rsidR="00081187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3051E555" wp14:editId="50D7AD61">
                <wp:simplePos x="0" y="0"/>
                <wp:positionH relativeFrom="column">
                  <wp:posOffset>1248410</wp:posOffset>
                </wp:positionH>
                <wp:positionV relativeFrom="paragraph">
                  <wp:posOffset>138430</wp:posOffset>
                </wp:positionV>
                <wp:extent cx="228600" cy="0"/>
                <wp:effectExtent l="0" t="0" r="19050" b="19050"/>
                <wp:wrapNone/>
                <wp:docPr id="246" name="Прямая соединительная линия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6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3pt,10.9pt" to="116.3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"/>
            </w:pict>
          </mc:Fallback>
        </mc:AlternateContent>
      </w:r>
      <w:r w:rsidR="00081187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7D234CF8" wp14:editId="4E4CCFD0">
                <wp:simplePos x="0" y="0"/>
                <wp:positionH relativeFrom="column">
                  <wp:posOffset>-618490</wp:posOffset>
                </wp:positionH>
                <wp:positionV relativeFrom="paragraph">
                  <wp:posOffset>165100</wp:posOffset>
                </wp:positionV>
                <wp:extent cx="904875" cy="0"/>
                <wp:effectExtent l="0" t="0" r="9525" b="19050"/>
                <wp:wrapNone/>
                <wp:docPr id="222" name="Прямая соединительная линия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2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8.7pt,13pt" to="22.5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"/>
            </w:pict>
          </mc:Fallback>
        </mc:AlternateContent>
      </w:r>
      <w:r w:rsidR="00081187">
        <w:tab/>
      </w:r>
      <w:r w:rsidR="00EA505F">
        <w:tab/>
      </w:r>
      <w:r w:rsidR="00081187">
        <w:tab/>
      </w:r>
    </w:p>
    <w:p w:rsidR="00F32D56" w:rsidRPr="00851458" w:rsidRDefault="002D6F06" w:rsidP="00EA505F">
      <w:pPr>
        <w:pStyle w:val="af0"/>
        <w:tabs>
          <w:tab w:val="left" w:pos="5280"/>
          <w:tab w:val="left" w:pos="6405"/>
        </w:tabs>
        <w:ind w:left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>
                <wp:simplePos x="0" y="0"/>
                <wp:positionH relativeFrom="column">
                  <wp:posOffset>5153660</wp:posOffset>
                </wp:positionH>
                <wp:positionV relativeFrom="paragraph">
                  <wp:posOffset>56515</wp:posOffset>
                </wp:positionV>
                <wp:extent cx="485775" cy="1"/>
                <wp:effectExtent l="0" t="0" r="9525" b="19050"/>
                <wp:wrapNone/>
                <wp:docPr id="387" name="Прямая соединительная линия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87" o:spid="_x0000_s1026" style="position:absolute;flip:y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5.8pt,4.45pt" to="444.0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" strokecolor="black [3040]"/>
            </w:pict>
          </mc:Fallback>
        </mc:AlternateContent>
      </w:r>
      <w:r w:rsidR="00EA505F"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67A3ABA2" wp14:editId="0CFC45B0">
                <wp:simplePos x="0" y="0"/>
                <wp:positionH relativeFrom="column">
                  <wp:posOffset>2915285</wp:posOffset>
                </wp:positionH>
                <wp:positionV relativeFrom="paragraph">
                  <wp:posOffset>167005</wp:posOffset>
                </wp:positionV>
                <wp:extent cx="714375" cy="476250"/>
                <wp:effectExtent l="0" t="0" r="28575" b="19050"/>
                <wp:wrapNone/>
                <wp:docPr id="313" name="Поле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EA505F" w:rsidRDefault="001226D5" w:rsidP="00EA505F">
                            <w:pPr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EA505F">
                              <w:rPr>
                                <w:b/>
                                <w:sz w:val="40"/>
                              </w:rPr>
                              <w:t>КС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313" o:spid="_x0000_s1067" type="#_x0000_t202" style="position:absolute;margin-left:229.55pt;margin-top:13.15pt;width:56.25pt;height:37.5pt;z-index:251933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" fillcolor="window" strokeweight=".5pt">
                <v:textbox>
                  <w:txbxContent>
                    <w:p w:rsidR="001226D5" w:rsidRPr="00EA505F" w:rsidRDefault="001226D5" w:rsidP="00EA505F">
                      <w:pPr>
                        <w:jc w:val="center"/>
                        <w:rPr>
                          <w:b/>
                          <w:sz w:val="48"/>
                        </w:rPr>
                      </w:pPr>
                      <w:r w:rsidRPr="00EA505F">
                        <w:rPr>
                          <w:b/>
                          <w:sz w:val="40"/>
                        </w:rPr>
                        <w:t>КС</w:t>
                      </w:r>
                    </w:p>
                  </w:txbxContent>
                </v:textbox>
              </v:shape>
            </w:pict>
          </mc:Fallback>
        </mc:AlternateContent>
      </w:r>
      <w:r w:rsidR="00F32D5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61227FBF" wp14:editId="038B9A5B">
                <wp:simplePos x="0" y="0"/>
                <wp:positionH relativeFrom="column">
                  <wp:posOffset>353060</wp:posOffset>
                </wp:positionH>
                <wp:positionV relativeFrom="paragraph">
                  <wp:posOffset>56515</wp:posOffset>
                </wp:positionV>
                <wp:extent cx="838200" cy="476250"/>
                <wp:effectExtent l="0" t="0" r="19050" b="19050"/>
                <wp:wrapNone/>
                <wp:docPr id="233" name="Поле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BB1202" w:rsidRDefault="001226D5" w:rsidP="00F32D56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ТНА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233" o:spid="_x0000_s1068" type="#_x0000_t202" style="position:absolute;margin-left:27.8pt;margin-top:4.45pt;width:66pt;height:37.5pt;z-index:251888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" fillcolor="window" strokeweight=".5pt">
                <v:textbox>
                  <w:txbxContent>
                    <w:p w:rsidR="001226D5" w:rsidRPr="00BB1202" w:rsidRDefault="001226D5" w:rsidP="00F32D56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ТНА</w:t>
                      </w:r>
                    </w:p>
                  </w:txbxContent>
                </v:textbox>
              </v:shape>
            </w:pict>
          </mc:Fallback>
        </mc:AlternateContent>
      </w:r>
      <w:r w:rsidR="00F32D56"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1DAD51FA" wp14:editId="1D2EB126">
                <wp:simplePos x="0" y="0"/>
                <wp:positionH relativeFrom="column">
                  <wp:posOffset>1591310</wp:posOffset>
                </wp:positionH>
                <wp:positionV relativeFrom="paragraph">
                  <wp:posOffset>734695</wp:posOffset>
                </wp:positionV>
                <wp:extent cx="714375" cy="476250"/>
                <wp:effectExtent l="0" t="0" r="28575" b="19050"/>
                <wp:wrapNone/>
                <wp:docPr id="225" name="Поле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BB1202" w:rsidRDefault="001226D5" w:rsidP="00F32D56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BB1202">
                              <w:rPr>
                                <w:b/>
                                <w:sz w:val="28"/>
                              </w:rPr>
                              <w:t>Сопло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225" o:spid="_x0000_s1069" type="#_x0000_t202" style="position:absolute;margin-left:125.3pt;margin-top:57.85pt;width:56.25pt;height:37.5pt;z-index:251902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" fillcolor="window" strokeweight=".5pt">
                <v:textbox>
                  <w:txbxContent>
                    <w:p w:rsidR="001226D5" w:rsidRPr="00BB1202" w:rsidRDefault="001226D5" w:rsidP="00F32D56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BB1202">
                        <w:rPr>
                          <w:b/>
                          <w:sz w:val="28"/>
                        </w:rPr>
                        <w:t>Сопло</w:t>
                      </w:r>
                    </w:p>
                  </w:txbxContent>
                </v:textbox>
              </v:shape>
            </w:pict>
          </mc:Fallback>
        </mc:AlternateContent>
      </w:r>
      <w:r w:rsidR="00F32D56"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234EC3AA" wp14:editId="1FB527D4">
                <wp:simplePos x="0" y="0"/>
                <wp:positionH relativeFrom="column">
                  <wp:posOffset>2305685</wp:posOffset>
                </wp:positionH>
                <wp:positionV relativeFrom="paragraph">
                  <wp:posOffset>372745</wp:posOffset>
                </wp:positionV>
                <wp:extent cx="123825" cy="0"/>
                <wp:effectExtent l="0" t="0" r="9525" b="19050"/>
                <wp:wrapNone/>
                <wp:docPr id="226" name="Прямая соединительная линия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6" o:spid="_x0000_s1026" style="position:absolute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55pt,29.35pt" to="191.3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"/>
            </w:pict>
          </mc:Fallback>
        </mc:AlternateContent>
      </w:r>
      <w:r w:rsidR="00F32D56"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03C5A60B" wp14:editId="507FA60C">
                <wp:simplePos x="0" y="0"/>
                <wp:positionH relativeFrom="column">
                  <wp:posOffset>1467485</wp:posOffset>
                </wp:positionH>
                <wp:positionV relativeFrom="paragraph">
                  <wp:posOffset>848995</wp:posOffset>
                </wp:positionV>
                <wp:extent cx="142875" cy="0"/>
                <wp:effectExtent l="0" t="0" r="9525" b="19050"/>
                <wp:wrapNone/>
                <wp:docPr id="227" name="Прямая соединительная линия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7" o:spid="_x0000_s1026" style="position:absolute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55pt,66.85pt" to="126.8pt,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"/>
            </w:pict>
          </mc:Fallback>
        </mc:AlternateContent>
      </w:r>
      <w:r w:rsidR="00F32D56"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C120116" wp14:editId="69C083F4">
                <wp:simplePos x="0" y="0"/>
                <wp:positionH relativeFrom="column">
                  <wp:posOffset>1467485</wp:posOffset>
                </wp:positionH>
                <wp:positionV relativeFrom="paragraph">
                  <wp:posOffset>372745</wp:posOffset>
                </wp:positionV>
                <wp:extent cx="0" cy="476250"/>
                <wp:effectExtent l="0" t="0" r="19050" b="19050"/>
                <wp:wrapNone/>
                <wp:docPr id="228" name="Прямая соединительная линия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8" o:spid="_x0000_s1026" style="position:absolute;flip:y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55pt,29.35pt" to="115.55pt,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"/>
            </w:pict>
          </mc:Fallback>
        </mc:AlternateContent>
      </w:r>
      <w:r w:rsidR="00F32D56"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1993151D" wp14:editId="3A9DBB79">
                <wp:simplePos x="0" y="0"/>
                <wp:positionH relativeFrom="column">
                  <wp:posOffset>1467485</wp:posOffset>
                </wp:positionH>
                <wp:positionV relativeFrom="paragraph">
                  <wp:posOffset>372745</wp:posOffset>
                </wp:positionV>
                <wp:extent cx="142875" cy="0"/>
                <wp:effectExtent l="0" t="0" r="9525" b="19050"/>
                <wp:wrapNone/>
                <wp:docPr id="229" name="Прямая соединительная линия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9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55pt,29.35pt" to="126.8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"/>
            </w:pict>
          </mc:Fallback>
        </mc:AlternateContent>
      </w:r>
      <w:r w:rsidR="00F32D56"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502DE4CD" wp14:editId="0BAF7021">
                <wp:simplePos x="0" y="0"/>
                <wp:positionH relativeFrom="column">
                  <wp:posOffset>2429510</wp:posOffset>
                </wp:positionH>
                <wp:positionV relativeFrom="paragraph">
                  <wp:posOffset>372745</wp:posOffset>
                </wp:positionV>
                <wp:extent cx="0" cy="476250"/>
                <wp:effectExtent l="0" t="0" r="19050" b="19050"/>
                <wp:wrapNone/>
                <wp:docPr id="230" name="Прямая соединительная линия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0" o:spid="_x0000_s1026" style="position:absolute;flip:y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3pt,29.35pt" to="191.3pt,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"/>
            </w:pict>
          </mc:Fallback>
        </mc:AlternateContent>
      </w:r>
      <w:r w:rsidR="00F32D56"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646D6BCA" wp14:editId="54CD215D">
                <wp:simplePos x="0" y="0"/>
                <wp:positionH relativeFrom="column">
                  <wp:posOffset>2239010</wp:posOffset>
                </wp:positionH>
                <wp:positionV relativeFrom="paragraph">
                  <wp:posOffset>848995</wp:posOffset>
                </wp:positionV>
                <wp:extent cx="190500" cy="0"/>
                <wp:effectExtent l="0" t="0" r="19050" b="19050"/>
                <wp:wrapNone/>
                <wp:docPr id="231" name="Прямая соединительная линия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1" o:spid="_x0000_s1026" style="position:absolute;flip:x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3pt,66.85pt" to="191.3pt,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"/>
            </w:pict>
          </mc:Fallback>
        </mc:AlternateContent>
      </w:r>
      <w:r w:rsidR="00F32D56"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5C85C5B9" wp14:editId="12FF3B5A">
                <wp:simplePos x="0" y="0"/>
                <wp:positionH relativeFrom="column">
                  <wp:posOffset>1591310</wp:posOffset>
                </wp:positionH>
                <wp:positionV relativeFrom="paragraph">
                  <wp:posOffset>48895</wp:posOffset>
                </wp:positionV>
                <wp:extent cx="714375" cy="476250"/>
                <wp:effectExtent l="0" t="0" r="28575" b="19050"/>
                <wp:wrapNone/>
                <wp:docPr id="232" name="Поле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BB1202" w:rsidRDefault="001226D5" w:rsidP="00F32D56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BB1202">
                              <w:rPr>
                                <w:b/>
                                <w:sz w:val="28"/>
                              </w:rPr>
                              <w:t>Сопло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232" o:spid="_x0000_s1070" type="#_x0000_t202" style="position:absolute;margin-left:125.3pt;margin-top:3.85pt;width:56.25pt;height:37.5pt;z-index:251896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" fillcolor="window" strokeweight=".5pt">
                <v:textbox>
                  <w:txbxContent>
                    <w:p w:rsidR="001226D5" w:rsidRPr="00BB1202" w:rsidRDefault="001226D5" w:rsidP="00F32D56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BB1202">
                        <w:rPr>
                          <w:b/>
                          <w:sz w:val="28"/>
                        </w:rPr>
                        <w:t>Сопло</w:t>
                      </w:r>
                    </w:p>
                  </w:txbxContent>
                </v:textbox>
              </v:shape>
            </w:pict>
          </mc:Fallback>
        </mc:AlternateContent>
      </w:r>
      <w:r w:rsidR="00081187">
        <w:tab/>
      </w:r>
      <w:r w:rsidR="00EA505F">
        <w:tab/>
      </w:r>
    </w:p>
    <w:p w:rsidR="00F32D56" w:rsidRDefault="00DC3531" w:rsidP="00F32D56">
      <w:pPr>
        <w:tabs>
          <w:tab w:val="left" w:pos="4560"/>
        </w:tabs>
        <w:ind w:left="360"/>
        <w:rPr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>
                <wp:simplePos x="0" y="0"/>
                <wp:positionH relativeFrom="column">
                  <wp:posOffset>3629660</wp:posOffset>
                </wp:positionH>
                <wp:positionV relativeFrom="paragraph">
                  <wp:posOffset>57150</wp:posOffset>
                </wp:positionV>
                <wp:extent cx="190500" cy="0"/>
                <wp:effectExtent l="0" t="0" r="19050" b="19050"/>
                <wp:wrapNone/>
                <wp:docPr id="383" name="Прямая соединительная линия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83" o:spid="_x0000_s1026" style="position:absolute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8pt,4.5pt" to="300.8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>
                <wp:simplePos x="0" y="0"/>
                <wp:positionH relativeFrom="column">
                  <wp:posOffset>2762885</wp:posOffset>
                </wp:positionH>
                <wp:positionV relativeFrom="paragraph">
                  <wp:posOffset>47625</wp:posOffset>
                </wp:positionV>
                <wp:extent cx="152400" cy="0"/>
                <wp:effectExtent l="0" t="0" r="19050" b="19050"/>
                <wp:wrapNone/>
                <wp:docPr id="377" name="Прямая соединительная линия 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77" o:spid="_x0000_s1026" style="position:absolute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7.55pt,3.75pt" to="229.5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" strokecolor="black [3040]"/>
            </w:pict>
          </mc:Fallback>
        </mc:AlternateContent>
      </w:r>
      <w:r w:rsidR="00F32D56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6494A9CF" wp14:editId="36435A4B">
                <wp:simplePos x="0" y="0"/>
                <wp:positionH relativeFrom="column">
                  <wp:posOffset>1191260</wp:posOffset>
                </wp:positionH>
                <wp:positionV relativeFrom="paragraph">
                  <wp:posOffset>57150</wp:posOffset>
                </wp:positionV>
                <wp:extent cx="57150" cy="0"/>
                <wp:effectExtent l="0" t="0" r="19050" b="19050"/>
                <wp:wrapNone/>
                <wp:docPr id="238" name="Прямая соединительная линия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8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8pt,4.5pt" to="98.3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"/>
            </w:pict>
          </mc:Fallback>
        </mc:AlternateContent>
      </w:r>
      <w:r w:rsidR="00F32D56"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50EBBEE5" wp14:editId="7F073440">
                <wp:simplePos x="0" y="0"/>
                <wp:positionH relativeFrom="column">
                  <wp:posOffset>286385</wp:posOffset>
                </wp:positionH>
                <wp:positionV relativeFrom="paragraph">
                  <wp:posOffset>57150</wp:posOffset>
                </wp:positionV>
                <wp:extent cx="66675" cy="1"/>
                <wp:effectExtent l="0" t="0" r="9525" b="19050"/>
                <wp:wrapNone/>
                <wp:docPr id="239" name="Прямая соединительная линия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" cy="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9" o:spid="_x0000_s1026" style="position:absolute;flip:y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55pt,4.5pt" to="27.8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"/>
            </w:pict>
          </mc:Fallback>
        </mc:AlternateContent>
      </w:r>
      <w:r w:rsidR="00F32D56"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526C6C04" wp14:editId="2478BD88">
                <wp:simplePos x="0" y="0"/>
                <wp:positionH relativeFrom="column">
                  <wp:posOffset>1248410</wp:posOffset>
                </wp:positionH>
                <wp:positionV relativeFrom="paragraph">
                  <wp:posOffset>59055</wp:posOffset>
                </wp:positionV>
                <wp:extent cx="0" cy="476250"/>
                <wp:effectExtent l="0" t="0" r="19050" b="19050"/>
                <wp:wrapNone/>
                <wp:docPr id="237" name="Прямая соединительная линия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7" o:spid="_x0000_s1026" style="position:absolute;flip:y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3pt,4.65pt" to="98.3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"/>
            </w:pict>
          </mc:Fallback>
        </mc:AlternateContent>
      </w:r>
      <w:r w:rsidR="00F32D56"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470BC959" wp14:editId="2A3824FD">
                <wp:simplePos x="0" y="0"/>
                <wp:positionH relativeFrom="column">
                  <wp:posOffset>286385</wp:posOffset>
                </wp:positionH>
                <wp:positionV relativeFrom="paragraph">
                  <wp:posOffset>59055</wp:posOffset>
                </wp:positionV>
                <wp:extent cx="0" cy="476250"/>
                <wp:effectExtent l="0" t="0" r="19050" b="19050"/>
                <wp:wrapNone/>
                <wp:docPr id="240" name="Прямая соединительная линия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0" o:spid="_x0000_s1026" style="position:absolute;flip:y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55pt,4.65pt" to="22.5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"/>
            </w:pict>
          </mc:Fallback>
        </mc:AlternateContent>
      </w:r>
      <w:r w:rsidR="00F32D56">
        <w:rPr>
          <w:sz w:val="32"/>
        </w:rPr>
        <w:tab/>
      </w:r>
    </w:p>
    <w:p w:rsidR="00F32D56" w:rsidRDefault="00081187" w:rsidP="00F32D56">
      <w:pPr>
        <w:tabs>
          <w:tab w:val="left" w:pos="3495"/>
          <w:tab w:val="left" w:pos="6405"/>
          <w:tab w:val="left" w:pos="8895"/>
        </w:tabs>
        <w:rPr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46EFC697" wp14:editId="77A27009">
                <wp:simplePos x="0" y="0"/>
                <wp:positionH relativeFrom="column">
                  <wp:posOffset>353060</wp:posOffset>
                </wp:positionH>
                <wp:positionV relativeFrom="paragraph">
                  <wp:posOffset>147320</wp:posOffset>
                </wp:positionV>
                <wp:extent cx="838200" cy="476250"/>
                <wp:effectExtent l="0" t="0" r="19050" b="19050"/>
                <wp:wrapNone/>
                <wp:docPr id="247" name="Поле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BB1202" w:rsidRDefault="001226D5" w:rsidP="00F32D56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ТНА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247" o:spid="_x0000_s1071" type="#_x0000_t202" style="position:absolute;margin-left:27.8pt;margin-top:11.6pt;width:66pt;height:37.5pt;z-index:251889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" fillcolor="window" strokeweight=".5pt">
                <v:textbox>
                  <w:txbxContent>
                    <w:p w:rsidR="001226D5" w:rsidRPr="00BB1202" w:rsidRDefault="001226D5" w:rsidP="00F32D56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ТНА</w:t>
                      </w:r>
                    </w:p>
                  </w:txbxContent>
                </v:textbox>
              </v:shape>
            </w:pict>
          </mc:Fallback>
        </mc:AlternateContent>
      </w:r>
      <w:r w:rsidR="00F32D56">
        <w:rPr>
          <w:sz w:val="32"/>
        </w:rPr>
        <w:tab/>
      </w:r>
      <w:r w:rsidR="00F32D56">
        <w:rPr>
          <w:sz w:val="32"/>
        </w:rPr>
        <w:tab/>
      </w:r>
      <w:r w:rsidR="00F32D56">
        <w:rPr>
          <w:sz w:val="32"/>
        </w:rPr>
        <w:tab/>
      </w:r>
    </w:p>
    <w:p w:rsidR="00F32D56" w:rsidRDefault="00DC3531" w:rsidP="00F32D56"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>
                <wp:simplePos x="0" y="0"/>
                <wp:positionH relativeFrom="column">
                  <wp:posOffset>3629660</wp:posOffset>
                </wp:positionH>
                <wp:positionV relativeFrom="paragraph">
                  <wp:posOffset>85090</wp:posOffset>
                </wp:positionV>
                <wp:extent cx="190500" cy="0"/>
                <wp:effectExtent l="0" t="0" r="19050" b="19050"/>
                <wp:wrapNone/>
                <wp:docPr id="384" name="Прямая соединительная линия 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84" o:spid="_x0000_s1026" style="position:absolute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8pt,6.7pt" to="300.8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>
                <wp:simplePos x="0" y="0"/>
                <wp:positionH relativeFrom="column">
                  <wp:posOffset>2762885</wp:posOffset>
                </wp:positionH>
                <wp:positionV relativeFrom="paragraph">
                  <wp:posOffset>85090</wp:posOffset>
                </wp:positionV>
                <wp:extent cx="152400" cy="0"/>
                <wp:effectExtent l="0" t="0" r="19050" b="19050"/>
                <wp:wrapNone/>
                <wp:docPr id="378" name="Прямая соединительная линия 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78" o:spid="_x0000_s1026" style="position:absolute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7.55pt,6.7pt" to="229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" strokecolor="black [3040]"/>
            </w:pict>
          </mc:Fallback>
        </mc:AlternateContent>
      </w:r>
      <w:r w:rsidR="00EA505F" w:rsidRPr="00BB1202"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0325B707" wp14:editId="58EB49DA">
                <wp:simplePos x="0" y="0"/>
                <wp:positionH relativeFrom="column">
                  <wp:posOffset>2915285</wp:posOffset>
                </wp:positionH>
                <wp:positionV relativeFrom="paragraph">
                  <wp:posOffset>14605</wp:posOffset>
                </wp:positionV>
                <wp:extent cx="714375" cy="476250"/>
                <wp:effectExtent l="0" t="0" r="28575" b="19050"/>
                <wp:wrapNone/>
                <wp:docPr id="306" name="Поле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EA505F" w:rsidRDefault="001226D5" w:rsidP="00EA505F">
                            <w:pPr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EA505F">
                              <w:rPr>
                                <w:b/>
                                <w:sz w:val="40"/>
                              </w:rPr>
                              <w:t>КС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306" o:spid="_x0000_s1072" type="#_x0000_t202" style="position:absolute;margin-left:229.55pt;margin-top:1.15pt;width:56.25pt;height:37.5pt;z-index:251939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" fillcolor="window" strokeweight=".5pt">
                <v:textbox>
                  <w:txbxContent>
                    <w:p w:rsidR="001226D5" w:rsidRPr="00EA505F" w:rsidRDefault="001226D5" w:rsidP="00EA505F">
                      <w:pPr>
                        <w:jc w:val="center"/>
                        <w:rPr>
                          <w:b/>
                          <w:sz w:val="48"/>
                        </w:rPr>
                      </w:pPr>
                      <w:r w:rsidRPr="00EA505F">
                        <w:rPr>
                          <w:b/>
                          <w:sz w:val="40"/>
                        </w:rPr>
                        <w:t>КС</w:t>
                      </w:r>
                    </w:p>
                  </w:txbxContent>
                </v:textbox>
              </v:shape>
            </w:pict>
          </mc:Fallback>
        </mc:AlternateContent>
      </w:r>
      <w:r w:rsidR="00F32D56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0C523620" wp14:editId="48F31ADA">
                <wp:simplePos x="0" y="0"/>
                <wp:positionH relativeFrom="column">
                  <wp:posOffset>1191260</wp:posOffset>
                </wp:positionH>
                <wp:positionV relativeFrom="paragraph">
                  <wp:posOffset>27940</wp:posOffset>
                </wp:positionV>
                <wp:extent cx="57150" cy="1"/>
                <wp:effectExtent l="0" t="0" r="19050" b="19050"/>
                <wp:wrapNone/>
                <wp:docPr id="249" name="Прямая соединительная линия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0" cy="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9" o:spid="_x0000_s1026" style="position:absolute;flip:x y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8pt,2.2pt" to="98.3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"/>
            </w:pict>
          </mc:Fallback>
        </mc:AlternateContent>
      </w:r>
      <w:r w:rsidR="00F32D56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315A0400" wp14:editId="65582F91">
                <wp:simplePos x="0" y="0"/>
                <wp:positionH relativeFrom="column">
                  <wp:posOffset>286385</wp:posOffset>
                </wp:positionH>
                <wp:positionV relativeFrom="paragraph">
                  <wp:posOffset>29845</wp:posOffset>
                </wp:positionV>
                <wp:extent cx="142875" cy="0"/>
                <wp:effectExtent l="0" t="0" r="9525" b="19050"/>
                <wp:wrapNone/>
                <wp:docPr id="250" name="Прямая соединительная линия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0" o:spid="_x0000_s1026" style="position:absolute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55pt,2.35pt" to="33.8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"/>
            </w:pict>
          </mc:Fallback>
        </mc:AlternateContent>
      </w:r>
    </w:p>
    <w:p w:rsidR="00F32D56" w:rsidRPr="00F32D56" w:rsidRDefault="00F32D56" w:rsidP="00F32D56"/>
    <w:p w:rsidR="00F32D56" w:rsidRDefault="00F32D56" w:rsidP="00F32D56"/>
    <w:p w:rsidR="00C239FB" w:rsidRDefault="002D6F06" w:rsidP="00F32D56">
      <w:pPr>
        <w:ind w:firstLine="567"/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2BAA0603" wp14:editId="34B572C3">
                <wp:simplePos x="0" y="0"/>
                <wp:positionH relativeFrom="column">
                  <wp:posOffset>2075180</wp:posOffset>
                </wp:positionH>
                <wp:positionV relativeFrom="paragraph">
                  <wp:posOffset>252730</wp:posOffset>
                </wp:positionV>
                <wp:extent cx="1133475" cy="685800"/>
                <wp:effectExtent l="0" t="0" r="28575" b="19050"/>
                <wp:wrapNone/>
                <wp:docPr id="392" name="Поле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FF3FD7" w:rsidRDefault="001226D5" w:rsidP="002D6F06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  <w:proofErr w:type="gramStart"/>
                            <w:r>
                              <w:rPr>
                                <w:sz w:val="72"/>
                              </w:rPr>
                              <w:t>КР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92" o:spid="_x0000_s1073" type="#_x0000_t202" style="position:absolute;left:0;text-align:left;margin-left:163.4pt;margin-top:19.9pt;width:89.25pt;height:54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" fillcolor="window" strokeweight=".5pt">
                <v:textbox>
                  <w:txbxContent>
                    <w:p w:rsidR="001226D5" w:rsidRPr="00FF3FD7" w:rsidRDefault="001226D5" w:rsidP="002D6F06">
                      <w:pPr>
                        <w:jc w:val="center"/>
                        <w:rPr>
                          <w:sz w:val="72"/>
                        </w:rPr>
                      </w:pPr>
                      <w:proofErr w:type="gramStart"/>
                      <w:r>
                        <w:rPr>
                          <w:sz w:val="72"/>
                        </w:rPr>
                        <w:t>КР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1410335</wp:posOffset>
                </wp:positionH>
                <wp:positionV relativeFrom="paragraph">
                  <wp:posOffset>578485</wp:posOffset>
                </wp:positionV>
                <wp:extent cx="666750" cy="0"/>
                <wp:effectExtent l="0" t="0" r="19050" b="19050"/>
                <wp:wrapNone/>
                <wp:docPr id="391" name="Прямая соединительная линия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91" o:spid="_x0000_s1026" style="position:absolute;z-index:2519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.05pt,45.55pt" to="163.55pt,4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>
                <wp:simplePos x="0" y="0"/>
                <wp:positionH relativeFrom="column">
                  <wp:posOffset>200660</wp:posOffset>
                </wp:positionH>
                <wp:positionV relativeFrom="paragraph">
                  <wp:posOffset>159385</wp:posOffset>
                </wp:positionV>
                <wp:extent cx="1209675" cy="828675"/>
                <wp:effectExtent l="0" t="0" r="28575" b="28575"/>
                <wp:wrapNone/>
                <wp:docPr id="390" name="Поле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6D5" w:rsidRPr="002D6F06" w:rsidRDefault="001226D5" w:rsidP="002D6F06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2D6F06">
                              <w:rPr>
                                <w:b/>
                                <w:sz w:val="40"/>
                              </w:rPr>
                              <w:t>Труб</w:t>
                            </w:r>
                            <w:r w:rsidRPr="002D6F06">
                              <w:rPr>
                                <w:b/>
                                <w:sz w:val="40"/>
                              </w:rPr>
                              <w:t>о</w:t>
                            </w:r>
                            <w:r w:rsidRPr="002D6F06">
                              <w:rPr>
                                <w:b/>
                                <w:sz w:val="40"/>
                              </w:rPr>
                              <w:t>проводы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90" o:spid="_x0000_s1074" type="#_x0000_t202" style="position:absolute;left:0;text-align:left;margin-left:15.8pt;margin-top:12.55pt;width:95.25pt;height:65.25pt;z-index:25195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" fillcolor="white [3201]" strokeweight=".5pt">
                <v:textbox>
                  <w:txbxContent>
                    <w:p w:rsidR="001226D5" w:rsidRPr="002D6F06" w:rsidRDefault="001226D5" w:rsidP="002D6F06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 w:rsidRPr="002D6F06">
                        <w:rPr>
                          <w:b/>
                          <w:sz w:val="40"/>
                        </w:rPr>
                        <w:t>Труб</w:t>
                      </w:r>
                      <w:r w:rsidRPr="002D6F06">
                        <w:rPr>
                          <w:b/>
                          <w:sz w:val="40"/>
                        </w:rPr>
                        <w:t>о</w:t>
                      </w:r>
                      <w:r w:rsidRPr="002D6F06">
                        <w:rPr>
                          <w:b/>
                          <w:sz w:val="40"/>
                        </w:rPr>
                        <w:t>проводы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>
                <wp:simplePos x="0" y="0"/>
                <wp:positionH relativeFrom="column">
                  <wp:posOffset>-456565</wp:posOffset>
                </wp:positionH>
                <wp:positionV relativeFrom="paragraph">
                  <wp:posOffset>578485</wp:posOffset>
                </wp:positionV>
                <wp:extent cx="657225" cy="0"/>
                <wp:effectExtent l="0" t="0" r="9525" b="19050"/>
                <wp:wrapNone/>
                <wp:docPr id="389" name="Прямая соединительная линия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89" o:spid="_x0000_s1026" style="position:absolute;z-index:25195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95pt,45.55pt" to="15.8pt,4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" strokecolor="black [3040]"/>
            </w:pict>
          </mc:Fallback>
        </mc:AlternateContent>
      </w:r>
    </w:p>
    <w:p w:rsidR="00C239FB" w:rsidRPr="00C239FB" w:rsidRDefault="00C239FB" w:rsidP="00C239FB"/>
    <w:p w:rsidR="00C239FB" w:rsidRPr="00C239FB" w:rsidRDefault="00C239FB" w:rsidP="00C239FB"/>
    <w:p w:rsidR="00C239FB" w:rsidRPr="00C239FB" w:rsidRDefault="00C239FB" w:rsidP="00C239FB"/>
    <w:p w:rsidR="00C239FB" w:rsidRPr="00C239FB" w:rsidRDefault="00C239FB" w:rsidP="00C239FB"/>
    <w:p w:rsidR="00C239FB" w:rsidRPr="00C239FB" w:rsidRDefault="0067544C" w:rsidP="0067544C">
      <w:pPr>
        <w:jc w:val="center"/>
      </w:pPr>
      <w:r>
        <w:t xml:space="preserve">Рис.7 Схема ракеты с резервированием системы </w:t>
      </w:r>
      <w:proofErr w:type="spellStart"/>
      <w:r>
        <w:t>кавитатора</w:t>
      </w:r>
      <w:proofErr w:type="spellEnd"/>
      <w:r>
        <w:t xml:space="preserve"> и двигательной установки</w:t>
      </w:r>
    </w:p>
    <w:p w:rsidR="00C239FB" w:rsidRDefault="00C239FB" w:rsidP="00C239FB"/>
    <w:p w:rsidR="00C239FB" w:rsidRDefault="00C239FB" w:rsidP="00C239F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57"/>
        <w:gridCol w:w="5058"/>
      </w:tblGrid>
      <w:tr w:rsidR="00C239FB" w:rsidTr="00C239FB">
        <w:tc>
          <w:tcPr>
            <w:tcW w:w="5057" w:type="dxa"/>
          </w:tcPr>
          <w:p w:rsidR="00C239FB" w:rsidRPr="00C239FB" w:rsidRDefault="00C239FB" w:rsidP="00C239FB">
            <w:pPr>
              <w:jc w:val="center"/>
              <w:rPr>
                <w:b/>
              </w:rPr>
            </w:pPr>
            <w:r w:rsidRPr="00C239FB">
              <w:rPr>
                <w:b/>
              </w:rPr>
              <w:t>Элемент</w:t>
            </w:r>
          </w:p>
        </w:tc>
        <w:tc>
          <w:tcPr>
            <w:tcW w:w="5058" w:type="dxa"/>
          </w:tcPr>
          <w:p w:rsidR="00C239FB" w:rsidRPr="00C239FB" w:rsidRDefault="00C239FB" w:rsidP="00C239FB">
            <w:pPr>
              <w:jc w:val="center"/>
              <w:rPr>
                <w:b/>
              </w:rPr>
            </w:pPr>
            <w:r w:rsidRPr="00C239FB">
              <w:rPr>
                <w:b/>
              </w:rPr>
              <w:t>Вероятность безотказной работы</w:t>
            </w:r>
          </w:p>
        </w:tc>
      </w:tr>
      <w:tr w:rsidR="00C239FB" w:rsidTr="00C239FB">
        <w:tc>
          <w:tcPr>
            <w:tcW w:w="5057" w:type="dxa"/>
          </w:tcPr>
          <w:p w:rsidR="00C239FB" w:rsidRDefault="00C239FB" w:rsidP="00C239FB">
            <w:r>
              <w:t>Газогенератор (</w:t>
            </w:r>
            <w:proofErr w:type="gramStart"/>
            <w:r>
              <w:t>ГГ</w:t>
            </w:r>
            <w:proofErr w:type="gramEnd"/>
            <w:r>
              <w:t xml:space="preserve">) </w:t>
            </w:r>
          </w:p>
        </w:tc>
        <w:tc>
          <w:tcPr>
            <w:tcW w:w="5058" w:type="dxa"/>
          </w:tcPr>
          <w:p w:rsidR="00C239FB" w:rsidRDefault="0067544C" w:rsidP="0067544C">
            <w:pPr>
              <w:jc w:val="center"/>
            </w:pPr>
            <w:r>
              <w:t>0,97</w:t>
            </w:r>
          </w:p>
        </w:tc>
      </w:tr>
      <w:tr w:rsidR="00C239FB" w:rsidTr="00C239FB">
        <w:tc>
          <w:tcPr>
            <w:tcW w:w="5057" w:type="dxa"/>
          </w:tcPr>
          <w:p w:rsidR="00C239FB" w:rsidRDefault="00C239FB" w:rsidP="00C239FB">
            <w:r>
              <w:t>Направляющий аппарат (НА) 2 шт.</w:t>
            </w:r>
          </w:p>
        </w:tc>
        <w:tc>
          <w:tcPr>
            <w:tcW w:w="5058" w:type="dxa"/>
          </w:tcPr>
          <w:p w:rsidR="00C239FB" w:rsidRDefault="0067544C" w:rsidP="0067544C">
            <w:pPr>
              <w:jc w:val="center"/>
            </w:pPr>
            <w:r>
              <w:t>0,95</w:t>
            </w:r>
            <w:r w:rsidR="00ED170A">
              <w:t xml:space="preserve">    </w:t>
            </w:r>
            <w:r w:rsidR="00F16601">
              <w:t>(</w:t>
            </w:r>
            <w:r w:rsidR="00ED170A">
              <w:t>0,</w:t>
            </w:r>
            <w:r w:rsidR="009E11EF">
              <w:t>99</w:t>
            </w:r>
            <w:r w:rsidR="00F16601">
              <w:t>)</w:t>
            </w:r>
          </w:p>
        </w:tc>
      </w:tr>
      <w:tr w:rsidR="00C239FB" w:rsidTr="00C239FB">
        <w:tc>
          <w:tcPr>
            <w:tcW w:w="5057" w:type="dxa"/>
          </w:tcPr>
          <w:p w:rsidR="00C239FB" w:rsidRDefault="00C239FB" w:rsidP="00C239FB">
            <w:r>
              <w:t>Сопло 2 шт.</w:t>
            </w:r>
          </w:p>
        </w:tc>
        <w:tc>
          <w:tcPr>
            <w:tcW w:w="5058" w:type="dxa"/>
          </w:tcPr>
          <w:p w:rsidR="00C239FB" w:rsidRDefault="0067544C" w:rsidP="0067544C">
            <w:pPr>
              <w:jc w:val="center"/>
            </w:pPr>
            <w:r>
              <w:t>0,94</w:t>
            </w:r>
            <w:r w:rsidR="00ED170A">
              <w:t xml:space="preserve">   </w:t>
            </w:r>
            <w:r w:rsidR="00F16601">
              <w:t>(</w:t>
            </w:r>
            <w:r w:rsidR="00ED170A">
              <w:t>0,</w:t>
            </w:r>
            <w:r w:rsidR="009E11EF">
              <w:t>99</w:t>
            </w:r>
            <w:r w:rsidR="00F16601">
              <w:t>)</w:t>
            </w:r>
          </w:p>
        </w:tc>
      </w:tr>
      <w:tr w:rsidR="00C239FB" w:rsidTr="00C239FB">
        <w:tc>
          <w:tcPr>
            <w:tcW w:w="5057" w:type="dxa"/>
          </w:tcPr>
          <w:p w:rsidR="00C239FB" w:rsidRDefault="00C239FB" w:rsidP="00C239FB">
            <w:r>
              <w:t>Обтекатель (О)</w:t>
            </w:r>
          </w:p>
        </w:tc>
        <w:tc>
          <w:tcPr>
            <w:tcW w:w="5058" w:type="dxa"/>
          </w:tcPr>
          <w:p w:rsidR="00C239FB" w:rsidRDefault="0067544C" w:rsidP="0067544C">
            <w:pPr>
              <w:jc w:val="center"/>
            </w:pPr>
            <w:r>
              <w:t>0,99</w:t>
            </w:r>
          </w:p>
        </w:tc>
      </w:tr>
      <w:tr w:rsidR="00C239FB" w:rsidTr="00C239FB">
        <w:tc>
          <w:tcPr>
            <w:tcW w:w="5057" w:type="dxa"/>
          </w:tcPr>
          <w:p w:rsidR="00C239FB" w:rsidRDefault="00C239FB" w:rsidP="00C239FB">
            <w:r>
              <w:t>Боевая часть (БЧ)</w:t>
            </w:r>
          </w:p>
        </w:tc>
        <w:tc>
          <w:tcPr>
            <w:tcW w:w="5058" w:type="dxa"/>
          </w:tcPr>
          <w:p w:rsidR="00C239FB" w:rsidRDefault="0067544C" w:rsidP="0067544C">
            <w:pPr>
              <w:jc w:val="center"/>
            </w:pPr>
            <w:r>
              <w:t>0,95</w:t>
            </w:r>
          </w:p>
        </w:tc>
      </w:tr>
      <w:tr w:rsidR="00C239FB" w:rsidTr="00C239FB">
        <w:tc>
          <w:tcPr>
            <w:tcW w:w="5057" w:type="dxa"/>
          </w:tcPr>
          <w:p w:rsidR="00C239FB" w:rsidRDefault="00C239FB" w:rsidP="00C239FB">
            <w:r>
              <w:t>Система управления (СУ)</w:t>
            </w:r>
          </w:p>
        </w:tc>
        <w:tc>
          <w:tcPr>
            <w:tcW w:w="5058" w:type="dxa"/>
          </w:tcPr>
          <w:p w:rsidR="00C239FB" w:rsidRDefault="0067544C" w:rsidP="0067544C">
            <w:pPr>
              <w:jc w:val="center"/>
            </w:pPr>
            <w:r>
              <w:t>0,8</w:t>
            </w:r>
          </w:p>
        </w:tc>
      </w:tr>
      <w:tr w:rsidR="00C239FB" w:rsidTr="00C239FB">
        <w:tc>
          <w:tcPr>
            <w:tcW w:w="5057" w:type="dxa"/>
          </w:tcPr>
          <w:p w:rsidR="00C239FB" w:rsidRDefault="00C239FB" w:rsidP="00C239FB">
            <w:r>
              <w:t>Турбонасосный агрегат (ТНА) 4 шт.</w:t>
            </w:r>
          </w:p>
        </w:tc>
        <w:tc>
          <w:tcPr>
            <w:tcW w:w="5058" w:type="dxa"/>
          </w:tcPr>
          <w:p w:rsidR="00C239FB" w:rsidRDefault="0067544C" w:rsidP="0067544C">
            <w:pPr>
              <w:jc w:val="center"/>
            </w:pPr>
            <w:r>
              <w:t>0,95</w:t>
            </w:r>
            <w:r w:rsidR="00ED170A">
              <w:t xml:space="preserve">  </w:t>
            </w:r>
            <w:r w:rsidR="00F16601">
              <w:t>(</w:t>
            </w:r>
            <w:r w:rsidR="00ED170A">
              <w:t>0,9</w:t>
            </w:r>
            <w:r w:rsidR="009E11EF">
              <w:t>99</w:t>
            </w:r>
            <w:r w:rsidR="00F16601">
              <w:t>)</w:t>
            </w:r>
          </w:p>
        </w:tc>
      </w:tr>
      <w:tr w:rsidR="00C239FB" w:rsidTr="00C239FB">
        <w:tc>
          <w:tcPr>
            <w:tcW w:w="5057" w:type="dxa"/>
          </w:tcPr>
          <w:p w:rsidR="00C239FB" w:rsidRDefault="00C239FB" w:rsidP="00C239FB">
            <w:r>
              <w:t>Сопло 4 шт.</w:t>
            </w:r>
          </w:p>
        </w:tc>
        <w:tc>
          <w:tcPr>
            <w:tcW w:w="5058" w:type="dxa"/>
          </w:tcPr>
          <w:p w:rsidR="00C239FB" w:rsidRDefault="0067544C" w:rsidP="0067544C">
            <w:pPr>
              <w:jc w:val="center"/>
            </w:pPr>
            <w:r>
              <w:t>0,98</w:t>
            </w:r>
            <w:r w:rsidR="00ED170A">
              <w:t xml:space="preserve">   </w:t>
            </w:r>
            <w:r w:rsidR="00F16601">
              <w:t>(</w:t>
            </w:r>
            <w:r w:rsidR="00ED170A">
              <w:t>0,99</w:t>
            </w:r>
            <w:r w:rsidR="009E11EF">
              <w:t>9</w:t>
            </w:r>
            <w:r w:rsidR="00F16601">
              <w:t>)</w:t>
            </w:r>
          </w:p>
        </w:tc>
      </w:tr>
      <w:tr w:rsidR="00C239FB" w:rsidTr="00C239FB">
        <w:tc>
          <w:tcPr>
            <w:tcW w:w="5057" w:type="dxa"/>
          </w:tcPr>
          <w:p w:rsidR="00C239FB" w:rsidRDefault="00C239FB" w:rsidP="00C239FB">
            <w:r>
              <w:t>Камера сгорания (КС) 4 шт.</w:t>
            </w:r>
          </w:p>
        </w:tc>
        <w:tc>
          <w:tcPr>
            <w:tcW w:w="5058" w:type="dxa"/>
          </w:tcPr>
          <w:p w:rsidR="00C239FB" w:rsidRDefault="00521FA7" w:rsidP="0067544C">
            <w:pPr>
              <w:jc w:val="center"/>
            </w:pPr>
            <w:r>
              <w:t>0,93</w:t>
            </w:r>
            <w:r w:rsidR="00ED170A">
              <w:t xml:space="preserve">   </w:t>
            </w:r>
            <w:r w:rsidR="00F16601">
              <w:t>(</w:t>
            </w:r>
            <w:r w:rsidR="00ED170A">
              <w:t>0,</w:t>
            </w:r>
            <w:r w:rsidR="009E11EF">
              <w:t>999</w:t>
            </w:r>
            <w:r w:rsidR="00F16601">
              <w:t>)</w:t>
            </w:r>
          </w:p>
        </w:tc>
      </w:tr>
      <w:tr w:rsidR="00C239FB" w:rsidTr="00C239FB">
        <w:tc>
          <w:tcPr>
            <w:tcW w:w="5057" w:type="dxa"/>
          </w:tcPr>
          <w:p w:rsidR="00C239FB" w:rsidRDefault="00C239FB" w:rsidP="00C239FB">
            <w:r>
              <w:lastRenderedPageBreak/>
              <w:t>Баки окислителя и горючего (</w:t>
            </w:r>
            <w:proofErr w:type="gramStart"/>
            <w:r>
              <w:t>О</w:t>
            </w:r>
            <w:proofErr w:type="gramEnd"/>
            <w:r>
              <w:t xml:space="preserve"> и Г)</w:t>
            </w:r>
          </w:p>
        </w:tc>
        <w:tc>
          <w:tcPr>
            <w:tcW w:w="5058" w:type="dxa"/>
          </w:tcPr>
          <w:p w:rsidR="00C239FB" w:rsidRDefault="00521FA7" w:rsidP="00521FA7">
            <w:pPr>
              <w:jc w:val="center"/>
            </w:pPr>
            <w:r>
              <w:t>0,999</w:t>
            </w:r>
          </w:p>
        </w:tc>
      </w:tr>
      <w:tr w:rsidR="00C239FB" w:rsidTr="00C239FB">
        <w:tc>
          <w:tcPr>
            <w:tcW w:w="5057" w:type="dxa"/>
          </w:tcPr>
          <w:p w:rsidR="00C239FB" w:rsidRDefault="00C239FB" w:rsidP="00C239FB">
            <w:r>
              <w:t>Арматура</w:t>
            </w:r>
          </w:p>
        </w:tc>
        <w:tc>
          <w:tcPr>
            <w:tcW w:w="5058" w:type="dxa"/>
          </w:tcPr>
          <w:p w:rsidR="00C239FB" w:rsidRDefault="00521FA7" w:rsidP="00521FA7">
            <w:pPr>
              <w:jc w:val="center"/>
            </w:pPr>
            <w:r>
              <w:t>0,995</w:t>
            </w:r>
          </w:p>
        </w:tc>
      </w:tr>
      <w:tr w:rsidR="00C239FB" w:rsidTr="00C239FB">
        <w:tc>
          <w:tcPr>
            <w:tcW w:w="5057" w:type="dxa"/>
          </w:tcPr>
          <w:p w:rsidR="00C239FB" w:rsidRDefault="00C239FB" w:rsidP="00C239FB">
            <w:r>
              <w:t>Трубопроводы</w:t>
            </w:r>
          </w:p>
        </w:tc>
        <w:tc>
          <w:tcPr>
            <w:tcW w:w="5058" w:type="dxa"/>
          </w:tcPr>
          <w:p w:rsidR="00C239FB" w:rsidRDefault="00521FA7" w:rsidP="00521FA7">
            <w:pPr>
              <w:jc w:val="center"/>
            </w:pPr>
            <w:r>
              <w:t>0,999</w:t>
            </w:r>
          </w:p>
        </w:tc>
      </w:tr>
      <w:tr w:rsidR="00C239FB" w:rsidTr="00C239FB">
        <w:tc>
          <w:tcPr>
            <w:tcW w:w="5057" w:type="dxa"/>
          </w:tcPr>
          <w:p w:rsidR="00C239FB" w:rsidRDefault="00C239FB" w:rsidP="00C239FB">
            <w:r>
              <w:t>Корпус ракеты</w:t>
            </w:r>
          </w:p>
        </w:tc>
        <w:tc>
          <w:tcPr>
            <w:tcW w:w="5058" w:type="dxa"/>
          </w:tcPr>
          <w:p w:rsidR="00C239FB" w:rsidRDefault="00521FA7" w:rsidP="00521FA7">
            <w:pPr>
              <w:jc w:val="center"/>
            </w:pPr>
            <w:r>
              <w:t>0,99</w:t>
            </w:r>
          </w:p>
        </w:tc>
      </w:tr>
      <w:tr w:rsidR="0067544C" w:rsidTr="0067544C">
        <w:tc>
          <w:tcPr>
            <w:tcW w:w="5057" w:type="dxa"/>
            <w:shd w:val="clear" w:color="auto" w:fill="FABF8F" w:themeFill="accent6" w:themeFillTint="99"/>
          </w:tcPr>
          <w:p w:rsidR="0067544C" w:rsidRDefault="0067544C" w:rsidP="00C239FB">
            <w:r>
              <w:t>Ракета</w:t>
            </w:r>
          </w:p>
        </w:tc>
        <w:tc>
          <w:tcPr>
            <w:tcW w:w="5058" w:type="dxa"/>
            <w:shd w:val="clear" w:color="auto" w:fill="FABF8F" w:themeFill="accent6" w:themeFillTint="99"/>
          </w:tcPr>
          <w:p w:rsidR="0067544C" w:rsidRDefault="00290B11" w:rsidP="009E11EF">
            <w:pPr>
              <w:jc w:val="center"/>
            </w:pPr>
            <w:r>
              <w:t>0,</w:t>
            </w:r>
            <w:r w:rsidR="009E11EF">
              <w:t>701</w:t>
            </w:r>
          </w:p>
        </w:tc>
      </w:tr>
    </w:tbl>
    <w:p w:rsidR="00110A26" w:rsidRPr="00110A26" w:rsidRDefault="00290B11" w:rsidP="00110A26">
      <w:pPr>
        <w:pStyle w:val="1"/>
      </w:pPr>
      <w:r>
        <w:t xml:space="preserve">5.3  </w:t>
      </w:r>
      <w:r w:rsidRPr="002355C0">
        <w:rPr>
          <w:sz w:val="32"/>
        </w:rPr>
        <w:t>Надежность ракеты с резервированием систем двигательной уст</w:t>
      </w:r>
      <w:r w:rsidRPr="002355C0">
        <w:rPr>
          <w:sz w:val="32"/>
        </w:rPr>
        <w:t>а</w:t>
      </w:r>
      <w:r w:rsidRPr="002355C0">
        <w:rPr>
          <w:sz w:val="32"/>
        </w:rPr>
        <w:t xml:space="preserve">новки, </w:t>
      </w:r>
      <w:proofErr w:type="spellStart"/>
      <w:r w:rsidRPr="002355C0">
        <w:rPr>
          <w:sz w:val="32"/>
        </w:rPr>
        <w:t>к</w:t>
      </w:r>
      <w:r w:rsidRPr="002355C0">
        <w:rPr>
          <w:sz w:val="32"/>
        </w:rPr>
        <w:t>а</w:t>
      </w:r>
      <w:r w:rsidRPr="002355C0">
        <w:rPr>
          <w:sz w:val="32"/>
        </w:rPr>
        <w:t>витатора</w:t>
      </w:r>
      <w:proofErr w:type="spellEnd"/>
      <w:r w:rsidRPr="002355C0">
        <w:rPr>
          <w:sz w:val="32"/>
        </w:rPr>
        <w:t>, боевой части и системы управления</w:t>
      </w:r>
      <w:r w:rsidR="002355C0">
        <w:rPr>
          <w:sz w:val="32"/>
        </w:rPr>
        <w:t>.</w:t>
      </w:r>
    </w:p>
    <w:p w:rsidR="00110A26" w:rsidRDefault="00110A26" w:rsidP="00110A26"/>
    <w:p w:rsidR="00110A26" w:rsidRPr="00851458" w:rsidRDefault="00110A26" w:rsidP="00110A26">
      <w:pPr>
        <w:pStyle w:val="af0"/>
        <w:ind w:left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>
                <wp:simplePos x="0" y="0"/>
                <wp:positionH relativeFrom="column">
                  <wp:posOffset>4505960</wp:posOffset>
                </wp:positionH>
                <wp:positionV relativeFrom="paragraph">
                  <wp:posOffset>151765</wp:posOffset>
                </wp:positionV>
                <wp:extent cx="495300" cy="352425"/>
                <wp:effectExtent l="0" t="0" r="19050" b="28575"/>
                <wp:wrapNone/>
                <wp:docPr id="480" name="Поле 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6D5" w:rsidRPr="00110A26" w:rsidRDefault="001226D5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110A26">
                              <w:rPr>
                                <w:b/>
                                <w:sz w:val="28"/>
                              </w:rPr>
                              <w:t>УП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480" o:spid="_x0000_s1075" type="#_x0000_t202" style="position:absolute;margin-left:354.8pt;margin-top:11.95pt;width:39pt;height:27.75pt;z-index:252052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" fillcolor="white [3201]" strokeweight=".5pt">
                <v:textbox>
                  <w:txbxContent>
                    <w:p w:rsidR="001226D5" w:rsidRPr="00110A26" w:rsidRDefault="001226D5">
                      <w:pPr>
                        <w:rPr>
                          <w:b/>
                          <w:sz w:val="28"/>
                        </w:rPr>
                      </w:pPr>
                      <w:r w:rsidRPr="00110A26">
                        <w:rPr>
                          <w:b/>
                          <w:sz w:val="28"/>
                        </w:rPr>
                        <w:t>УП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21F0DC61" wp14:editId="304336BA">
                <wp:simplePos x="0" y="0"/>
                <wp:positionH relativeFrom="column">
                  <wp:posOffset>1591310</wp:posOffset>
                </wp:positionH>
                <wp:positionV relativeFrom="paragraph">
                  <wp:posOffset>734695</wp:posOffset>
                </wp:positionV>
                <wp:extent cx="714375" cy="476250"/>
                <wp:effectExtent l="0" t="0" r="28575" b="19050"/>
                <wp:wrapNone/>
                <wp:docPr id="393" name="Поле 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BB1202" w:rsidRDefault="001226D5" w:rsidP="00110A26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BB1202">
                              <w:rPr>
                                <w:b/>
                                <w:sz w:val="28"/>
                              </w:rPr>
                              <w:t>Сопло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393" o:spid="_x0000_s1076" type="#_x0000_t202" style="position:absolute;margin-left:125.3pt;margin-top:57.85pt;width:56.25pt;height:37.5pt;z-index:25198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" fillcolor="window" strokeweight=".5pt">
                <v:textbox>
                  <w:txbxContent>
                    <w:p w:rsidR="001226D5" w:rsidRPr="00BB1202" w:rsidRDefault="001226D5" w:rsidP="00110A26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BB1202">
                        <w:rPr>
                          <w:b/>
                          <w:sz w:val="28"/>
                        </w:rPr>
                        <w:t>Сопло</w:t>
                      </w:r>
                    </w:p>
                  </w:txbxContent>
                </v:textbox>
              </v:shape>
            </w:pict>
          </mc:Fallback>
        </mc:AlternateContent>
      </w:r>
      <w:r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1D974DF9" wp14:editId="5096F91C">
                <wp:simplePos x="0" y="0"/>
                <wp:positionH relativeFrom="column">
                  <wp:posOffset>2305685</wp:posOffset>
                </wp:positionH>
                <wp:positionV relativeFrom="paragraph">
                  <wp:posOffset>372745</wp:posOffset>
                </wp:positionV>
                <wp:extent cx="123825" cy="0"/>
                <wp:effectExtent l="0" t="0" r="9525" b="19050"/>
                <wp:wrapNone/>
                <wp:docPr id="394" name="Прямая соединительная линия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94" o:spid="_x0000_s1026" style="position:absolute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55pt,29.35pt" to="191.3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"/>
            </w:pict>
          </mc:Fallback>
        </mc:AlternateContent>
      </w:r>
      <w:r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4ADF9517" wp14:editId="7E677F19">
                <wp:simplePos x="0" y="0"/>
                <wp:positionH relativeFrom="column">
                  <wp:posOffset>1467485</wp:posOffset>
                </wp:positionH>
                <wp:positionV relativeFrom="paragraph">
                  <wp:posOffset>848995</wp:posOffset>
                </wp:positionV>
                <wp:extent cx="142875" cy="0"/>
                <wp:effectExtent l="0" t="0" r="9525" b="19050"/>
                <wp:wrapNone/>
                <wp:docPr id="395" name="Прямая соединительная линия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95" o:spid="_x0000_s1026" style="position:absolute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55pt,66.85pt" to="126.8pt,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"/>
            </w:pict>
          </mc:Fallback>
        </mc:AlternateContent>
      </w:r>
      <w:r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6383E9ED" wp14:editId="56B20F13">
                <wp:simplePos x="0" y="0"/>
                <wp:positionH relativeFrom="column">
                  <wp:posOffset>1467485</wp:posOffset>
                </wp:positionH>
                <wp:positionV relativeFrom="paragraph">
                  <wp:posOffset>372745</wp:posOffset>
                </wp:positionV>
                <wp:extent cx="0" cy="476250"/>
                <wp:effectExtent l="0" t="0" r="19050" b="19050"/>
                <wp:wrapNone/>
                <wp:docPr id="396" name="Прямая соединительная линия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96" o:spid="_x0000_s1026" style="position:absolute;flip:y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55pt,29.35pt" to="115.55pt,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"/>
            </w:pict>
          </mc:Fallback>
        </mc:AlternateContent>
      </w:r>
      <w:r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07F92DEA" wp14:editId="7D630D98">
                <wp:simplePos x="0" y="0"/>
                <wp:positionH relativeFrom="column">
                  <wp:posOffset>1467485</wp:posOffset>
                </wp:positionH>
                <wp:positionV relativeFrom="paragraph">
                  <wp:posOffset>372745</wp:posOffset>
                </wp:positionV>
                <wp:extent cx="142875" cy="0"/>
                <wp:effectExtent l="0" t="0" r="9525" b="19050"/>
                <wp:wrapNone/>
                <wp:docPr id="397" name="Прямая соединительная линия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97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55pt,29.35pt" to="126.8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"/>
            </w:pict>
          </mc:Fallback>
        </mc:AlternateContent>
      </w:r>
      <w:r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5C0D8B22" wp14:editId="0E9F8E91">
                <wp:simplePos x="0" y="0"/>
                <wp:positionH relativeFrom="column">
                  <wp:posOffset>2429510</wp:posOffset>
                </wp:positionH>
                <wp:positionV relativeFrom="paragraph">
                  <wp:posOffset>372745</wp:posOffset>
                </wp:positionV>
                <wp:extent cx="0" cy="476250"/>
                <wp:effectExtent l="0" t="0" r="19050" b="19050"/>
                <wp:wrapNone/>
                <wp:docPr id="398" name="Прямая соединительная линия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98" o:spid="_x0000_s1026" style="position:absolute;flip:y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3pt,29.35pt" to="191.3pt,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"/>
            </w:pict>
          </mc:Fallback>
        </mc:AlternateContent>
      </w:r>
      <w:r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1A2D03C8" wp14:editId="4BF6BE7C">
                <wp:simplePos x="0" y="0"/>
                <wp:positionH relativeFrom="column">
                  <wp:posOffset>2239010</wp:posOffset>
                </wp:positionH>
                <wp:positionV relativeFrom="paragraph">
                  <wp:posOffset>848995</wp:posOffset>
                </wp:positionV>
                <wp:extent cx="190500" cy="0"/>
                <wp:effectExtent l="0" t="0" r="19050" b="19050"/>
                <wp:wrapNone/>
                <wp:docPr id="399" name="Прямая соединительная линия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99" o:spid="_x0000_s1026" style="position:absolute;flip:x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3pt,66.85pt" to="191.3pt,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"/>
            </w:pict>
          </mc:Fallback>
        </mc:AlternateContent>
      </w:r>
      <w:r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53F6890A" wp14:editId="33F43759">
                <wp:simplePos x="0" y="0"/>
                <wp:positionH relativeFrom="column">
                  <wp:posOffset>1591310</wp:posOffset>
                </wp:positionH>
                <wp:positionV relativeFrom="paragraph">
                  <wp:posOffset>48895</wp:posOffset>
                </wp:positionV>
                <wp:extent cx="714375" cy="476250"/>
                <wp:effectExtent l="0" t="0" r="28575" b="19050"/>
                <wp:wrapNone/>
                <wp:docPr id="400" name="Поле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BB1202" w:rsidRDefault="001226D5" w:rsidP="00110A26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BB1202">
                              <w:rPr>
                                <w:b/>
                                <w:sz w:val="28"/>
                              </w:rPr>
                              <w:t>Сопло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400" o:spid="_x0000_s1077" type="#_x0000_t202" style="position:absolute;margin-left:125.3pt;margin-top:3.85pt;width:56.25pt;height:37.5pt;z-index:25197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" fillcolor="window" strokeweight=".5pt">
                <v:textbox>
                  <w:txbxContent>
                    <w:p w:rsidR="001226D5" w:rsidRPr="00BB1202" w:rsidRDefault="001226D5" w:rsidP="00110A26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BB1202">
                        <w:rPr>
                          <w:b/>
                          <w:sz w:val="28"/>
                        </w:rPr>
                        <w:t>Сопло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3AFC2EB1" wp14:editId="77982293">
                <wp:simplePos x="0" y="0"/>
                <wp:positionH relativeFrom="column">
                  <wp:posOffset>410210</wp:posOffset>
                </wp:positionH>
                <wp:positionV relativeFrom="paragraph">
                  <wp:posOffset>58420</wp:posOffset>
                </wp:positionV>
                <wp:extent cx="638175" cy="476250"/>
                <wp:effectExtent l="0" t="0" r="28575" b="19050"/>
                <wp:wrapNone/>
                <wp:docPr id="401" name="Поле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BB1202" w:rsidRDefault="001226D5" w:rsidP="00110A26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01" o:spid="_x0000_s1078" type="#_x0000_t202" style="position:absolute;margin-left:32.3pt;margin-top:4.6pt;width:50.25pt;height:37.5pt;z-index:25197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" fillcolor="window" strokeweight=".5pt">
                <v:textbox>
                  <w:txbxContent>
                    <w:p w:rsidR="001226D5" w:rsidRPr="00BB1202" w:rsidRDefault="001226D5" w:rsidP="00110A26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НА</w:t>
                      </w:r>
                    </w:p>
                  </w:txbxContent>
                </v:textbox>
              </v:shape>
            </w:pict>
          </mc:Fallback>
        </mc:AlternateContent>
      </w:r>
    </w:p>
    <w:p w:rsidR="00110A26" w:rsidRDefault="00110A26" w:rsidP="00110A26">
      <w:pPr>
        <w:tabs>
          <w:tab w:val="left" w:pos="4560"/>
        </w:tabs>
        <w:ind w:left="360"/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3A67856A" wp14:editId="30760FBF">
                <wp:simplePos x="0" y="0"/>
                <wp:positionH relativeFrom="column">
                  <wp:posOffset>5639435</wp:posOffset>
                </wp:positionH>
                <wp:positionV relativeFrom="paragraph">
                  <wp:posOffset>209550</wp:posOffset>
                </wp:positionV>
                <wp:extent cx="0" cy="657225"/>
                <wp:effectExtent l="0" t="0" r="19050" b="9525"/>
                <wp:wrapNone/>
                <wp:docPr id="490" name="Прямая соединительная линия 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657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90" o:spid="_x0000_s1026" style="position:absolute;flip:x y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4.05pt,16.5pt" to="444.05pt,6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" strokecolor="black [3040]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03C3BBF8" wp14:editId="070ECC80">
                <wp:simplePos x="0" y="0"/>
                <wp:positionH relativeFrom="column">
                  <wp:posOffset>5639435</wp:posOffset>
                </wp:positionH>
                <wp:positionV relativeFrom="paragraph">
                  <wp:posOffset>209550</wp:posOffset>
                </wp:positionV>
                <wp:extent cx="95250" cy="0"/>
                <wp:effectExtent l="0" t="0" r="19050" b="19050"/>
                <wp:wrapNone/>
                <wp:docPr id="410" name="Прямая соединительная линия 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0" o:spid="_x0000_s1026" style="position:absolute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4.05pt,16.5pt" to="451.5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" strokecolor="black [3040]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5DC7EED7" wp14:editId="5A228B9D">
                <wp:simplePos x="0" y="0"/>
                <wp:positionH relativeFrom="column">
                  <wp:posOffset>5734685</wp:posOffset>
                </wp:positionH>
                <wp:positionV relativeFrom="paragraph">
                  <wp:posOffset>0</wp:posOffset>
                </wp:positionV>
                <wp:extent cx="781050" cy="523875"/>
                <wp:effectExtent l="0" t="0" r="19050" b="28575"/>
                <wp:wrapNone/>
                <wp:docPr id="402" name="Поле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523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110A26" w:rsidRDefault="001226D5" w:rsidP="00110A26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 w:rsidRPr="00110A26">
                              <w:rPr>
                                <w:sz w:val="40"/>
                              </w:rPr>
                              <w:t>СУ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02" o:spid="_x0000_s1079" type="#_x0000_t202" style="position:absolute;left:0;text-align:left;margin-left:451.55pt;margin-top:0;width:61.5pt;height:41.2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" fillcolor="window" strokeweight=".5pt">
                <v:textbox>
                  <w:txbxContent>
                    <w:p w:rsidR="001226D5" w:rsidRPr="00110A26" w:rsidRDefault="001226D5" w:rsidP="00110A26">
                      <w:pPr>
                        <w:jc w:val="center"/>
                        <w:rPr>
                          <w:sz w:val="56"/>
                        </w:rPr>
                      </w:pPr>
                      <w:r w:rsidRPr="00110A26">
                        <w:rPr>
                          <w:sz w:val="40"/>
                        </w:rPr>
                        <w:t>СУ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7A52FA3F" wp14:editId="5C573886">
                <wp:simplePos x="0" y="0"/>
                <wp:positionH relativeFrom="column">
                  <wp:posOffset>5153660</wp:posOffset>
                </wp:positionH>
                <wp:positionV relativeFrom="paragraph">
                  <wp:posOffset>57150</wp:posOffset>
                </wp:positionV>
                <wp:extent cx="0" cy="476250"/>
                <wp:effectExtent l="0" t="0" r="19050" b="19050"/>
                <wp:wrapNone/>
                <wp:docPr id="488" name="Прямая соединительная линия 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88" o:spid="_x0000_s1026" style="position:absolute;flip:y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5.8pt,4.5pt" to="405.8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19204D6A" wp14:editId="0746A218">
                <wp:simplePos x="0" y="0"/>
                <wp:positionH relativeFrom="column">
                  <wp:posOffset>5001260</wp:posOffset>
                </wp:positionH>
                <wp:positionV relativeFrom="paragraph">
                  <wp:posOffset>57150</wp:posOffset>
                </wp:positionV>
                <wp:extent cx="152400" cy="0"/>
                <wp:effectExtent l="0" t="0" r="19050" b="19050"/>
                <wp:wrapNone/>
                <wp:docPr id="486" name="Прямая соединительная линия 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86" o:spid="_x0000_s1026" style="position:absolute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3.8pt,4.5pt" to="405.8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3BC52A3E" wp14:editId="15F256DB">
                <wp:simplePos x="0" y="0"/>
                <wp:positionH relativeFrom="column">
                  <wp:posOffset>4410710</wp:posOffset>
                </wp:positionH>
                <wp:positionV relativeFrom="paragraph">
                  <wp:posOffset>57150</wp:posOffset>
                </wp:positionV>
                <wp:extent cx="95250" cy="0"/>
                <wp:effectExtent l="0" t="0" r="19050" b="19050"/>
                <wp:wrapNone/>
                <wp:docPr id="484" name="Прямая соединительная линия 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84" o:spid="_x0000_s1026" style="position:absolute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3pt,4.5pt" to="354.8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0CFACA3B" wp14:editId="0C2CF588">
                <wp:simplePos x="0" y="0"/>
                <wp:positionH relativeFrom="column">
                  <wp:posOffset>4410710</wp:posOffset>
                </wp:positionH>
                <wp:positionV relativeFrom="paragraph">
                  <wp:posOffset>57150</wp:posOffset>
                </wp:positionV>
                <wp:extent cx="0" cy="323850"/>
                <wp:effectExtent l="0" t="0" r="19050" b="19050"/>
                <wp:wrapNone/>
                <wp:docPr id="482" name="Прямая соединительная линия 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82" o:spid="_x0000_s1026" style="position:absolute;flip:y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3pt,4.5pt" to="347.3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" strokecolor="black [3040]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33D40972" wp14:editId="687B263D">
                <wp:simplePos x="0" y="0"/>
                <wp:positionH relativeFrom="column">
                  <wp:posOffset>3629660</wp:posOffset>
                </wp:positionH>
                <wp:positionV relativeFrom="paragraph">
                  <wp:posOffset>47625</wp:posOffset>
                </wp:positionV>
                <wp:extent cx="581025" cy="476250"/>
                <wp:effectExtent l="0" t="0" r="28575" b="19050"/>
                <wp:wrapNone/>
                <wp:docPr id="477" name="Поле 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6D5" w:rsidRPr="00110A26" w:rsidRDefault="001226D5" w:rsidP="00110A26">
                            <w:pPr>
                              <w:jc w:val="center"/>
                              <w:rPr>
                                <w:b/>
                                <w:sz w:val="52"/>
                              </w:rPr>
                            </w:pPr>
                            <w:proofErr w:type="gramStart"/>
                            <w:r w:rsidRPr="00110A26">
                              <w:rPr>
                                <w:b/>
                                <w:sz w:val="52"/>
                              </w:rPr>
                              <w:t>З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77" o:spid="_x0000_s1080" type="#_x0000_t202" style="position:absolute;left:0;text-align:left;margin-left:285.8pt;margin-top:3.75pt;width:45.75pt;height:37.5pt;z-index:252048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" fillcolor="white [3201]" strokeweight=".5pt">
                <v:textbox>
                  <w:txbxContent>
                    <w:p w:rsidR="001226D5" w:rsidRPr="00110A26" w:rsidRDefault="001226D5" w:rsidP="00110A26">
                      <w:pPr>
                        <w:jc w:val="center"/>
                        <w:rPr>
                          <w:b/>
                          <w:sz w:val="52"/>
                        </w:rPr>
                      </w:pPr>
                      <w:proofErr w:type="gramStart"/>
                      <w:r w:rsidRPr="00110A26">
                        <w:rPr>
                          <w:b/>
                          <w:sz w:val="52"/>
                        </w:rPr>
                        <w:t>З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5776EB78" wp14:editId="0834375C">
                <wp:simplePos x="0" y="0"/>
                <wp:positionH relativeFrom="column">
                  <wp:posOffset>2762885</wp:posOffset>
                </wp:positionH>
                <wp:positionV relativeFrom="paragraph">
                  <wp:posOffset>59055</wp:posOffset>
                </wp:positionV>
                <wp:extent cx="638175" cy="476250"/>
                <wp:effectExtent l="0" t="0" r="28575" b="19050"/>
                <wp:wrapNone/>
                <wp:docPr id="404" name="Поле 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BB1202" w:rsidRDefault="001226D5" w:rsidP="00110A26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04" o:spid="_x0000_s1081" type="#_x0000_t202" style="position:absolute;left:0;text-align:left;margin-left:217.55pt;margin-top:4.65pt;width:50.25pt;height:37.5pt;z-index:25198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" fillcolor="window" strokeweight=".5pt">
                <v:textbox>
                  <w:txbxContent>
                    <w:p w:rsidR="001226D5" w:rsidRPr="00BB1202" w:rsidRDefault="001226D5" w:rsidP="00110A26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563C72F4" wp14:editId="6812CCC3">
                <wp:simplePos x="0" y="0"/>
                <wp:positionH relativeFrom="column">
                  <wp:posOffset>1248410</wp:posOffset>
                </wp:positionH>
                <wp:positionV relativeFrom="paragraph">
                  <wp:posOffset>59055</wp:posOffset>
                </wp:positionV>
                <wp:extent cx="0" cy="476250"/>
                <wp:effectExtent l="0" t="0" r="19050" b="19050"/>
                <wp:wrapNone/>
                <wp:docPr id="405" name="Прямая соединительная линия 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05" o:spid="_x0000_s1026" style="position:absolute;flip:y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3pt,4.65pt" to="98.3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344631AD" wp14:editId="03EC95B7">
                <wp:simplePos x="0" y="0"/>
                <wp:positionH relativeFrom="column">
                  <wp:posOffset>1057910</wp:posOffset>
                </wp:positionH>
                <wp:positionV relativeFrom="paragraph">
                  <wp:posOffset>59055</wp:posOffset>
                </wp:positionV>
                <wp:extent cx="190500" cy="0"/>
                <wp:effectExtent l="0" t="0" r="19050" b="19050"/>
                <wp:wrapNone/>
                <wp:docPr id="406" name="Прямая соединительная линия 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06" o:spid="_x0000_s1026" style="position:absolute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3pt,4.65pt" to="98.3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2638351F" wp14:editId="555A9D1C">
                <wp:simplePos x="0" y="0"/>
                <wp:positionH relativeFrom="column">
                  <wp:posOffset>286385</wp:posOffset>
                </wp:positionH>
                <wp:positionV relativeFrom="paragraph">
                  <wp:posOffset>59055</wp:posOffset>
                </wp:positionV>
                <wp:extent cx="142875" cy="0"/>
                <wp:effectExtent l="0" t="0" r="9525" b="19050"/>
                <wp:wrapNone/>
                <wp:docPr id="407" name="Прямая соединительная линия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07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55pt,4.65pt" to="33.8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104A1384" wp14:editId="04DB685A">
                <wp:simplePos x="0" y="0"/>
                <wp:positionH relativeFrom="column">
                  <wp:posOffset>286385</wp:posOffset>
                </wp:positionH>
                <wp:positionV relativeFrom="paragraph">
                  <wp:posOffset>59055</wp:posOffset>
                </wp:positionV>
                <wp:extent cx="0" cy="476250"/>
                <wp:effectExtent l="0" t="0" r="19050" b="19050"/>
                <wp:wrapNone/>
                <wp:docPr id="408" name="Прямая соединительная линия 4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08" o:spid="_x0000_s1026" style="position:absolute;flip:y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55pt,4.65pt" to="22.5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703EFD6A" wp14:editId="3B8CB89B">
                <wp:simplePos x="0" y="0"/>
                <wp:positionH relativeFrom="column">
                  <wp:posOffset>-666115</wp:posOffset>
                </wp:positionH>
                <wp:positionV relativeFrom="paragraph">
                  <wp:posOffset>59055</wp:posOffset>
                </wp:positionV>
                <wp:extent cx="638175" cy="476250"/>
                <wp:effectExtent l="0" t="0" r="28575" b="19050"/>
                <wp:wrapNone/>
                <wp:docPr id="409" name="Поле 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6D5" w:rsidRPr="00BB1202" w:rsidRDefault="001226D5" w:rsidP="00110A26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proofErr w:type="gramStart"/>
                            <w:r w:rsidRPr="00BB1202">
                              <w:rPr>
                                <w:b/>
                                <w:sz w:val="44"/>
                              </w:rPr>
                              <w:t>ГГ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09" o:spid="_x0000_s1082" type="#_x0000_t202" style="position:absolute;left:0;text-align:left;margin-left:-52.45pt;margin-top:4.65pt;width:50.25pt;height:37.5pt;z-index:25196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" fillcolor="white [3201]" strokeweight=".5pt">
                <v:textbox>
                  <w:txbxContent>
                    <w:p w:rsidR="001226D5" w:rsidRPr="00BB1202" w:rsidRDefault="001226D5" w:rsidP="00110A26">
                      <w:pPr>
                        <w:jc w:val="center"/>
                        <w:rPr>
                          <w:b/>
                          <w:sz w:val="44"/>
                        </w:rPr>
                      </w:pPr>
                      <w:proofErr w:type="gramStart"/>
                      <w:r w:rsidRPr="00BB1202">
                        <w:rPr>
                          <w:b/>
                          <w:sz w:val="44"/>
                        </w:rPr>
                        <w:t>ГГ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w:tab/>
      </w:r>
    </w:p>
    <w:p w:rsidR="00110A26" w:rsidRDefault="0093508C" w:rsidP="00110A26">
      <w:pPr>
        <w:tabs>
          <w:tab w:val="left" w:pos="3495"/>
          <w:tab w:val="left" w:pos="6405"/>
          <w:tab w:val="left" w:pos="8895"/>
        </w:tabs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5C115A89" wp14:editId="20CB2944">
                <wp:simplePos x="0" y="0"/>
                <wp:positionH relativeFrom="column">
                  <wp:posOffset>6649085</wp:posOffset>
                </wp:positionH>
                <wp:positionV relativeFrom="paragraph">
                  <wp:posOffset>52070</wp:posOffset>
                </wp:positionV>
                <wp:extent cx="0" cy="600075"/>
                <wp:effectExtent l="0" t="0" r="19050" b="9525"/>
                <wp:wrapNone/>
                <wp:docPr id="489" name="Прямая соединительная линия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00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89" o:spid="_x0000_s1026" style="position:absolute;flip:y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3.55pt,4.1pt" to="523.55pt,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" strokecolor="black [3040]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68EDEB63" wp14:editId="0A6C2DE7">
                <wp:simplePos x="0" y="0"/>
                <wp:positionH relativeFrom="column">
                  <wp:posOffset>6515735</wp:posOffset>
                </wp:positionH>
                <wp:positionV relativeFrom="paragraph">
                  <wp:posOffset>42545</wp:posOffset>
                </wp:positionV>
                <wp:extent cx="133350" cy="0"/>
                <wp:effectExtent l="0" t="0" r="19050" b="19050"/>
                <wp:wrapNone/>
                <wp:docPr id="494" name="Прямая соединительная линия 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94" o:spid="_x0000_s1026" style="position:absolute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3.05pt,3.35pt" to="523.5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" strokecolor="black [3040]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7C1176D2" wp14:editId="45085FEF">
                <wp:simplePos x="0" y="0"/>
                <wp:positionH relativeFrom="column">
                  <wp:posOffset>5153660</wp:posOffset>
                </wp:positionH>
                <wp:positionV relativeFrom="paragraph">
                  <wp:posOffset>175895</wp:posOffset>
                </wp:positionV>
                <wp:extent cx="47625" cy="0"/>
                <wp:effectExtent l="0" t="0" r="9525" b="19050"/>
                <wp:wrapNone/>
                <wp:docPr id="492" name="Прямая соединительная линия 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92" o:spid="_x0000_s1026" style="position:absolute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5.8pt,13.85pt" to="409.5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" strokecolor="#4579b8 [3044]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 wp14:anchorId="6D552139" wp14:editId="75E879E5">
                <wp:simplePos x="0" y="0"/>
                <wp:positionH relativeFrom="column">
                  <wp:posOffset>5201285</wp:posOffset>
                </wp:positionH>
                <wp:positionV relativeFrom="paragraph">
                  <wp:posOffset>42545</wp:posOffset>
                </wp:positionV>
                <wp:extent cx="390525" cy="428625"/>
                <wp:effectExtent l="0" t="0" r="28575" b="28575"/>
                <wp:wrapNone/>
                <wp:docPr id="491" name="Поле 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6D5" w:rsidRPr="0093508C" w:rsidRDefault="001226D5" w:rsidP="0093508C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93508C">
                              <w:rPr>
                                <w:b/>
                                <w:sz w:val="36"/>
                              </w:rPr>
                              <w:t>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91" o:spid="_x0000_s1083" type="#_x0000_t202" style="position:absolute;margin-left:409.55pt;margin-top:3.35pt;width:30.75pt;height:33.75pt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" fillcolor="white [3201]" strokeweight=".5pt">
                <v:textbox>
                  <w:txbxContent>
                    <w:p w:rsidR="001226D5" w:rsidRPr="0093508C" w:rsidRDefault="001226D5" w:rsidP="0093508C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93508C">
                        <w:rPr>
                          <w:b/>
                          <w:sz w:val="36"/>
                        </w:rPr>
                        <w:t>К</w:t>
                      </w:r>
                    </w:p>
                  </w:txbxContent>
                </v:textbox>
              </v:shape>
            </w:pict>
          </mc:Fallback>
        </mc:AlternateContent>
      </w:r>
      <w:r w:rsidR="00110A26"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72993F7F" wp14:editId="7C25EE55">
                <wp:simplePos x="0" y="0"/>
                <wp:positionH relativeFrom="column">
                  <wp:posOffset>4410710</wp:posOffset>
                </wp:positionH>
                <wp:positionV relativeFrom="paragraph">
                  <wp:posOffset>147320</wp:posOffset>
                </wp:positionV>
                <wp:extent cx="95250" cy="0"/>
                <wp:effectExtent l="0" t="0" r="19050" b="19050"/>
                <wp:wrapNone/>
                <wp:docPr id="485" name="Прямая соединительная линия 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85" o:spid="_x0000_s1026" style="position:absolute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3pt,11.6pt" to="354.8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" strokecolor="black [3040]"/>
            </w:pict>
          </mc:Fallback>
        </mc:AlternateContent>
      </w:r>
      <w:r w:rsidR="00110A26"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5635352E" wp14:editId="5245FAC1">
                <wp:simplePos x="0" y="0"/>
                <wp:positionH relativeFrom="column">
                  <wp:posOffset>4210685</wp:posOffset>
                </wp:positionH>
                <wp:positionV relativeFrom="paragraph">
                  <wp:posOffset>52070</wp:posOffset>
                </wp:positionV>
                <wp:extent cx="200025" cy="0"/>
                <wp:effectExtent l="0" t="0" r="9525" b="19050"/>
                <wp:wrapNone/>
                <wp:docPr id="483" name="Прямая соединительная линия 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83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1.55pt,4.1pt" to="347.3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" strokecolor="black [3040]"/>
            </w:pict>
          </mc:Fallback>
        </mc:AlternateContent>
      </w:r>
      <w:r w:rsidR="00110A26"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61B19E2B" wp14:editId="760DD293">
                <wp:simplePos x="0" y="0"/>
                <wp:positionH relativeFrom="column">
                  <wp:posOffset>4505960</wp:posOffset>
                </wp:positionH>
                <wp:positionV relativeFrom="paragraph">
                  <wp:posOffset>99695</wp:posOffset>
                </wp:positionV>
                <wp:extent cx="495300" cy="352425"/>
                <wp:effectExtent l="0" t="0" r="19050" b="28575"/>
                <wp:wrapNone/>
                <wp:docPr id="481" name="Поле 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6D5" w:rsidRPr="00110A26" w:rsidRDefault="001226D5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110A26">
                              <w:rPr>
                                <w:b/>
                                <w:sz w:val="28"/>
                              </w:rPr>
                              <w:t>УП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481" o:spid="_x0000_s1084" type="#_x0000_t202" style="position:absolute;margin-left:354.8pt;margin-top:7.85pt;width:39pt;height:27.75pt;z-index:252054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" fillcolor="white [3201]" strokeweight=".5pt">
                <v:textbox>
                  <w:txbxContent>
                    <w:p w:rsidR="001226D5" w:rsidRPr="00110A26" w:rsidRDefault="001226D5">
                      <w:pPr>
                        <w:rPr>
                          <w:b/>
                          <w:sz w:val="28"/>
                        </w:rPr>
                      </w:pPr>
                      <w:r w:rsidRPr="00110A26">
                        <w:rPr>
                          <w:b/>
                          <w:sz w:val="28"/>
                        </w:rPr>
                        <w:t>УП</w:t>
                      </w:r>
                    </w:p>
                  </w:txbxContent>
                </v:textbox>
              </v:shape>
            </w:pict>
          </mc:Fallback>
        </mc:AlternateContent>
      </w:r>
      <w:r w:rsidR="00110A26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0B545461" wp14:editId="3D35D432">
                <wp:simplePos x="0" y="0"/>
                <wp:positionH relativeFrom="column">
                  <wp:posOffset>3401060</wp:posOffset>
                </wp:positionH>
                <wp:positionV relativeFrom="paragraph">
                  <wp:posOffset>52070</wp:posOffset>
                </wp:positionV>
                <wp:extent cx="228600" cy="0"/>
                <wp:effectExtent l="0" t="0" r="19050" b="19050"/>
                <wp:wrapNone/>
                <wp:docPr id="412" name="Прямая соединительная линия 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2" o:spid="_x0000_s1026" style="position:absolute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7.8pt,4.1pt" to="285.8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"/>
            </w:pict>
          </mc:Fallback>
        </mc:AlternateContent>
      </w:r>
      <w:r w:rsidR="00110A26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551A5C87" wp14:editId="6F5C8321">
                <wp:simplePos x="0" y="0"/>
                <wp:positionH relativeFrom="column">
                  <wp:posOffset>2429510</wp:posOffset>
                </wp:positionH>
                <wp:positionV relativeFrom="paragraph">
                  <wp:posOffset>53975</wp:posOffset>
                </wp:positionV>
                <wp:extent cx="333375" cy="0"/>
                <wp:effectExtent l="0" t="0" r="9525" b="19050"/>
                <wp:wrapNone/>
                <wp:docPr id="413" name="Прямая соединительная линия 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3" o:spid="_x0000_s1026" style="position:absolute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3pt,4.25pt" to="217.5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" strokecolor="black [3040]"/>
            </w:pict>
          </mc:Fallback>
        </mc:AlternateContent>
      </w:r>
      <w:r w:rsidR="00110A26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4B1F6BE5" wp14:editId="0F7B010B">
                <wp:simplePos x="0" y="0"/>
                <wp:positionH relativeFrom="column">
                  <wp:posOffset>1248410</wp:posOffset>
                </wp:positionH>
                <wp:positionV relativeFrom="paragraph">
                  <wp:posOffset>44450</wp:posOffset>
                </wp:positionV>
                <wp:extent cx="228600" cy="0"/>
                <wp:effectExtent l="0" t="0" r="19050" b="19050"/>
                <wp:wrapNone/>
                <wp:docPr id="414" name="Прямая соединительная линия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4" o:spid="_x0000_s1026" style="position:absolute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3pt,3.5pt" to="116.3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"/>
            </w:pict>
          </mc:Fallback>
        </mc:AlternateContent>
      </w:r>
      <w:r w:rsidR="00110A26"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7CE3B618" wp14:editId="46CDB247">
                <wp:simplePos x="0" y="0"/>
                <wp:positionH relativeFrom="column">
                  <wp:posOffset>429260</wp:posOffset>
                </wp:positionH>
                <wp:positionV relativeFrom="paragraph">
                  <wp:posOffset>149225</wp:posOffset>
                </wp:positionV>
                <wp:extent cx="638175" cy="476250"/>
                <wp:effectExtent l="0" t="0" r="28575" b="19050"/>
                <wp:wrapNone/>
                <wp:docPr id="415" name="Поле 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BB1202" w:rsidRDefault="001226D5" w:rsidP="00110A26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15" o:spid="_x0000_s1085" type="#_x0000_t202" style="position:absolute;margin-left:33.8pt;margin-top:11.75pt;width:50.25pt;height:37.5pt;z-index:25197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" fillcolor="window" strokeweight=".5pt">
                <v:textbox>
                  <w:txbxContent>
                    <w:p w:rsidR="001226D5" w:rsidRPr="00BB1202" w:rsidRDefault="001226D5" w:rsidP="00110A26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НА</w:t>
                      </w:r>
                    </w:p>
                  </w:txbxContent>
                </v:textbox>
              </v:shape>
            </w:pict>
          </mc:Fallback>
        </mc:AlternateContent>
      </w:r>
      <w:r w:rsidR="00110A26"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5C3D157F" wp14:editId="2E6EA2D2">
                <wp:simplePos x="0" y="0"/>
                <wp:positionH relativeFrom="column">
                  <wp:posOffset>-27940</wp:posOffset>
                </wp:positionH>
                <wp:positionV relativeFrom="paragraph">
                  <wp:posOffset>53975</wp:posOffset>
                </wp:positionV>
                <wp:extent cx="323850" cy="0"/>
                <wp:effectExtent l="0" t="0" r="19050" b="19050"/>
                <wp:wrapNone/>
                <wp:docPr id="416" name="Прямая соединительная линия 4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6" o:spid="_x0000_s1026" style="position:absolute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2pt,4.25pt" to="23.3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" strokecolor="black [3040]"/>
            </w:pict>
          </mc:Fallback>
        </mc:AlternateContent>
      </w:r>
      <w:r w:rsidR="00110A26">
        <w:rPr>
          <w:sz w:val="32"/>
        </w:rPr>
        <w:tab/>
      </w:r>
      <w:r w:rsidR="00110A26">
        <w:rPr>
          <w:sz w:val="32"/>
        </w:rPr>
        <w:tab/>
      </w:r>
      <w:r w:rsidR="00110A26">
        <w:rPr>
          <w:sz w:val="32"/>
        </w:rPr>
        <w:tab/>
      </w:r>
    </w:p>
    <w:p w:rsidR="00110A26" w:rsidRDefault="0093508C" w:rsidP="00110A26"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65692B87" wp14:editId="0EB7C0B3">
                <wp:simplePos x="0" y="0"/>
                <wp:positionH relativeFrom="column">
                  <wp:posOffset>5591810</wp:posOffset>
                </wp:positionH>
                <wp:positionV relativeFrom="paragraph">
                  <wp:posOffset>18415</wp:posOffset>
                </wp:positionV>
                <wp:extent cx="47625" cy="0"/>
                <wp:effectExtent l="0" t="0" r="9525" b="19050"/>
                <wp:wrapNone/>
                <wp:docPr id="493" name="Прямая соединительная линия 4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93" o:spid="_x0000_s1026" style="position:absolute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0.3pt,1.45pt" to="444.0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" strokecolor="#4579b8 [3044]"/>
            </w:pict>
          </mc:Fallback>
        </mc:AlternateContent>
      </w:r>
      <w:r w:rsidR="00110A26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3A6840A9" wp14:editId="4C855E9F">
                <wp:simplePos x="0" y="0"/>
                <wp:positionH relativeFrom="column">
                  <wp:posOffset>5734685</wp:posOffset>
                </wp:positionH>
                <wp:positionV relativeFrom="paragraph">
                  <wp:posOffset>151765</wp:posOffset>
                </wp:positionV>
                <wp:extent cx="781050" cy="523875"/>
                <wp:effectExtent l="0" t="0" r="19050" b="28575"/>
                <wp:wrapNone/>
                <wp:docPr id="479" name="Поле 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523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110A26" w:rsidRDefault="001226D5" w:rsidP="00110A26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 w:rsidRPr="00110A26">
                              <w:rPr>
                                <w:sz w:val="40"/>
                              </w:rPr>
                              <w:t>СУ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79" o:spid="_x0000_s1086" type="#_x0000_t202" style="position:absolute;margin-left:451.55pt;margin-top:11.95pt;width:61.5pt;height:41.25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" fillcolor="window" strokeweight=".5pt">
                <v:textbox>
                  <w:txbxContent>
                    <w:p w:rsidR="001226D5" w:rsidRPr="00110A26" w:rsidRDefault="001226D5" w:rsidP="00110A26">
                      <w:pPr>
                        <w:jc w:val="center"/>
                        <w:rPr>
                          <w:sz w:val="56"/>
                        </w:rPr>
                      </w:pPr>
                      <w:r w:rsidRPr="00110A26">
                        <w:rPr>
                          <w:sz w:val="40"/>
                        </w:rPr>
                        <w:t>СУ</w:t>
                      </w:r>
                    </w:p>
                  </w:txbxContent>
                </v:textbox>
              </v:shape>
            </w:pict>
          </mc:Fallback>
        </mc:AlternateContent>
      </w:r>
      <w:r w:rsidR="00110A26"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338BE1B0" wp14:editId="185DF44E">
                <wp:simplePos x="0" y="0"/>
                <wp:positionH relativeFrom="column">
                  <wp:posOffset>5001260</wp:posOffset>
                </wp:positionH>
                <wp:positionV relativeFrom="paragraph">
                  <wp:posOffset>18415</wp:posOffset>
                </wp:positionV>
                <wp:extent cx="152400" cy="0"/>
                <wp:effectExtent l="0" t="0" r="19050" b="19050"/>
                <wp:wrapNone/>
                <wp:docPr id="487" name="Прямая соединительная линия 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87" o:spid="_x0000_s1026" style="position:absolute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3.8pt,1.45pt" to="405.8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" strokecolor="black [3040]"/>
            </w:pict>
          </mc:Fallback>
        </mc:AlternateContent>
      </w:r>
      <w:r w:rsidR="00110A26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6772263B" wp14:editId="213193BB">
                <wp:simplePos x="0" y="0"/>
                <wp:positionH relativeFrom="column">
                  <wp:posOffset>1057910</wp:posOffset>
                </wp:positionH>
                <wp:positionV relativeFrom="paragraph">
                  <wp:posOffset>29845</wp:posOffset>
                </wp:positionV>
                <wp:extent cx="190500" cy="0"/>
                <wp:effectExtent l="0" t="0" r="19050" b="19050"/>
                <wp:wrapNone/>
                <wp:docPr id="417" name="Прямая соединительная линия 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7" o:spid="_x0000_s1026" style="position:absolute;flip:x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3pt,2.35pt" to="98.3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" strokecolor="black [3040]"/>
            </w:pict>
          </mc:Fallback>
        </mc:AlternateContent>
      </w:r>
      <w:r w:rsidR="00110A26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05FD2ECD" wp14:editId="5CF914FC">
                <wp:simplePos x="0" y="0"/>
                <wp:positionH relativeFrom="column">
                  <wp:posOffset>286385</wp:posOffset>
                </wp:positionH>
                <wp:positionV relativeFrom="paragraph">
                  <wp:posOffset>29845</wp:posOffset>
                </wp:positionV>
                <wp:extent cx="142875" cy="0"/>
                <wp:effectExtent l="0" t="0" r="9525" b="19050"/>
                <wp:wrapNone/>
                <wp:docPr id="418" name="Прямая соединительная линия 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8" o:spid="_x0000_s1026" style="position:absolute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55pt,2.35pt" to="33.8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" strokecolor="black [3040]"/>
            </w:pict>
          </mc:Fallback>
        </mc:AlternateContent>
      </w:r>
    </w:p>
    <w:p w:rsidR="00110A26" w:rsidRPr="00BB1202" w:rsidRDefault="0093508C" w:rsidP="00110A26">
      <w:pPr>
        <w:tabs>
          <w:tab w:val="left" w:pos="8925"/>
        </w:tabs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5BD45479" wp14:editId="7BB99200">
                <wp:simplePos x="0" y="0"/>
                <wp:positionH relativeFrom="column">
                  <wp:posOffset>6515735</wp:posOffset>
                </wp:positionH>
                <wp:positionV relativeFrom="paragraph">
                  <wp:posOffset>167005</wp:posOffset>
                </wp:positionV>
                <wp:extent cx="133350" cy="0"/>
                <wp:effectExtent l="0" t="0" r="19050" b="19050"/>
                <wp:wrapNone/>
                <wp:docPr id="495" name="Прямая соединительная линия 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95" o:spid="_x0000_s1026" style="position:absolute;flip:x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3.05pt,13.15pt" to="523.5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" strokecolor="black [3040]"/>
            </w:pict>
          </mc:Fallback>
        </mc:AlternateContent>
      </w:r>
      <w:r w:rsidR="00110A26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01D3AC59" wp14:editId="3087910C">
                <wp:simplePos x="0" y="0"/>
                <wp:positionH relativeFrom="column">
                  <wp:posOffset>5639435</wp:posOffset>
                </wp:positionH>
                <wp:positionV relativeFrom="paragraph">
                  <wp:posOffset>138430</wp:posOffset>
                </wp:positionV>
                <wp:extent cx="95250" cy="0"/>
                <wp:effectExtent l="0" t="0" r="19050" b="19050"/>
                <wp:wrapNone/>
                <wp:docPr id="411" name="Прямая соединительная линия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1" o:spid="_x0000_s1026" style="position:absolute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4.05pt,10.9pt" to="451.5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"/>
            </w:pict>
          </mc:Fallback>
        </mc:AlternateContent>
      </w:r>
      <w:r w:rsidR="00110A26">
        <w:tab/>
      </w:r>
    </w:p>
    <w:p w:rsidR="00110A26" w:rsidRDefault="00110A26" w:rsidP="00110A26"/>
    <w:p w:rsidR="00110A26" w:rsidRPr="00BB1202" w:rsidRDefault="00110A26" w:rsidP="00110A26"/>
    <w:p w:rsidR="00110A26" w:rsidRPr="00851458" w:rsidRDefault="00110A26" w:rsidP="00110A26">
      <w:pPr>
        <w:pStyle w:val="af0"/>
        <w:ind w:left="0"/>
      </w:pPr>
      <w:r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6E478A44" wp14:editId="4990403F">
                <wp:simplePos x="0" y="0"/>
                <wp:positionH relativeFrom="column">
                  <wp:posOffset>3820160</wp:posOffset>
                </wp:positionH>
                <wp:positionV relativeFrom="paragraph">
                  <wp:posOffset>282575</wp:posOffset>
                </wp:positionV>
                <wp:extent cx="0" cy="1885950"/>
                <wp:effectExtent l="0" t="0" r="19050" b="19050"/>
                <wp:wrapNone/>
                <wp:docPr id="419" name="Прямая соединительная линия 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85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0.8pt,22.25pt" to="300.8pt,1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" strokecolor="black [3040]"/>
            </w:pict>
          </mc:Fallback>
        </mc:AlternateContent>
      </w:r>
      <w:r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3DFDA04E" wp14:editId="45FBADFF">
                <wp:simplePos x="0" y="0"/>
                <wp:positionH relativeFrom="column">
                  <wp:posOffset>3629660</wp:posOffset>
                </wp:positionH>
                <wp:positionV relativeFrom="paragraph">
                  <wp:posOffset>282575</wp:posOffset>
                </wp:positionV>
                <wp:extent cx="190500" cy="0"/>
                <wp:effectExtent l="0" t="0" r="19050" b="19050"/>
                <wp:wrapNone/>
                <wp:docPr id="420" name="Прямая соединительная линия 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20" o:spid="_x0000_s1026" style="position:absolute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8pt,22.25pt" to="300.8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" strokecolor="black [3040]"/>
            </w:pict>
          </mc:Fallback>
        </mc:AlternateContent>
      </w:r>
      <w:r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634EEB6C" wp14:editId="65AA7BA1">
                <wp:simplePos x="0" y="0"/>
                <wp:positionH relativeFrom="column">
                  <wp:posOffset>2762885</wp:posOffset>
                </wp:positionH>
                <wp:positionV relativeFrom="paragraph">
                  <wp:posOffset>282575</wp:posOffset>
                </wp:positionV>
                <wp:extent cx="152400" cy="0"/>
                <wp:effectExtent l="0" t="0" r="19050" b="19050"/>
                <wp:wrapNone/>
                <wp:docPr id="421" name="Прямая соединительная линия 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21" o:spid="_x0000_s1026" style="position:absolute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7.55pt,22.25pt" to="229.55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" strokecolor="black [3040]"/>
            </w:pict>
          </mc:Fallback>
        </mc:AlternateContent>
      </w:r>
      <w:r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5855B0D2" wp14:editId="6A6D4041">
                <wp:simplePos x="0" y="0"/>
                <wp:positionH relativeFrom="column">
                  <wp:posOffset>2762885</wp:posOffset>
                </wp:positionH>
                <wp:positionV relativeFrom="paragraph">
                  <wp:posOffset>282576</wp:posOffset>
                </wp:positionV>
                <wp:extent cx="0" cy="1885949"/>
                <wp:effectExtent l="0" t="0" r="19050" b="19685"/>
                <wp:wrapNone/>
                <wp:docPr id="422" name="Прямая соединительная линия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859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22" o:spid="_x0000_s1026" style="position:absolute;flip:y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7.55pt,22.25pt" to="217.55pt,1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" strokecolor="black [3040]"/>
            </w:pict>
          </mc:Fallback>
        </mc:AlternateContent>
      </w:r>
      <w:r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7C46E0E4" wp14:editId="462E7E84">
                <wp:simplePos x="0" y="0"/>
                <wp:positionH relativeFrom="column">
                  <wp:posOffset>2915285</wp:posOffset>
                </wp:positionH>
                <wp:positionV relativeFrom="paragraph">
                  <wp:posOffset>23495</wp:posOffset>
                </wp:positionV>
                <wp:extent cx="714375" cy="476250"/>
                <wp:effectExtent l="0" t="0" r="28575" b="19050"/>
                <wp:wrapNone/>
                <wp:docPr id="423" name="Поле 4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EA505F" w:rsidRDefault="001226D5" w:rsidP="00110A26">
                            <w:pPr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EA505F">
                              <w:rPr>
                                <w:b/>
                                <w:sz w:val="40"/>
                              </w:rPr>
                              <w:t>КС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423" o:spid="_x0000_s1087" type="#_x0000_t202" style="position:absolute;margin-left:229.55pt;margin-top:1.85pt;width:56.25pt;height:37.5pt;z-index:252024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" fillcolor="window" strokeweight=".5pt">
                <v:textbox>
                  <w:txbxContent>
                    <w:p w:rsidR="001226D5" w:rsidRPr="00EA505F" w:rsidRDefault="001226D5" w:rsidP="00110A26">
                      <w:pPr>
                        <w:jc w:val="center"/>
                        <w:rPr>
                          <w:b/>
                          <w:sz w:val="48"/>
                        </w:rPr>
                      </w:pPr>
                      <w:r w:rsidRPr="00EA505F">
                        <w:rPr>
                          <w:b/>
                          <w:sz w:val="40"/>
                        </w:rPr>
                        <w:t>КС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00B8792E" wp14:editId="400D8A6A">
                <wp:simplePos x="0" y="0"/>
                <wp:positionH relativeFrom="column">
                  <wp:posOffset>353060</wp:posOffset>
                </wp:positionH>
                <wp:positionV relativeFrom="paragraph">
                  <wp:posOffset>53975</wp:posOffset>
                </wp:positionV>
                <wp:extent cx="790575" cy="476250"/>
                <wp:effectExtent l="0" t="0" r="28575" b="19050"/>
                <wp:wrapNone/>
                <wp:docPr id="424" name="Поле 4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F32D56" w:rsidRDefault="001226D5" w:rsidP="00110A26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F32D56">
                              <w:rPr>
                                <w:b/>
                                <w:sz w:val="40"/>
                              </w:rPr>
                              <w:t>ТНА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424" o:spid="_x0000_s1088" type="#_x0000_t202" style="position:absolute;margin-left:27.8pt;margin-top:4.25pt;width:62.25pt;height:37.5pt;z-index:25199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" fillcolor="window" strokeweight=".5pt">
                <v:textbox>
                  <w:txbxContent>
                    <w:p w:rsidR="001226D5" w:rsidRPr="00F32D56" w:rsidRDefault="001226D5" w:rsidP="00110A26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 w:rsidRPr="00F32D56">
                        <w:rPr>
                          <w:b/>
                          <w:sz w:val="40"/>
                        </w:rPr>
                        <w:t>ТНА</w:t>
                      </w:r>
                    </w:p>
                  </w:txbxContent>
                </v:textbox>
              </v:shape>
            </w:pict>
          </mc:Fallback>
        </mc:AlternateContent>
      </w:r>
      <w:r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6283E0E5" wp14:editId="78579511">
                <wp:simplePos x="0" y="0"/>
                <wp:positionH relativeFrom="column">
                  <wp:posOffset>1591310</wp:posOffset>
                </wp:positionH>
                <wp:positionV relativeFrom="paragraph">
                  <wp:posOffset>734695</wp:posOffset>
                </wp:positionV>
                <wp:extent cx="714375" cy="476250"/>
                <wp:effectExtent l="0" t="0" r="28575" b="19050"/>
                <wp:wrapNone/>
                <wp:docPr id="425" name="Поле 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BB1202" w:rsidRDefault="001226D5" w:rsidP="00110A26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BB1202">
                              <w:rPr>
                                <w:b/>
                                <w:sz w:val="28"/>
                              </w:rPr>
                              <w:t>Сопло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425" o:spid="_x0000_s1089" type="#_x0000_t202" style="position:absolute;margin-left:125.3pt;margin-top:57.85pt;width:56.25pt;height:37.5pt;z-index:252005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" fillcolor="window" strokeweight=".5pt">
                <v:textbox>
                  <w:txbxContent>
                    <w:p w:rsidR="001226D5" w:rsidRPr="00BB1202" w:rsidRDefault="001226D5" w:rsidP="00110A26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BB1202">
                        <w:rPr>
                          <w:b/>
                          <w:sz w:val="28"/>
                        </w:rPr>
                        <w:t>Сопло</w:t>
                      </w:r>
                    </w:p>
                  </w:txbxContent>
                </v:textbox>
              </v:shape>
            </w:pict>
          </mc:Fallback>
        </mc:AlternateContent>
      </w:r>
      <w:r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52FEB23F" wp14:editId="10090B82">
                <wp:simplePos x="0" y="0"/>
                <wp:positionH relativeFrom="column">
                  <wp:posOffset>2305685</wp:posOffset>
                </wp:positionH>
                <wp:positionV relativeFrom="paragraph">
                  <wp:posOffset>372745</wp:posOffset>
                </wp:positionV>
                <wp:extent cx="123825" cy="0"/>
                <wp:effectExtent l="0" t="0" r="9525" b="19050"/>
                <wp:wrapNone/>
                <wp:docPr id="426" name="Прямая соединительная линия 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26" o:spid="_x0000_s1026" style="position:absolute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55pt,29.35pt" to="191.3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"/>
            </w:pict>
          </mc:Fallback>
        </mc:AlternateContent>
      </w:r>
      <w:r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460B2DED" wp14:editId="35EDC3AD">
                <wp:simplePos x="0" y="0"/>
                <wp:positionH relativeFrom="column">
                  <wp:posOffset>1467485</wp:posOffset>
                </wp:positionH>
                <wp:positionV relativeFrom="paragraph">
                  <wp:posOffset>848995</wp:posOffset>
                </wp:positionV>
                <wp:extent cx="142875" cy="0"/>
                <wp:effectExtent l="0" t="0" r="9525" b="19050"/>
                <wp:wrapNone/>
                <wp:docPr id="427" name="Прямая соединительная линия 4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27" o:spid="_x0000_s1026" style="position:absolute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55pt,66.85pt" to="126.8pt,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"/>
            </w:pict>
          </mc:Fallback>
        </mc:AlternateContent>
      </w:r>
      <w:r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7D7890DF" wp14:editId="155AB0BA">
                <wp:simplePos x="0" y="0"/>
                <wp:positionH relativeFrom="column">
                  <wp:posOffset>1467485</wp:posOffset>
                </wp:positionH>
                <wp:positionV relativeFrom="paragraph">
                  <wp:posOffset>372745</wp:posOffset>
                </wp:positionV>
                <wp:extent cx="142875" cy="0"/>
                <wp:effectExtent l="0" t="0" r="9525" b="19050"/>
                <wp:wrapNone/>
                <wp:docPr id="428" name="Прямая соединительная линия 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28" o:spid="_x0000_s1026" style="position:absolute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55pt,29.35pt" to="126.8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"/>
            </w:pict>
          </mc:Fallback>
        </mc:AlternateContent>
      </w:r>
      <w:r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533A90D5" wp14:editId="08D31D3D">
                <wp:simplePos x="0" y="0"/>
                <wp:positionH relativeFrom="column">
                  <wp:posOffset>2239010</wp:posOffset>
                </wp:positionH>
                <wp:positionV relativeFrom="paragraph">
                  <wp:posOffset>848995</wp:posOffset>
                </wp:positionV>
                <wp:extent cx="190500" cy="0"/>
                <wp:effectExtent l="0" t="0" r="19050" b="19050"/>
                <wp:wrapNone/>
                <wp:docPr id="429" name="Прямая соединительная линия 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29" o:spid="_x0000_s1026" style="position:absolute;flip:x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3pt,66.85pt" to="191.3pt,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"/>
            </w:pict>
          </mc:Fallback>
        </mc:AlternateContent>
      </w:r>
      <w:r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2615692E" wp14:editId="1E70D025">
                <wp:simplePos x="0" y="0"/>
                <wp:positionH relativeFrom="column">
                  <wp:posOffset>1591310</wp:posOffset>
                </wp:positionH>
                <wp:positionV relativeFrom="paragraph">
                  <wp:posOffset>48895</wp:posOffset>
                </wp:positionV>
                <wp:extent cx="714375" cy="476250"/>
                <wp:effectExtent l="0" t="0" r="28575" b="19050"/>
                <wp:wrapNone/>
                <wp:docPr id="430" name="Поле 4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BB1202" w:rsidRDefault="001226D5" w:rsidP="00110A26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BB1202">
                              <w:rPr>
                                <w:b/>
                                <w:sz w:val="28"/>
                              </w:rPr>
                              <w:t>Сопло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430" o:spid="_x0000_s1090" type="#_x0000_t202" style="position:absolute;margin-left:125.3pt;margin-top:3.85pt;width:56.25pt;height:37.5pt;z-index:251999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" fillcolor="window" strokeweight=".5pt">
                <v:textbox>
                  <w:txbxContent>
                    <w:p w:rsidR="001226D5" w:rsidRPr="00BB1202" w:rsidRDefault="001226D5" w:rsidP="00110A26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BB1202">
                        <w:rPr>
                          <w:b/>
                          <w:sz w:val="28"/>
                        </w:rPr>
                        <w:t>Сопло</w:t>
                      </w:r>
                    </w:p>
                  </w:txbxContent>
                </v:textbox>
              </v:shape>
            </w:pict>
          </mc:Fallback>
        </mc:AlternateContent>
      </w:r>
    </w:p>
    <w:p w:rsidR="00110A26" w:rsidRDefault="00110A26" w:rsidP="00110A26">
      <w:pPr>
        <w:tabs>
          <w:tab w:val="left" w:pos="4560"/>
        </w:tabs>
        <w:ind w:left="360"/>
        <w:rPr>
          <w:sz w:val="32"/>
        </w:rPr>
      </w:pPr>
      <w:r w:rsidRPr="00BB1202">
        <w:rPr>
          <w:noProof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066CD514" wp14:editId="18371744">
                <wp:simplePos x="0" y="0"/>
                <wp:positionH relativeFrom="column">
                  <wp:posOffset>2429510</wp:posOffset>
                </wp:positionH>
                <wp:positionV relativeFrom="paragraph">
                  <wp:posOffset>45085</wp:posOffset>
                </wp:positionV>
                <wp:extent cx="0" cy="1257300"/>
                <wp:effectExtent l="0" t="0" r="19050" b="19050"/>
                <wp:wrapNone/>
                <wp:docPr id="431" name="Прямая соединительная линия 4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573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31" o:spid="_x0000_s1026" style="position:absolute;flip:y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3pt,3.55pt" to="191.3pt,10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"/>
            </w:pict>
          </mc:Fallback>
        </mc:AlternateContent>
      </w:r>
      <w:r w:rsidRPr="00BB1202"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14844B9F" wp14:editId="3255C3EA">
                <wp:simplePos x="0" y="0"/>
                <wp:positionH relativeFrom="column">
                  <wp:posOffset>1467486</wp:posOffset>
                </wp:positionH>
                <wp:positionV relativeFrom="paragraph">
                  <wp:posOffset>45085</wp:posOffset>
                </wp:positionV>
                <wp:extent cx="9524" cy="1266825"/>
                <wp:effectExtent l="0" t="0" r="29210" b="28575"/>
                <wp:wrapNone/>
                <wp:docPr id="432" name="Прямая соединительная линия 4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4" cy="12668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32" o:spid="_x0000_s1026" style="position:absolute;flip:x y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55pt,3.55pt" to="116.3pt,1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1F49C7D8" wp14:editId="6C846928">
                <wp:simplePos x="0" y="0"/>
                <wp:positionH relativeFrom="column">
                  <wp:posOffset>286385</wp:posOffset>
                </wp:positionH>
                <wp:positionV relativeFrom="paragraph">
                  <wp:posOffset>54610</wp:posOffset>
                </wp:positionV>
                <wp:extent cx="66675" cy="0"/>
                <wp:effectExtent l="0" t="0" r="9525" b="19050"/>
                <wp:wrapNone/>
                <wp:docPr id="433" name="Прямая соединительная линия 4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33" o:spid="_x0000_s1026" style="position:absolute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55pt,4.3pt" to="27.8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2EC30C82" wp14:editId="0BC39D23">
                <wp:simplePos x="0" y="0"/>
                <wp:positionH relativeFrom="column">
                  <wp:posOffset>1143635</wp:posOffset>
                </wp:positionH>
                <wp:positionV relativeFrom="paragraph">
                  <wp:posOffset>54610</wp:posOffset>
                </wp:positionV>
                <wp:extent cx="104775" cy="0"/>
                <wp:effectExtent l="0" t="0" r="9525" b="19050"/>
                <wp:wrapNone/>
                <wp:docPr id="434" name="Прямая соединительная линия 4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34" o:spid="_x0000_s1026" style="position:absolute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05pt,4.3pt" to="98.3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6A700D3F" wp14:editId="67B9194E">
                <wp:simplePos x="0" y="0"/>
                <wp:positionH relativeFrom="column">
                  <wp:posOffset>1248410</wp:posOffset>
                </wp:positionH>
                <wp:positionV relativeFrom="paragraph">
                  <wp:posOffset>54610</wp:posOffset>
                </wp:positionV>
                <wp:extent cx="0" cy="1304925"/>
                <wp:effectExtent l="0" t="0" r="19050" b="9525"/>
                <wp:wrapNone/>
                <wp:docPr id="435" name="Прямая соединительная линия 4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04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35" o:spid="_x0000_s1026" style="position:absolute;flip:y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3pt,4.3pt" to="98.3pt,10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430CA2FF" wp14:editId="56D5EC6C">
                <wp:simplePos x="0" y="0"/>
                <wp:positionH relativeFrom="column">
                  <wp:posOffset>286385</wp:posOffset>
                </wp:positionH>
                <wp:positionV relativeFrom="paragraph">
                  <wp:posOffset>54610</wp:posOffset>
                </wp:positionV>
                <wp:extent cx="0" cy="1257300"/>
                <wp:effectExtent l="0" t="0" r="19050" b="19050"/>
                <wp:wrapNone/>
                <wp:docPr id="436" name="Прямая соединительная линия 4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573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36" o:spid="_x0000_s1026" style="position:absolute;flip:y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55pt,4.3pt" to="22.55pt,1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"/>
            </w:pict>
          </mc:Fallback>
        </mc:AlternateContent>
      </w:r>
      <w:r>
        <w:rPr>
          <w:sz w:val="32"/>
        </w:rPr>
        <w:tab/>
      </w:r>
    </w:p>
    <w:p w:rsidR="00110A26" w:rsidRDefault="00110A26" w:rsidP="00110A26">
      <w:pPr>
        <w:tabs>
          <w:tab w:val="left" w:pos="3495"/>
          <w:tab w:val="left" w:pos="6405"/>
          <w:tab w:val="left" w:pos="8895"/>
        </w:tabs>
        <w:rPr>
          <w:sz w:val="32"/>
        </w:rPr>
      </w:pPr>
      <w:r w:rsidRPr="00BB1202"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67DBD8A1" wp14:editId="781279D1">
                <wp:simplePos x="0" y="0"/>
                <wp:positionH relativeFrom="column">
                  <wp:posOffset>2915285</wp:posOffset>
                </wp:positionH>
                <wp:positionV relativeFrom="paragraph">
                  <wp:posOffset>172085</wp:posOffset>
                </wp:positionV>
                <wp:extent cx="714375" cy="476250"/>
                <wp:effectExtent l="0" t="0" r="28575" b="19050"/>
                <wp:wrapNone/>
                <wp:docPr id="437" name="Поле 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EA505F" w:rsidRDefault="001226D5" w:rsidP="00110A26">
                            <w:pPr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EA505F">
                              <w:rPr>
                                <w:b/>
                                <w:sz w:val="40"/>
                              </w:rPr>
                              <w:t>КС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437" o:spid="_x0000_s1091" type="#_x0000_t202" style="position:absolute;margin-left:229.55pt;margin-top:13.55pt;width:56.25pt;height:37.5pt;z-index:252025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" fillcolor="window" strokeweight=".5pt">
                <v:textbox>
                  <w:txbxContent>
                    <w:p w:rsidR="001226D5" w:rsidRPr="00EA505F" w:rsidRDefault="001226D5" w:rsidP="00110A26">
                      <w:pPr>
                        <w:jc w:val="center"/>
                        <w:rPr>
                          <w:b/>
                          <w:sz w:val="48"/>
                        </w:rPr>
                      </w:pPr>
                      <w:r w:rsidRPr="00EA505F">
                        <w:rPr>
                          <w:b/>
                          <w:sz w:val="40"/>
                        </w:rPr>
                        <w:t>КС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77D84540" wp14:editId="3EE5B20B">
                <wp:simplePos x="0" y="0"/>
                <wp:positionH relativeFrom="column">
                  <wp:posOffset>353060</wp:posOffset>
                </wp:positionH>
                <wp:positionV relativeFrom="paragraph">
                  <wp:posOffset>145415</wp:posOffset>
                </wp:positionV>
                <wp:extent cx="790575" cy="476250"/>
                <wp:effectExtent l="0" t="0" r="28575" b="19050"/>
                <wp:wrapNone/>
                <wp:docPr id="438" name="Поле 4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F32D56" w:rsidRDefault="001226D5" w:rsidP="00110A26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F32D56">
                              <w:rPr>
                                <w:b/>
                                <w:sz w:val="40"/>
                                <w:szCs w:val="40"/>
                              </w:rPr>
                              <w:t>ТНА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438" o:spid="_x0000_s1092" type="#_x0000_t202" style="position:absolute;margin-left:27.8pt;margin-top:11.45pt;width:62.25pt;height:37.5pt;z-index:251992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" fillcolor="window" strokeweight=".5pt">
                <v:textbox>
                  <w:txbxContent>
                    <w:p w:rsidR="001226D5" w:rsidRPr="00F32D56" w:rsidRDefault="001226D5" w:rsidP="00110A26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F32D56">
                        <w:rPr>
                          <w:b/>
                          <w:sz w:val="40"/>
                          <w:szCs w:val="40"/>
                        </w:rPr>
                        <w:t>ТНА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110A26" w:rsidRDefault="00110A26" w:rsidP="00110A26">
      <w:pPr>
        <w:tabs>
          <w:tab w:val="center" w:pos="4949"/>
        </w:tabs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0CEC2B56" wp14:editId="5B4745D3">
                <wp:simplePos x="0" y="0"/>
                <wp:positionH relativeFrom="column">
                  <wp:posOffset>5591810</wp:posOffset>
                </wp:positionH>
                <wp:positionV relativeFrom="paragraph">
                  <wp:posOffset>26035</wp:posOffset>
                </wp:positionV>
                <wp:extent cx="990600" cy="828675"/>
                <wp:effectExtent l="0" t="0" r="19050" b="28575"/>
                <wp:wrapNone/>
                <wp:docPr id="439" name="Поле 4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6D5" w:rsidRPr="002D6F06" w:rsidRDefault="001226D5" w:rsidP="00110A26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2D6F06">
                              <w:rPr>
                                <w:b/>
                                <w:sz w:val="40"/>
                              </w:rPr>
                              <w:t>Арм</w:t>
                            </w:r>
                            <w:r w:rsidRPr="002D6F06">
                              <w:rPr>
                                <w:b/>
                                <w:sz w:val="40"/>
                              </w:rPr>
                              <w:t>а</w:t>
                            </w:r>
                            <w:r w:rsidRPr="002D6F06">
                              <w:rPr>
                                <w:b/>
                                <w:sz w:val="40"/>
                              </w:rPr>
                              <w:t>тура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439" o:spid="_x0000_s1093" type="#_x0000_t202" style="position:absolute;margin-left:440.3pt;margin-top:2.05pt;width:78pt;height:65.25pt;z-index:252043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" fillcolor="white [3201]" strokeweight=".5pt">
                <v:textbox>
                  <w:txbxContent>
                    <w:p w:rsidR="001226D5" w:rsidRPr="002D6F06" w:rsidRDefault="001226D5" w:rsidP="00110A26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 w:rsidRPr="002D6F06">
                        <w:rPr>
                          <w:b/>
                          <w:sz w:val="40"/>
                        </w:rPr>
                        <w:t>Арм</w:t>
                      </w:r>
                      <w:r w:rsidRPr="002D6F06">
                        <w:rPr>
                          <w:b/>
                          <w:sz w:val="40"/>
                        </w:rPr>
                        <w:t>а</w:t>
                      </w:r>
                      <w:r w:rsidRPr="002D6F06">
                        <w:rPr>
                          <w:b/>
                          <w:sz w:val="40"/>
                        </w:rPr>
                        <w:t>тура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584EA9B6" wp14:editId="5CD180D5">
                <wp:simplePos x="0" y="0"/>
                <wp:positionH relativeFrom="column">
                  <wp:posOffset>4191635</wp:posOffset>
                </wp:positionH>
                <wp:positionV relativeFrom="paragraph">
                  <wp:posOffset>16510</wp:posOffset>
                </wp:positionV>
                <wp:extent cx="962025" cy="885825"/>
                <wp:effectExtent l="0" t="0" r="28575" b="28575"/>
                <wp:wrapNone/>
                <wp:docPr id="440" name="Поле 4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6D5" w:rsidRPr="002D6F06" w:rsidRDefault="001226D5" w:rsidP="00110A26">
                            <w:pPr>
                              <w:rPr>
                                <w:b/>
                                <w:sz w:val="40"/>
                              </w:rPr>
                            </w:pPr>
                            <w:r w:rsidRPr="002D6F06">
                              <w:rPr>
                                <w:b/>
                                <w:sz w:val="40"/>
                              </w:rPr>
                              <w:t>Баки</w:t>
                            </w:r>
                            <w:proofErr w:type="gramStart"/>
                            <w:r w:rsidRPr="002D6F06">
                              <w:rPr>
                                <w:b/>
                                <w:sz w:val="40"/>
                              </w:rPr>
                              <w:t xml:space="preserve"> О</w:t>
                            </w:r>
                            <w:proofErr w:type="gramEnd"/>
                            <w:r w:rsidRPr="002D6F06">
                              <w:rPr>
                                <w:b/>
                                <w:sz w:val="40"/>
                              </w:rPr>
                              <w:t xml:space="preserve"> и 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40" o:spid="_x0000_s1094" type="#_x0000_t202" style="position:absolute;margin-left:330.05pt;margin-top:1.3pt;width:75.75pt;height:69.75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" fillcolor="white [3201]" strokeweight=".5pt">
                <v:textbox>
                  <w:txbxContent>
                    <w:p w:rsidR="001226D5" w:rsidRPr="002D6F06" w:rsidRDefault="001226D5" w:rsidP="00110A26">
                      <w:pPr>
                        <w:rPr>
                          <w:b/>
                          <w:sz w:val="40"/>
                        </w:rPr>
                      </w:pPr>
                      <w:r w:rsidRPr="002D6F06">
                        <w:rPr>
                          <w:b/>
                          <w:sz w:val="40"/>
                        </w:rPr>
                        <w:t>Баки</w:t>
                      </w:r>
                      <w:proofErr w:type="gramStart"/>
                      <w:r w:rsidRPr="002D6F06">
                        <w:rPr>
                          <w:b/>
                          <w:sz w:val="40"/>
                        </w:rPr>
                        <w:t xml:space="preserve"> О</w:t>
                      </w:r>
                      <w:proofErr w:type="gramEnd"/>
                      <w:r w:rsidRPr="002D6F06">
                        <w:rPr>
                          <w:b/>
                          <w:sz w:val="40"/>
                        </w:rPr>
                        <w:t xml:space="preserve"> и 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6C4863C9" wp14:editId="30291240">
                <wp:simplePos x="0" y="0"/>
                <wp:positionH relativeFrom="column">
                  <wp:posOffset>3629660</wp:posOffset>
                </wp:positionH>
                <wp:positionV relativeFrom="paragraph">
                  <wp:posOffset>73660</wp:posOffset>
                </wp:positionV>
                <wp:extent cx="190500" cy="0"/>
                <wp:effectExtent l="0" t="0" r="19050" b="19050"/>
                <wp:wrapNone/>
                <wp:docPr id="441" name="Прямая соединительная линия 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1" o:spid="_x0000_s1026" style="position:absolute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8pt,5.8pt" to="300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" strokecolor="black [3040]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32AE0162" wp14:editId="5877E82A">
                <wp:simplePos x="0" y="0"/>
                <wp:positionH relativeFrom="column">
                  <wp:posOffset>3629660</wp:posOffset>
                </wp:positionH>
                <wp:positionV relativeFrom="paragraph">
                  <wp:posOffset>73660</wp:posOffset>
                </wp:positionV>
                <wp:extent cx="0" cy="0"/>
                <wp:effectExtent l="0" t="0" r="0" b="0"/>
                <wp:wrapNone/>
                <wp:docPr id="442" name="Прямая соединительная линия 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42" o:spid="_x0000_s1026" style="position:absolute;z-index:25203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.8pt,5.8pt" to="285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" strokecolor="#4579b8 [3044]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0B126BC0" wp14:editId="5CBC6C15">
                <wp:simplePos x="0" y="0"/>
                <wp:positionH relativeFrom="column">
                  <wp:posOffset>2762885</wp:posOffset>
                </wp:positionH>
                <wp:positionV relativeFrom="paragraph">
                  <wp:posOffset>73660</wp:posOffset>
                </wp:positionV>
                <wp:extent cx="152400" cy="0"/>
                <wp:effectExtent l="0" t="0" r="19050" b="19050"/>
                <wp:wrapNone/>
                <wp:docPr id="443" name="Прямая соединительная линия 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3" o:spid="_x0000_s1026" style="position:absolute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7.55pt,5.8pt" to="229.5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" strokecolor="black [3040]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438B3879" wp14:editId="4F024170">
                <wp:simplePos x="0" y="0"/>
                <wp:positionH relativeFrom="column">
                  <wp:posOffset>1143635</wp:posOffset>
                </wp:positionH>
                <wp:positionV relativeFrom="paragraph">
                  <wp:posOffset>26035</wp:posOffset>
                </wp:positionV>
                <wp:extent cx="104776" cy="1"/>
                <wp:effectExtent l="0" t="0" r="9525" b="19050"/>
                <wp:wrapNone/>
                <wp:docPr id="444" name="Прямая соединительная линия 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4776" cy="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4" o:spid="_x0000_s1026" style="position:absolute;flip:x y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05pt,2.05pt" to="98.3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24954A78" wp14:editId="0E569CD6">
                <wp:simplePos x="0" y="0"/>
                <wp:positionH relativeFrom="column">
                  <wp:posOffset>286385</wp:posOffset>
                </wp:positionH>
                <wp:positionV relativeFrom="paragraph">
                  <wp:posOffset>29845</wp:posOffset>
                </wp:positionV>
                <wp:extent cx="142875" cy="0"/>
                <wp:effectExtent l="0" t="0" r="9525" b="19050"/>
                <wp:wrapNone/>
                <wp:docPr id="445" name="Прямая соединительная линия 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5" o:spid="_x0000_s1026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55pt,2.35pt" to="33.8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"/>
            </w:pict>
          </mc:Fallback>
        </mc:AlternateContent>
      </w:r>
      <w:r>
        <w:tab/>
      </w:r>
    </w:p>
    <w:p w:rsidR="00110A26" w:rsidRDefault="00110A26" w:rsidP="00110A26">
      <w:pPr>
        <w:tabs>
          <w:tab w:val="left" w:pos="4365"/>
          <w:tab w:val="left" w:pos="5250"/>
          <w:tab w:val="left" w:pos="5895"/>
        </w:tabs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2BCB7CE9" wp14:editId="3883AED7">
                <wp:simplePos x="0" y="0"/>
                <wp:positionH relativeFrom="column">
                  <wp:posOffset>3829685</wp:posOffset>
                </wp:positionH>
                <wp:positionV relativeFrom="paragraph">
                  <wp:posOffset>165100</wp:posOffset>
                </wp:positionV>
                <wp:extent cx="361950" cy="0"/>
                <wp:effectExtent l="0" t="0" r="19050" b="19050"/>
                <wp:wrapNone/>
                <wp:docPr id="446" name="Прямая соединительная линия 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6" o:spid="_x0000_s1026" style="position:absolute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55pt,13pt" to="330.0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" strokecolor="black [3040]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2ED750CA" wp14:editId="15431154">
                <wp:simplePos x="0" y="0"/>
                <wp:positionH relativeFrom="column">
                  <wp:posOffset>2429510</wp:posOffset>
                </wp:positionH>
                <wp:positionV relativeFrom="paragraph">
                  <wp:posOffset>167005</wp:posOffset>
                </wp:positionV>
                <wp:extent cx="333375" cy="0"/>
                <wp:effectExtent l="0" t="0" r="9525" b="19050"/>
                <wp:wrapNone/>
                <wp:docPr id="447" name="Прямая соединительная линия 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7" o:spid="_x0000_s1026" style="position:absolute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3pt,13.15pt" to="217.5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48FC82FB" wp14:editId="1A39AB41">
                <wp:simplePos x="0" y="0"/>
                <wp:positionH relativeFrom="column">
                  <wp:posOffset>1248410</wp:posOffset>
                </wp:positionH>
                <wp:positionV relativeFrom="paragraph">
                  <wp:posOffset>138430</wp:posOffset>
                </wp:positionV>
                <wp:extent cx="228600" cy="0"/>
                <wp:effectExtent l="0" t="0" r="19050" b="19050"/>
                <wp:wrapNone/>
                <wp:docPr id="448" name="Прямая соединительная линия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8" o:spid="_x0000_s1026" style="position:absolute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3pt,10.9pt" to="116.3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316BAED0" wp14:editId="0B1E1F02">
                <wp:simplePos x="0" y="0"/>
                <wp:positionH relativeFrom="column">
                  <wp:posOffset>-618490</wp:posOffset>
                </wp:positionH>
                <wp:positionV relativeFrom="paragraph">
                  <wp:posOffset>165100</wp:posOffset>
                </wp:positionV>
                <wp:extent cx="904875" cy="0"/>
                <wp:effectExtent l="0" t="0" r="9525" b="19050"/>
                <wp:wrapNone/>
                <wp:docPr id="449" name="Прямая соединительная линия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9" o:spid="_x0000_s1026" style="position:absolute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8.7pt,13pt" to="22.5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"/>
            </w:pict>
          </mc:Fallback>
        </mc:AlternateContent>
      </w:r>
      <w:r>
        <w:tab/>
      </w:r>
      <w:r>
        <w:tab/>
      </w:r>
      <w:r>
        <w:tab/>
      </w:r>
    </w:p>
    <w:p w:rsidR="00110A26" w:rsidRPr="00851458" w:rsidRDefault="00110A26" w:rsidP="00110A26">
      <w:pPr>
        <w:pStyle w:val="af0"/>
        <w:tabs>
          <w:tab w:val="left" w:pos="5280"/>
          <w:tab w:val="left" w:pos="6405"/>
        </w:tabs>
        <w:ind w:left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1D98411B" wp14:editId="7506772E">
                <wp:simplePos x="0" y="0"/>
                <wp:positionH relativeFrom="column">
                  <wp:posOffset>5153660</wp:posOffset>
                </wp:positionH>
                <wp:positionV relativeFrom="paragraph">
                  <wp:posOffset>56515</wp:posOffset>
                </wp:positionV>
                <wp:extent cx="485775" cy="1"/>
                <wp:effectExtent l="0" t="0" r="9525" b="19050"/>
                <wp:wrapNone/>
                <wp:docPr id="450" name="Прямая соединительная линия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50" o:spid="_x0000_s1026" style="position:absolute;flip:y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5.8pt,4.45pt" to="444.0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" strokecolor="black [3040]"/>
            </w:pict>
          </mc:Fallback>
        </mc:AlternateContent>
      </w:r>
      <w:r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14171FC4" wp14:editId="562A6603">
                <wp:simplePos x="0" y="0"/>
                <wp:positionH relativeFrom="column">
                  <wp:posOffset>2915285</wp:posOffset>
                </wp:positionH>
                <wp:positionV relativeFrom="paragraph">
                  <wp:posOffset>167005</wp:posOffset>
                </wp:positionV>
                <wp:extent cx="714375" cy="476250"/>
                <wp:effectExtent l="0" t="0" r="28575" b="19050"/>
                <wp:wrapNone/>
                <wp:docPr id="451" name="Поле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EA505F" w:rsidRDefault="001226D5" w:rsidP="00110A26">
                            <w:pPr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EA505F">
                              <w:rPr>
                                <w:b/>
                                <w:sz w:val="40"/>
                              </w:rPr>
                              <w:t>КС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451" o:spid="_x0000_s1095" type="#_x0000_t202" style="position:absolute;margin-left:229.55pt;margin-top:13.15pt;width:56.25pt;height:37.5pt;z-index:252026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" fillcolor="window" strokeweight=".5pt">
                <v:textbox>
                  <w:txbxContent>
                    <w:p w:rsidR="001226D5" w:rsidRPr="00EA505F" w:rsidRDefault="001226D5" w:rsidP="00110A26">
                      <w:pPr>
                        <w:jc w:val="center"/>
                        <w:rPr>
                          <w:b/>
                          <w:sz w:val="48"/>
                        </w:rPr>
                      </w:pPr>
                      <w:r w:rsidRPr="00EA505F">
                        <w:rPr>
                          <w:b/>
                          <w:sz w:val="40"/>
                        </w:rPr>
                        <w:t>КС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339869B1" wp14:editId="791B74A7">
                <wp:simplePos x="0" y="0"/>
                <wp:positionH relativeFrom="column">
                  <wp:posOffset>353060</wp:posOffset>
                </wp:positionH>
                <wp:positionV relativeFrom="paragraph">
                  <wp:posOffset>56515</wp:posOffset>
                </wp:positionV>
                <wp:extent cx="838200" cy="476250"/>
                <wp:effectExtent l="0" t="0" r="19050" b="19050"/>
                <wp:wrapNone/>
                <wp:docPr id="452" name="Поле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BB1202" w:rsidRDefault="001226D5" w:rsidP="00110A26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ТНА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452" o:spid="_x0000_s1096" type="#_x0000_t202" style="position:absolute;margin-left:27.8pt;margin-top:4.45pt;width:66pt;height:37.5pt;z-index:25200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" fillcolor="window" strokeweight=".5pt">
                <v:textbox>
                  <w:txbxContent>
                    <w:p w:rsidR="001226D5" w:rsidRPr="00BB1202" w:rsidRDefault="001226D5" w:rsidP="00110A26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ТНА</w:t>
                      </w:r>
                    </w:p>
                  </w:txbxContent>
                </v:textbox>
              </v:shape>
            </w:pict>
          </mc:Fallback>
        </mc:AlternateContent>
      </w:r>
      <w:r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2D572434" wp14:editId="0314AA59">
                <wp:simplePos x="0" y="0"/>
                <wp:positionH relativeFrom="column">
                  <wp:posOffset>1591310</wp:posOffset>
                </wp:positionH>
                <wp:positionV relativeFrom="paragraph">
                  <wp:posOffset>734695</wp:posOffset>
                </wp:positionV>
                <wp:extent cx="714375" cy="476250"/>
                <wp:effectExtent l="0" t="0" r="28575" b="19050"/>
                <wp:wrapNone/>
                <wp:docPr id="453" name="Поле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BB1202" w:rsidRDefault="001226D5" w:rsidP="00110A26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BB1202">
                              <w:rPr>
                                <w:b/>
                                <w:sz w:val="28"/>
                              </w:rPr>
                              <w:t>Сопло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453" o:spid="_x0000_s1097" type="#_x0000_t202" style="position:absolute;margin-left:125.3pt;margin-top:57.85pt;width:56.25pt;height:37.5pt;z-index:252022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" fillcolor="window" strokeweight=".5pt">
                <v:textbox>
                  <w:txbxContent>
                    <w:p w:rsidR="001226D5" w:rsidRPr="00BB1202" w:rsidRDefault="001226D5" w:rsidP="00110A26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BB1202">
                        <w:rPr>
                          <w:b/>
                          <w:sz w:val="28"/>
                        </w:rPr>
                        <w:t>Сопло</w:t>
                      </w:r>
                    </w:p>
                  </w:txbxContent>
                </v:textbox>
              </v:shape>
            </w:pict>
          </mc:Fallback>
        </mc:AlternateContent>
      </w:r>
      <w:r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4AD7C870" wp14:editId="53313BB1">
                <wp:simplePos x="0" y="0"/>
                <wp:positionH relativeFrom="column">
                  <wp:posOffset>2305685</wp:posOffset>
                </wp:positionH>
                <wp:positionV relativeFrom="paragraph">
                  <wp:posOffset>372745</wp:posOffset>
                </wp:positionV>
                <wp:extent cx="123825" cy="0"/>
                <wp:effectExtent l="0" t="0" r="9525" b="19050"/>
                <wp:wrapNone/>
                <wp:docPr id="454" name="Прямая соединительная линия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54" o:spid="_x0000_s1026" style="position:absolute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55pt,29.35pt" to="191.3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"/>
            </w:pict>
          </mc:Fallback>
        </mc:AlternateContent>
      </w:r>
      <w:r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 wp14:anchorId="22CBDF54" wp14:editId="02434DD2">
                <wp:simplePos x="0" y="0"/>
                <wp:positionH relativeFrom="column">
                  <wp:posOffset>1467485</wp:posOffset>
                </wp:positionH>
                <wp:positionV relativeFrom="paragraph">
                  <wp:posOffset>848995</wp:posOffset>
                </wp:positionV>
                <wp:extent cx="142875" cy="0"/>
                <wp:effectExtent l="0" t="0" r="9525" b="19050"/>
                <wp:wrapNone/>
                <wp:docPr id="455" name="Прямая соединительная линия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55" o:spid="_x0000_s1026" style="position:absolute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55pt,66.85pt" to="126.8pt,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"/>
            </w:pict>
          </mc:Fallback>
        </mc:AlternateContent>
      </w:r>
      <w:r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 wp14:anchorId="6B0D1C85" wp14:editId="710C131A">
                <wp:simplePos x="0" y="0"/>
                <wp:positionH relativeFrom="column">
                  <wp:posOffset>1467485</wp:posOffset>
                </wp:positionH>
                <wp:positionV relativeFrom="paragraph">
                  <wp:posOffset>372745</wp:posOffset>
                </wp:positionV>
                <wp:extent cx="0" cy="476250"/>
                <wp:effectExtent l="0" t="0" r="19050" b="19050"/>
                <wp:wrapNone/>
                <wp:docPr id="456" name="Прямая соединительная линия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56" o:spid="_x0000_s1026" style="position:absolute;flip:y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55pt,29.35pt" to="115.55pt,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"/>
            </w:pict>
          </mc:Fallback>
        </mc:AlternateContent>
      </w:r>
      <w:r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7745B5DE" wp14:editId="485EF55E">
                <wp:simplePos x="0" y="0"/>
                <wp:positionH relativeFrom="column">
                  <wp:posOffset>1467485</wp:posOffset>
                </wp:positionH>
                <wp:positionV relativeFrom="paragraph">
                  <wp:posOffset>372745</wp:posOffset>
                </wp:positionV>
                <wp:extent cx="142875" cy="0"/>
                <wp:effectExtent l="0" t="0" r="9525" b="19050"/>
                <wp:wrapNone/>
                <wp:docPr id="457" name="Прямая соединительная линия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57" o:spid="_x0000_s1026" style="position:absolute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55pt,29.35pt" to="126.8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"/>
            </w:pict>
          </mc:Fallback>
        </mc:AlternateContent>
      </w:r>
      <w:r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7DF7EA64" wp14:editId="2AE7F6F7">
                <wp:simplePos x="0" y="0"/>
                <wp:positionH relativeFrom="column">
                  <wp:posOffset>2429510</wp:posOffset>
                </wp:positionH>
                <wp:positionV relativeFrom="paragraph">
                  <wp:posOffset>372745</wp:posOffset>
                </wp:positionV>
                <wp:extent cx="0" cy="476250"/>
                <wp:effectExtent l="0" t="0" r="19050" b="19050"/>
                <wp:wrapNone/>
                <wp:docPr id="458" name="Прямая соединительная линия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58" o:spid="_x0000_s1026" style="position:absolute;flip:y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3pt,29.35pt" to="191.3pt,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"/>
            </w:pict>
          </mc:Fallback>
        </mc:AlternateContent>
      </w:r>
      <w:r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1FFA264B" wp14:editId="5A9BC670">
                <wp:simplePos x="0" y="0"/>
                <wp:positionH relativeFrom="column">
                  <wp:posOffset>2239010</wp:posOffset>
                </wp:positionH>
                <wp:positionV relativeFrom="paragraph">
                  <wp:posOffset>848995</wp:posOffset>
                </wp:positionV>
                <wp:extent cx="190500" cy="0"/>
                <wp:effectExtent l="0" t="0" r="19050" b="19050"/>
                <wp:wrapNone/>
                <wp:docPr id="459" name="Прямая соединительная линия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59" o:spid="_x0000_s1026" style="position:absolute;flip:x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3pt,66.85pt" to="191.3pt,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"/>
            </w:pict>
          </mc:Fallback>
        </mc:AlternateContent>
      </w:r>
      <w:r w:rsidRPr="00BB1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2518A38F" wp14:editId="3D477BDE">
                <wp:simplePos x="0" y="0"/>
                <wp:positionH relativeFrom="column">
                  <wp:posOffset>1591310</wp:posOffset>
                </wp:positionH>
                <wp:positionV relativeFrom="paragraph">
                  <wp:posOffset>48895</wp:posOffset>
                </wp:positionV>
                <wp:extent cx="714375" cy="476250"/>
                <wp:effectExtent l="0" t="0" r="28575" b="19050"/>
                <wp:wrapNone/>
                <wp:docPr id="460" name="Поле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BB1202" w:rsidRDefault="001226D5" w:rsidP="00110A26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BB1202">
                              <w:rPr>
                                <w:b/>
                                <w:sz w:val="28"/>
                              </w:rPr>
                              <w:t>Сопло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460" o:spid="_x0000_s1098" type="#_x0000_t202" style="position:absolute;margin-left:125.3pt;margin-top:3.85pt;width:56.25pt;height:37.5pt;z-index:252016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" fillcolor="window" strokeweight=".5pt">
                <v:textbox>
                  <w:txbxContent>
                    <w:p w:rsidR="001226D5" w:rsidRPr="00BB1202" w:rsidRDefault="001226D5" w:rsidP="00110A26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BB1202">
                        <w:rPr>
                          <w:b/>
                          <w:sz w:val="28"/>
                        </w:rPr>
                        <w:t>Сопло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</w:p>
    <w:p w:rsidR="00110A26" w:rsidRDefault="00110A26" w:rsidP="00110A26">
      <w:pPr>
        <w:tabs>
          <w:tab w:val="left" w:pos="4560"/>
        </w:tabs>
        <w:ind w:left="360"/>
        <w:rPr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7A67C218" wp14:editId="798E19BD">
                <wp:simplePos x="0" y="0"/>
                <wp:positionH relativeFrom="column">
                  <wp:posOffset>3629660</wp:posOffset>
                </wp:positionH>
                <wp:positionV relativeFrom="paragraph">
                  <wp:posOffset>57150</wp:posOffset>
                </wp:positionV>
                <wp:extent cx="190500" cy="0"/>
                <wp:effectExtent l="0" t="0" r="19050" b="19050"/>
                <wp:wrapNone/>
                <wp:docPr id="461" name="Прямая соединительная линия 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61" o:spid="_x0000_s1026" style="position:absolute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8pt,4.5pt" to="300.8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5B7E4DC9" wp14:editId="177B080A">
                <wp:simplePos x="0" y="0"/>
                <wp:positionH relativeFrom="column">
                  <wp:posOffset>2762885</wp:posOffset>
                </wp:positionH>
                <wp:positionV relativeFrom="paragraph">
                  <wp:posOffset>47625</wp:posOffset>
                </wp:positionV>
                <wp:extent cx="152400" cy="0"/>
                <wp:effectExtent l="0" t="0" r="19050" b="19050"/>
                <wp:wrapNone/>
                <wp:docPr id="462" name="Прямая соединительная линия 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62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7.55pt,3.75pt" to="229.5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65F03050" wp14:editId="4A7A4E3F">
                <wp:simplePos x="0" y="0"/>
                <wp:positionH relativeFrom="column">
                  <wp:posOffset>1191260</wp:posOffset>
                </wp:positionH>
                <wp:positionV relativeFrom="paragraph">
                  <wp:posOffset>57150</wp:posOffset>
                </wp:positionV>
                <wp:extent cx="57150" cy="0"/>
                <wp:effectExtent l="0" t="0" r="19050" b="19050"/>
                <wp:wrapNone/>
                <wp:docPr id="463" name="Прямая соединительная линия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63" o:spid="_x0000_s1026" style="position:absolute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8pt,4.5pt" to="98.3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511890EA" wp14:editId="367C4C88">
                <wp:simplePos x="0" y="0"/>
                <wp:positionH relativeFrom="column">
                  <wp:posOffset>286385</wp:posOffset>
                </wp:positionH>
                <wp:positionV relativeFrom="paragraph">
                  <wp:posOffset>57150</wp:posOffset>
                </wp:positionV>
                <wp:extent cx="66675" cy="1"/>
                <wp:effectExtent l="0" t="0" r="9525" b="19050"/>
                <wp:wrapNone/>
                <wp:docPr id="464" name="Прямая соединительная линия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" cy="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64" o:spid="_x0000_s1026" style="position:absolute;flip:y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55pt,4.5pt" to="27.8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5990C9FB" wp14:editId="22A19474">
                <wp:simplePos x="0" y="0"/>
                <wp:positionH relativeFrom="column">
                  <wp:posOffset>1248410</wp:posOffset>
                </wp:positionH>
                <wp:positionV relativeFrom="paragraph">
                  <wp:posOffset>59055</wp:posOffset>
                </wp:positionV>
                <wp:extent cx="0" cy="476250"/>
                <wp:effectExtent l="0" t="0" r="19050" b="19050"/>
                <wp:wrapNone/>
                <wp:docPr id="465" name="Прямая соединительная линия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65" o:spid="_x0000_s1026" style="position:absolute;flip:y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3pt,4.65pt" to="98.3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2BC8D9B1" wp14:editId="535433F1">
                <wp:simplePos x="0" y="0"/>
                <wp:positionH relativeFrom="column">
                  <wp:posOffset>286385</wp:posOffset>
                </wp:positionH>
                <wp:positionV relativeFrom="paragraph">
                  <wp:posOffset>59055</wp:posOffset>
                </wp:positionV>
                <wp:extent cx="0" cy="476250"/>
                <wp:effectExtent l="0" t="0" r="19050" b="19050"/>
                <wp:wrapNone/>
                <wp:docPr id="466" name="Прямая соединительная линия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66" o:spid="_x0000_s1026" style="position:absolute;flip:y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55pt,4.65pt" to="22.5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"/>
            </w:pict>
          </mc:Fallback>
        </mc:AlternateContent>
      </w:r>
      <w:r>
        <w:rPr>
          <w:sz w:val="32"/>
        </w:rPr>
        <w:tab/>
      </w:r>
    </w:p>
    <w:p w:rsidR="00110A26" w:rsidRDefault="00110A26" w:rsidP="00110A26">
      <w:pPr>
        <w:tabs>
          <w:tab w:val="left" w:pos="3495"/>
          <w:tab w:val="left" w:pos="6405"/>
          <w:tab w:val="left" w:pos="8895"/>
        </w:tabs>
        <w:rPr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605979D1" wp14:editId="63A33BE3">
                <wp:simplePos x="0" y="0"/>
                <wp:positionH relativeFrom="column">
                  <wp:posOffset>353060</wp:posOffset>
                </wp:positionH>
                <wp:positionV relativeFrom="paragraph">
                  <wp:posOffset>147320</wp:posOffset>
                </wp:positionV>
                <wp:extent cx="838200" cy="476250"/>
                <wp:effectExtent l="0" t="0" r="19050" b="19050"/>
                <wp:wrapNone/>
                <wp:docPr id="467" name="Поле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BB1202" w:rsidRDefault="001226D5" w:rsidP="00110A26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ТНА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467" o:spid="_x0000_s1099" type="#_x0000_t202" style="position:absolute;margin-left:27.8pt;margin-top:11.6pt;width:66pt;height:37.5pt;z-index:252009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" fillcolor="window" strokeweight=".5pt">
                <v:textbox>
                  <w:txbxContent>
                    <w:p w:rsidR="001226D5" w:rsidRPr="00BB1202" w:rsidRDefault="001226D5" w:rsidP="00110A26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ТНА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110A26" w:rsidRDefault="00110A26" w:rsidP="00110A26"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083D6210" wp14:editId="35E7B72F">
                <wp:simplePos x="0" y="0"/>
                <wp:positionH relativeFrom="column">
                  <wp:posOffset>3629660</wp:posOffset>
                </wp:positionH>
                <wp:positionV relativeFrom="paragraph">
                  <wp:posOffset>85090</wp:posOffset>
                </wp:positionV>
                <wp:extent cx="190500" cy="0"/>
                <wp:effectExtent l="0" t="0" r="19050" b="19050"/>
                <wp:wrapNone/>
                <wp:docPr id="468" name="Прямая соединительная линия 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68" o:spid="_x0000_s1026" style="position:absolute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8pt,6.7pt" to="300.8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156B68D5" wp14:editId="54A1764A">
                <wp:simplePos x="0" y="0"/>
                <wp:positionH relativeFrom="column">
                  <wp:posOffset>2762885</wp:posOffset>
                </wp:positionH>
                <wp:positionV relativeFrom="paragraph">
                  <wp:posOffset>85090</wp:posOffset>
                </wp:positionV>
                <wp:extent cx="152400" cy="0"/>
                <wp:effectExtent l="0" t="0" r="19050" b="19050"/>
                <wp:wrapNone/>
                <wp:docPr id="469" name="Прямая соединительная линия 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69" o:spid="_x0000_s1026" style="position:absolute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7.55pt,6.7pt" to="229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" strokecolor="black [3040]"/>
            </w:pict>
          </mc:Fallback>
        </mc:AlternateContent>
      </w:r>
      <w:r w:rsidRPr="00BB1202"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5143D697" wp14:editId="328C334D">
                <wp:simplePos x="0" y="0"/>
                <wp:positionH relativeFrom="column">
                  <wp:posOffset>2915285</wp:posOffset>
                </wp:positionH>
                <wp:positionV relativeFrom="paragraph">
                  <wp:posOffset>14605</wp:posOffset>
                </wp:positionV>
                <wp:extent cx="714375" cy="476250"/>
                <wp:effectExtent l="0" t="0" r="28575" b="19050"/>
                <wp:wrapNone/>
                <wp:docPr id="470" name="Поле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EA505F" w:rsidRDefault="001226D5" w:rsidP="00110A26">
                            <w:pPr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EA505F">
                              <w:rPr>
                                <w:b/>
                                <w:sz w:val="40"/>
                              </w:rPr>
                              <w:t>КС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470" o:spid="_x0000_s1100" type="#_x0000_t202" style="position:absolute;margin-left:229.55pt;margin-top:1.15pt;width:56.25pt;height:37.5pt;z-index:252027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" fillcolor="window" strokeweight=".5pt">
                <v:textbox>
                  <w:txbxContent>
                    <w:p w:rsidR="001226D5" w:rsidRPr="00EA505F" w:rsidRDefault="001226D5" w:rsidP="00110A26">
                      <w:pPr>
                        <w:jc w:val="center"/>
                        <w:rPr>
                          <w:b/>
                          <w:sz w:val="48"/>
                        </w:rPr>
                      </w:pPr>
                      <w:r w:rsidRPr="00EA505F">
                        <w:rPr>
                          <w:b/>
                          <w:sz w:val="40"/>
                        </w:rPr>
                        <w:t>КС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4798DFA6" wp14:editId="4EC8B281">
                <wp:simplePos x="0" y="0"/>
                <wp:positionH relativeFrom="column">
                  <wp:posOffset>1191260</wp:posOffset>
                </wp:positionH>
                <wp:positionV relativeFrom="paragraph">
                  <wp:posOffset>27940</wp:posOffset>
                </wp:positionV>
                <wp:extent cx="57150" cy="1"/>
                <wp:effectExtent l="0" t="0" r="19050" b="19050"/>
                <wp:wrapNone/>
                <wp:docPr id="471" name="Прямая соединительная линия 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0" cy="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71" o:spid="_x0000_s1026" style="position:absolute;flip:x y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8pt,2.2pt" to="98.3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0474D87B" wp14:editId="11A1A374">
                <wp:simplePos x="0" y="0"/>
                <wp:positionH relativeFrom="column">
                  <wp:posOffset>286385</wp:posOffset>
                </wp:positionH>
                <wp:positionV relativeFrom="paragraph">
                  <wp:posOffset>29845</wp:posOffset>
                </wp:positionV>
                <wp:extent cx="142875" cy="0"/>
                <wp:effectExtent l="0" t="0" r="9525" b="19050"/>
                <wp:wrapNone/>
                <wp:docPr id="472" name="Прямая соединительная линия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72" o:spid="_x0000_s1026" style="position:absolute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55pt,2.35pt" to="33.8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"/>
            </w:pict>
          </mc:Fallback>
        </mc:AlternateContent>
      </w:r>
    </w:p>
    <w:p w:rsidR="00110A26" w:rsidRPr="00F32D56" w:rsidRDefault="00110A26" w:rsidP="00110A26"/>
    <w:p w:rsidR="00110A26" w:rsidRDefault="00110A26" w:rsidP="00110A26"/>
    <w:p w:rsidR="00110A26" w:rsidRDefault="00110A26" w:rsidP="00110A26">
      <w:pPr>
        <w:ind w:firstLine="567"/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01085889" wp14:editId="38392682">
                <wp:simplePos x="0" y="0"/>
                <wp:positionH relativeFrom="column">
                  <wp:posOffset>2075180</wp:posOffset>
                </wp:positionH>
                <wp:positionV relativeFrom="paragraph">
                  <wp:posOffset>252730</wp:posOffset>
                </wp:positionV>
                <wp:extent cx="1133475" cy="685800"/>
                <wp:effectExtent l="0" t="0" r="28575" b="19050"/>
                <wp:wrapNone/>
                <wp:docPr id="473" name="Поле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26D5" w:rsidRPr="00FF3FD7" w:rsidRDefault="001226D5" w:rsidP="00110A26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  <w:proofErr w:type="gramStart"/>
                            <w:r>
                              <w:rPr>
                                <w:sz w:val="72"/>
                              </w:rPr>
                              <w:t>КР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73" o:spid="_x0000_s1101" type="#_x0000_t202" style="position:absolute;left:0;text-align:left;margin-left:163.4pt;margin-top:19.9pt;width:89.25pt;height:54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" fillcolor="window" strokeweight=".5pt">
                <v:textbox>
                  <w:txbxContent>
                    <w:p w:rsidR="001226D5" w:rsidRPr="00FF3FD7" w:rsidRDefault="001226D5" w:rsidP="00110A26">
                      <w:pPr>
                        <w:jc w:val="center"/>
                        <w:rPr>
                          <w:sz w:val="72"/>
                        </w:rPr>
                      </w:pPr>
                      <w:proofErr w:type="gramStart"/>
                      <w:r>
                        <w:rPr>
                          <w:sz w:val="72"/>
                        </w:rPr>
                        <w:t>КР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03871F8D" wp14:editId="71D20663">
                <wp:simplePos x="0" y="0"/>
                <wp:positionH relativeFrom="column">
                  <wp:posOffset>1410335</wp:posOffset>
                </wp:positionH>
                <wp:positionV relativeFrom="paragraph">
                  <wp:posOffset>578485</wp:posOffset>
                </wp:positionV>
                <wp:extent cx="666750" cy="0"/>
                <wp:effectExtent l="0" t="0" r="19050" b="19050"/>
                <wp:wrapNone/>
                <wp:docPr id="474" name="Прямая соединительная линия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74" o:spid="_x0000_s1026" style="position:absolute;z-index:25204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.05pt,45.55pt" to="163.55pt,4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214BFD93" wp14:editId="7B4BC2BF">
                <wp:simplePos x="0" y="0"/>
                <wp:positionH relativeFrom="column">
                  <wp:posOffset>200660</wp:posOffset>
                </wp:positionH>
                <wp:positionV relativeFrom="paragraph">
                  <wp:posOffset>159385</wp:posOffset>
                </wp:positionV>
                <wp:extent cx="1209675" cy="828675"/>
                <wp:effectExtent l="0" t="0" r="28575" b="28575"/>
                <wp:wrapNone/>
                <wp:docPr id="475" name="Поле 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6D5" w:rsidRPr="002D6F06" w:rsidRDefault="001226D5" w:rsidP="00110A26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2D6F06">
                              <w:rPr>
                                <w:b/>
                                <w:sz w:val="40"/>
                              </w:rPr>
                              <w:t>Труб</w:t>
                            </w:r>
                            <w:r w:rsidRPr="002D6F06">
                              <w:rPr>
                                <w:b/>
                                <w:sz w:val="40"/>
                              </w:rPr>
                              <w:t>о</w:t>
                            </w:r>
                            <w:r w:rsidRPr="002D6F06">
                              <w:rPr>
                                <w:b/>
                                <w:sz w:val="40"/>
                              </w:rPr>
                              <w:t>проводы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75" o:spid="_x0000_s1102" type="#_x0000_t202" style="position:absolute;left:0;text-align:left;margin-left:15.8pt;margin-top:12.55pt;width:95.25pt;height:65.25pt;z-index:25204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" fillcolor="white [3201]" strokeweight=".5pt">
                <v:textbox>
                  <w:txbxContent>
                    <w:p w:rsidR="001226D5" w:rsidRPr="002D6F06" w:rsidRDefault="001226D5" w:rsidP="00110A26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 w:rsidRPr="002D6F06">
                        <w:rPr>
                          <w:b/>
                          <w:sz w:val="40"/>
                        </w:rPr>
                        <w:t>Труб</w:t>
                      </w:r>
                      <w:r w:rsidRPr="002D6F06">
                        <w:rPr>
                          <w:b/>
                          <w:sz w:val="40"/>
                        </w:rPr>
                        <w:t>о</w:t>
                      </w:r>
                      <w:r w:rsidRPr="002D6F06">
                        <w:rPr>
                          <w:b/>
                          <w:sz w:val="40"/>
                        </w:rPr>
                        <w:t>проводы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247B0B21" wp14:editId="1F66C0A4">
                <wp:simplePos x="0" y="0"/>
                <wp:positionH relativeFrom="column">
                  <wp:posOffset>-456565</wp:posOffset>
                </wp:positionH>
                <wp:positionV relativeFrom="paragraph">
                  <wp:posOffset>578485</wp:posOffset>
                </wp:positionV>
                <wp:extent cx="657225" cy="0"/>
                <wp:effectExtent l="0" t="0" r="9525" b="19050"/>
                <wp:wrapNone/>
                <wp:docPr id="476" name="Прямая соединительная линия 4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76" o:spid="_x0000_s1026" style="position:absolute;z-index:25204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95pt,45.55pt" to="15.8pt,4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" strokecolor="black [3040]"/>
            </w:pict>
          </mc:Fallback>
        </mc:AlternateContent>
      </w:r>
    </w:p>
    <w:p w:rsidR="00110A26" w:rsidRPr="00C239FB" w:rsidRDefault="00110A26" w:rsidP="00110A26"/>
    <w:p w:rsidR="006A6169" w:rsidRDefault="006A6169" w:rsidP="00110A26">
      <w:pPr>
        <w:tabs>
          <w:tab w:val="left" w:pos="1815"/>
        </w:tabs>
      </w:pPr>
    </w:p>
    <w:p w:rsidR="006A6169" w:rsidRPr="006A6169" w:rsidRDefault="006A6169" w:rsidP="006A6169"/>
    <w:p w:rsidR="006A6169" w:rsidRPr="006A6169" w:rsidRDefault="006A6169" w:rsidP="006A6169"/>
    <w:p w:rsidR="006A6169" w:rsidRDefault="006A6169" w:rsidP="006A6169"/>
    <w:p w:rsidR="006A6169" w:rsidRPr="006A6169" w:rsidRDefault="006A6169" w:rsidP="006A6169">
      <w:pPr>
        <w:tabs>
          <w:tab w:val="left" w:pos="1125"/>
        </w:tabs>
      </w:pPr>
      <w: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57"/>
        <w:gridCol w:w="5058"/>
      </w:tblGrid>
      <w:tr w:rsidR="006A6169" w:rsidTr="001226D5">
        <w:tc>
          <w:tcPr>
            <w:tcW w:w="5057" w:type="dxa"/>
          </w:tcPr>
          <w:p w:rsidR="006A6169" w:rsidRPr="00C239FB" w:rsidRDefault="006A6169" w:rsidP="001226D5">
            <w:pPr>
              <w:jc w:val="center"/>
              <w:rPr>
                <w:b/>
              </w:rPr>
            </w:pPr>
            <w:r w:rsidRPr="00C239FB">
              <w:rPr>
                <w:b/>
              </w:rPr>
              <w:t>Элемент</w:t>
            </w:r>
          </w:p>
        </w:tc>
        <w:tc>
          <w:tcPr>
            <w:tcW w:w="5058" w:type="dxa"/>
          </w:tcPr>
          <w:p w:rsidR="006A6169" w:rsidRPr="00C239FB" w:rsidRDefault="006A6169" w:rsidP="001226D5">
            <w:pPr>
              <w:jc w:val="center"/>
              <w:rPr>
                <w:b/>
              </w:rPr>
            </w:pPr>
            <w:r w:rsidRPr="00C239FB">
              <w:rPr>
                <w:b/>
              </w:rPr>
              <w:t>Вероятность безотказной работы</w:t>
            </w:r>
          </w:p>
        </w:tc>
      </w:tr>
      <w:tr w:rsidR="006A6169" w:rsidTr="001226D5">
        <w:tc>
          <w:tcPr>
            <w:tcW w:w="5057" w:type="dxa"/>
          </w:tcPr>
          <w:p w:rsidR="006A6169" w:rsidRDefault="006A6169" w:rsidP="001226D5">
            <w:r>
              <w:t>Газогенератор (</w:t>
            </w:r>
            <w:proofErr w:type="gramStart"/>
            <w:r>
              <w:t>ГГ</w:t>
            </w:r>
            <w:proofErr w:type="gramEnd"/>
            <w:r>
              <w:t xml:space="preserve">) </w:t>
            </w:r>
          </w:p>
        </w:tc>
        <w:tc>
          <w:tcPr>
            <w:tcW w:w="5058" w:type="dxa"/>
          </w:tcPr>
          <w:p w:rsidR="006A6169" w:rsidRDefault="006A6169" w:rsidP="001226D5">
            <w:pPr>
              <w:jc w:val="center"/>
            </w:pPr>
            <w:r>
              <w:t>0,97</w:t>
            </w:r>
          </w:p>
        </w:tc>
      </w:tr>
      <w:tr w:rsidR="006A6169" w:rsidTr="001226D5">
        <w:tc>
          <w:tcPr>
            <w:tcW w:w="5057" w:type="dxa"/>
          </w:tcPr>
          <w:p w:rsidR="006A6169" w:rsidRDefault="006A6169" w:rsidP="001226D5">
            <w:r>
              <w:t>Направляющий аппарат (НА) 2 шт.</w:t>
            </w:r>
          </w:p>
        </w:tc>
        <w:tc>
          <w:tcPr>
            <w:tcW w:w="5058" w:type="dxa"/>
          </w:tcPr>
          <w:p w:rsidR="006A6169" w:rsidRDefault="006A6169" w:rsidP="001226D5">
            <w:pPr>
              <w:jc w:val="center"/>
            </w:pPr>
            <w:r>
              <w:t xml:space="preserve">0,95    </w:t>
            </w:r>
            <w:r w:rsidR="00F16601">
              <w:t>(</w:t>
            </w:r>
            <w:r>
              <w:t>0,</w:t>
            </w:r>
            <w:r w:rsidR="009E11EF">
              <w:t>99</w:t>
            </w:r>
            <w:r w:rsidR="00F16601">
              <w:t>)</w:t>
            </w:r>
          </w:p>
        </w:tc>
      </w:tr>
      <w:tr w:rsidR="006A6169" w:rsidTr="001226D5">
        <w:tc>
          <w:tcPr>
            <w:tcW w:w="5057" w:type="dxa"/>
          </w:tcPr>
          <w:p w:rsidR="006A6169" w:rsidRDefault="006A6169" w:rsidP="001226D5">
            <w:r>
              <w:t>Сопло 2 шт.</w:t>
            </w:r>
          </w:p>
        </w:tc>
        <w:tc>
          <w:tcPr>
            <w:tcW w:w="5058" w:type="dxa"/>
          </w:tcPr>
          <w:p w:rsidR="006A6169" w:rsidRDefault="006A6169" w:rsidP="001226D5">
            <w:pPr>
              <w:jc w:val="center"/>
            </w:pPr>
            <w:r>
              <w:t xml:space="preserve">0,94   </w:t>
            </w:r>
            <w:r w:rsidR="00F16601">
              <w:t>(</w:t>
            </w:r>
            <w:r>
              <w:t>0,</w:t>
            </w:r>
            <w:r w:rsidR="009E11EF">
              <w:t>99</w:t>
            </w:r>
            <w:r w:rsidR="00F16601">
              <w:t>)</w:t>
            </w:r>
          </w:p>
        </w:tc>
      </w:tr>
      <w:tr w:rsidR="006A6169" w:rsidTr="001226D5">
        <w:tc>
          <w:tcPr>
            <w:tcW w:w="5057" w:type="dxa"/>
          </w:tcPr>
          <w:p w:rsidR="006A6169" w:rsidRDefault="006A6169" w:rsidP="001226D5">
            <w:r>
              <w:t>Обтекатель (О)</w:t>
            </w:r>
          </w:p>
        </w:tc>
        <w:tc>
          <w:tcPr>
            <w:tcW w:w="5058" w:type="dxa"/>
          </w:tcPr>
          <w:p w:rsidR="006A6169" w:rsidRDefault="006A6169" w:rsidP="001226D5">
            <w:pPr>
              <w:jc w:val="center"/>
            </w:pPr>
            <w:r>
              <w:t>0,99</w:t>
            </w:r>
          </w:p>
        </w:tc>
      </w:tr>
      <w:tr w:rsidR="006A6169" w:rsidTr="001226D5">
        <w:tc>
          <w:tcPr>
            <w:tcW w:w="5057" w:type="dxa"/>
          </w:tcPr>
          <w:p w:rsidR="006A6169" w:rsidRDefault="006A6169" w:rsidP="001226D5">
            <w:r>
              <w:t>Заряд (З)</w:t>
            </w:r>
          </w:p>
        </w:tc>
        <w:tc>
          <w:tcPr>
            <w:tcW w:w="5058" w:type="dxa"/>
          </w:tcPr>
          <w:p w:rsidR="006A6169" w:rsidRDefault="006A6169" w:rsidP="001226D5">
            <w:pPr>
              <w:jc w:val="center"/>
            </w:pPr>
            <w:r>
              <w:t>0,99</w:t>
            </w:r>
          </w:p>
        </w:tc>
      </w:tr>
      <w:tr w:rsidR="006A6169" w:rsidTr="001226D5">
        <w:tc>
          <w:tcPr>
            <w:tcW w:w="5057" w:type="dxa"/>
          </w:tcPr>
          <w:p w:rsidR="006A6169" w:rsidRDefault="006A6169" w:rsidP="001226D5">
            <w:r>
              <w:t>Устройство подрыва (УП) 2 шт.</w:t>
            </w:r>
          </w:p>
        </w:tc>
        <w:tc>
          <w:tcPr>
            <w:tcW w:w="5058" w:type="dxa"/>
          </w:tcPr>
          <w:p w:rsidR="006A6169" w:rsidRDefault="006A6169" w:rsidP="001226D5">
            <w:pPr>
              <w:jc w:val="center"/>
            </w:pPr>
            <w:r>
              <w:t>0,96</w:t>
            </w:r>
            <w:r w:rsidR="009E11EF">
              <w:t xml:space="preserve">  </w:t>
            </w:r>
            <w:r w:rsidR="00F16601">
              <w:t>(</w:t>
            </w:r>
            <w:r w:rsidR="009E11EF">
              <w:t>0,998</w:t>
            </w:r>
            <w:r w:rsidR="00F16601">
              <w:t>)</w:t>
            </w:r>
          </w:p>
        </w:tc>
      </w:tr>
      <w:tr w:rsidR="006A6169" w:rsidTr="001226D5">
        <w:tc>
          <w:tcPr>
            <w:tcW w:w="5057" w:type="dxa"/>
          </w:tcPr>
          <w:p w:rsidR="006A6169" w:rsidRDefault="006A6169" w:rsidP="001226D5">
            <w:r>
              <w:lastRenderedPageBreak/>
              <w:t>Корпус БЧ</w:t>
            </w:r>
          </w:p>
        </w:tc>
        <w:tc>
          <w:tcPr>
            <w:tcW w:w="5058" w:type="dxa"/>
          </w:tcPr>
          <w:p w:rsidR="006A6169" w:rsidRDefault="006A6169" w:rsidP="001226D5">
            <w:pPr>
              <w:jc w:val="center"/>
            </w:pPr>
            <w:r>
              <w:t>0,99</w:t>
            </w:r>
          </w:p>
        </w:tc>
      </w:tr>
      <w:tr w:rsidR="006A6169" w:rsidTr="001226D5">
        <w:tc>
          <w:tcPr>
            <w:tcW w:w="5057" w:type="dxa"/>
          </w:tcPr>
          <w:p w:rsidR="006A6169" w:rsidRDefault="006A6169" w:rsidP="001226D5">
            <w:r>
              <w:t>Система управления (СУ)</w:t>
            </w:r>
            <w:r w:rsidR="00601C47">
              <w:t xml:space="preserve"> 2 шт.</w:t>
            </w:r>
          </w:p>
        </w:tc>
        <w:tc>
          <w:tcPr>
            <w:tcW w:w="5058" w:type="dxa"/>
          </w:tcPr>
          <w:p w:rsidR="006A6169" w:rsidRDefault="006A6169" w:rsidP="001226D5">
            <w:pPr>
              <w:jc w:val="center"/>
            </w:pPr>
            <w:r>
              <w:t>0,8</w:t>
            </w:r>
            <w:r w:rsidR="009E11EF">
              <w:t xml:space="preserve">   </w:t>
            </w:r>
            <w:r w:rsidR="00F16601">
              <w:t>(</w:t>
            </w:r>
            <w:r w:rsidR="009E11EF">
              <w:t>0,96</w:t>
            </w:r>
            <w:r w:rsidR="00F16601">
              <w:t>)</w:t>
            </w:r>
          </w:p>
        </w:tc>
      </w:tr>
      <w:tr w:rsidR="006A6169" w:rsidTr="001226D5">
        <w:tc>
          <w:tcPr>
            <w:tcW w:w="5057" w:type="dxa"/>
          </w:tcPr>
          <w:p w:rsidR="006A6169" w:rsidRDefault="006A6169" w:rsidP="001226D5">
            <w:r>
              <w:t>Турбонасосный агрегат (ТНА) 4 шт.</w:t>
            </w:r>
          </w:p>
        </w:tc>
        <w:tc>
          <w:tcPr>
            <w:tcW w:w="5058" w:type="dxa"/>
          </w:tcPr>
          <w:p w:rsidR="006A6169" w:rsidRDefault="006A6169" w:rsidP="009E11EF">
            <w:pPr>
              <w:jc w:val="center"/>
            </w:pPr>
            <w:r>
              <w:t xml:space="preserve">0,95 </w:t>
            </w:r>
            <w:r w:rsidR="00F16601">
              <w:t>(</w:t>
            </w:r>
            <w:r>
              <w:t>0,9</w:t>
            </w:r>
            <w:r w:rsidR="009E11EF">
              <w:t>99</w:t>
            </w:r>
            <w:r w:rsidR="00F16601">
              <w:t>)</w:t>
            </w:r>
          </w:p>
        </w:tc>
      </w:tr>
      <w:tr w:rsidR="006A6169" w:rsidTr="001226D5">
        <w:tc>
          <w:tcPr>
            <w:tcW w:w="5057" w:type="dxa"/>
          </w:tcPr>
          <w:p w:rsidR="006A6169" w:rsidRDefault="006A6169" w:rsidP="001226D5">
            <w:r>
              <w:t>Сопло 4 шт.</w:t>
            </w:r>
          </w:p>
        </w:tc>
        <w:tc>
          <w:tcPr>
            <w:tcW w:w="5058" w:type="dxa"/>
          </w:tcPr>
          <w:p w:rsidR="006A6169" w:rsidRDefault="006A6169" w:rsidP="001226D5">
            <w:pPr>
              <w:jc w:val="center"/>
            </w:pPr>
            <w:r>
              <w:t xml:space="preserve">0,98   </w:t>
            </w:r>
            <w:r w:rsidR="00F16601">
              <w:t>(</w:t>
            </w:r>
            <w:r>
              <w:t>0,99</w:t>
            </w:r>
            <w:r w:rsidR="009E11EF">
              <w:t>9</w:t>
            </w:r>
            <w:r w:rsidR="00F16601">
              <w:t>)</w:t>
            </w:r>
          </w:p>
        </w:tc>
      </w:tr>
      <w:tr w:rsidR="006A6169" w:rsidTr="001226D5">
        <w:tc>
          <w:tcPr>
            <w:tcW w:w="5057" w:type="dxa"/>
          </w:tcPr>
          <w:p w:rsidR="006A6169" w:rsidRDefault="006A6169" w:rsidP="001226D5">
            <w:r>
              <w:t>Камера сгорания (КС) 4 шт.</w:t>
            </w:r>
          </w:p>
        </w:tc>
        <w:tc>
          <w:tcPr>
            <w:tcW w:w="5058" w:type="dxa"/>
          </w:tcPr>
          <w:p w:rsidR="006A6169" w:rsidRDefault="006A6169" w:rsidP="009E11EF">
            <w:pPr>
              <w:jc w:val="center"/>
            </w:pPr>
            <w:r>
              <w:t xml:space="preserve">0,93   </w:t>
            </w:r>
            <w:r w:rsidR="00F16601">
              <w:t>(</w:t>
            </w:r>
            <w:r>
              <w:t>0,</w:t>
            </w:r>
            <w:r w:rsidR="009E11EF">
              <w:t>999</w:t>
            </w:r>
            <w:r w:rsidR="00F16601">
              <w:t>)</w:t>
            </w:r>
          </w:p>
        </w:tc>
      </w:tr>
      <w:tr w:rsidR="006A6169" w:rsidTr="001226D5">
        <w:tc>
          <w:tcPr>
            <w:tcW w:w="5057" w:type="dxa"/>
          </w:tcPr>
          <w:p w:rsidR="006A6169" w:rsidRDefault="006A6169" w:rsidP="001226D5">
            <w:r>
              <w:t>Баки окислителя и горючего (</w:t>
            </w:r>
            <w:proofErr w:type="gramStart"/>
            <w:r>
              <w:t>О</w:t>
            </w:r>
            <w:proofErr w:type="gramEnd"/>
            <w:r>
              <w:t xml:space="preserve"> и Г)</w:t>
            </w:r>
          </w:p>
        </w:tc>
        <w:tc>
          <w:tcPr>
            <w:tcW w:w="5058" w:type="dxa"/>
          </w:tcPr>
          <w:p w:rsidR="006A6169" w:rsidRDefault="006A6169" w:rsidP="001226D5">
            <w:pPr>
              <w:jc w:val="center"/>
            </w:pPr>
            <w:r>
              <w:t>0,999</w:t>
            </w:r>
          </w:p>
        </w:tc>
      </w:tr>
      <w:tr w:rsidR="006A6169" w:rsidTr="001226D5">
        <w:tc>
          <w:tcPr>
            <w:tcW w:w="5057" w:type="dxa"/>
          </w:tcPr>
          <w:p w:rsidR="006A6169" w:rsidRDefault="006A6169" w:rsidP="001226D5">
            <w:r>
              <w:t>Арматура</w:t>
            </w:r>
          </w:p>
        </w:tc>
        <w:tc>
          <w:tcPr>
            <w:tcW w:w="5058" w:type="dxa"/>
          </w:tcPr>
          <w:p w:rsidR="006A6169" w:rsidRDefault="006A6169" w:rsidP="001226D5">
            <w:pPr>
              <w:jc w:val="center"/>
            </w:pPr>
            <w:r>
              <w:t>0,995</w:t>
            </w:r>
          </w:p>
        </w:tc>
      </w:tr>
      <w:tr w:rsidR="006A6169" w:rsidTr="001226D5">
        <w:tc>
          <w:tcPr>
            <w:tcW w:w="5057" w:type="dxa"/>
          </w:tcPr>
          <w:p w:rsidR="006A6169" w:rsidRDefault="006A6169" w:rsidP="001226D5">
            <w:r>
              <w:t>Трубопроводы</w:t>
            </w:r>
          </w:p>
        </w:tc>
        <w:tc>
          <w:tcPr>
            <w:tcW w:w="5058" w:type="dxa"/>
          </w:tcPr>
          <w:p w:rsidR="006A6169" w:rsidRDefault="006A6169" w:rsidP="001226D5">
            <w:pPr>
              <w:jc w:val="center"/>
            </w:pPr>
            <w:r>
              <w:t>0,999</w:t>
            </w:r>
          </w:p>
        </w:tc>
      </w:tr>
      <w:tr w:rsidR="006A6169" w:rsidTr="001226D5">
        <w:tc>
          <w:tcPr>
            <w:tcW w:w="5057" w:type="dxa"/>
          </w:tcPr>
          <w:p w:rsidR="006A6169" w:rsidRDefault="006A6169" w:rsidP="001226D5">
            <w:r>
              <w:t>Корпус ракеты</w:t>
            </w:r>
          </w:p>
        </w:tc>
        <w:tc>
          <w:tcPr>
            <w:tcW w:w="5058" w:type="dxa"/>
          </w:tcPr>
          <w:p w:rsidR="006A6169" w:rsidRDefault="006A6169" w:rsidP="001226D5">
            <w:pPr>
              <w:jc w:val="center"/>
            </w:pPr>
            <w:r>
              <w:t>0,99</w:t>
            </w:r>
          </w:p>
        </w:tc>
      </w:tr>
      <w:tr w:rsidR="006A6169" w:rsidTr="001226D5">
        <w:tc>
          <w:tcPr>
            <w:tcW w:w="5057" w:type="dxa"/>
            <w:shd w:val="clear" w:color="auto" w:fill="FABF8F" w:themeFill="accent6" w:themeFillTint="99"/>
          </w:tcPr>
          <w:p w:rsidR="006A6169" w:rsidRDefault="006A6169" w:rsidP="001226D5">
            <w:r>
              <w:t>Ракета</w:t>
            </w:r>
          </w:p>
        </w:tc>
        <w:tc>
          <w:tcPr>
            <w:tcW w:w="5058" w:type="dxa"/>
            <w:shd w:val="clear" w:color="auto" w:fill="FABF8F" w:themeFill="accent6" w:themeFillTint="99"/>
          </w:tcPr>
          <w:p w:rsidR="006A6169" w:rsidRDefault="006A6169" w:rsidP="001226D5">
            <w:pPr>
              <w:jc w:val="center"/>
            </w:pPr>
            <w:r>
              <w:t>0,</w:t>
            </w:r>
            <w:r w:rsidR="009E11EF">
              <w:t>866</w:t>
            </w:r>
          </w:p>
        </w:tc>
      </w:tr>
    </w:tbl>
    <w:p w:rsidR="00290B11" w:rsidRDefault="00290B11" w:rsidP="006A6169">
      <w:pPr>
        <w:tabs>
          <w:tab w:val="left" w:pos="1125"/>
        </w:tabs>
      </w:pPr>
    </w:p>
    <w:p w:rsidR="006A6169" w:rsidRDefault="006A6169" w:rsidP="006A6169">
      <w:pPr>
        <w:tabs>
          <w:tab w:val="left" w:pos="1125"/>
        </w:tabs>
      </w:pPr>
    </w:p>
    <w:p w:rsidR="006A6169" w:rsidRDefault="006A6169" w:rsidP="006A6169">
      <w:pPr>
        <w:pStyle w:val="1"/>
      </w:pPr>
    </w:p>
    <w:p w:rsidR="00601C47" w:rsidRDefault="00601C47" w:rsidP="00601C47"/>
    <w:p w:rsidR="00601C47" w:rsidRDefault="00601C47" w:rsidP="00601C47"/>
    <w:p w:rsidR="00601C47" w:rsidRDefault="00601C47" w:rsidP="00601C47"/>
    <w:p w:rsidR="00601C47" w:rsidRDefault="00601C47" w:rsidP="00601C47"/>
    <w:p w:rsidR="00601C47" w:rsidRDefault="00601C47" w:rsidP="00601C47"/>
    <w:p w:rsidR="00601C47" w:rsidRDefault="00601C47" w:rsidP="00601C47"/>
    <w:p w:rsidR="00601C47" w:rsidRDefault="00601C47" w:rsidP="00601C47"/>
    <w:p w:rsidR="00601C47" w:rsidRDefault="00601C47" w:rsidP="00601C47"/>
    <w:p w:rsidR="00601C47" w:rsidRDefault="00601C47" w:rsidP="00601C47"/>
    <w:p w:rsidR="00601C47" w:rsidRDefault="00601C47" w:rsidP="00601C47"/>
    <w:p w:rsidR="00601C47" w:rsidRDefault="00601C47" w:rsidP="00601C47"/>
    <w:p w:rsidR="00601C47" w:rsidRDefault="00601C47" w:rsidP="00601C47"/>
    <w:p w:rsidR="00601C47" w:rsidRPr="00601C47" w:rsidRDefault="00601C47" w:rsidP="00601C47"/>
    <w:p w:rsidR="006A6169" w:rsidRDefault="006A6169" w:rsidP="006A6169">
      <w:pPr>
        <w:pStyle w:val="1"/>
      </w:pPr>
      <w:r>
        <w:lastRenderedPageBreak/>
        <w:t>Заключение</w:t>
      </w:r>
    </w:p>
    <w:p w:rsidR="006A6169" w:rsidRDefault="006A6169" w:rsidP="006A6169">
      <w:pPr>
        <w:pStyle w:val="1"/>
        <w:spacing w:line="360" w:lineRule="auto"/>
      </w:pPr>
      <w:r>
        <w:t xml:space="preserve">    В ходе работы была исследована надежность баллистической ракеты подводн</w:t>
      </w:r>
      <w:r>
        <w:t>о</w:t>
      </w:r>
      <w:r>
        <w:t>го старта по ее укрупненной элементной схеме для случаев без резервирования систем ракеты и с резервированием систем. Расчеты показали, что надежность р</w:t>
      </w:r>
      <w:r>
        <w:t>а</w:t>
      </w:r>
      <w:r>
        <w:t xml:space="preserve">кеты с резервированием систем существенно повышается. </w:t>
      </w:r>
    </w:p>
    <w:p w:rsidR="006A6169" w:rsidRDefault="006A6169" w:rsidP="00601C47">
      <w:pPr>
        <w:pStyle w:val="1"/>
        <w:spacing w:line="360" w:lineRule="auto"/>
      </w:pPr>
      <w:r>
        <w:t xml:space="preserve">Крайне важным является тот факт, что </w:t>
      </w:r>
      <w:r w:rsidR="00601C47">
        <w:t>резервирование систем также приводит к существенному росту массы ракеты, что негативно сказывается на ее характер</w:t>
      </w:r>
      <w:r w:rsidR="00601C47">
        <w:t>и</w:t>
      </w:r>
      <w:r w:rsidR="00601C47">
        <w:t>стиках: ухудшается дальность, усложняется обслуживание ракеты, то есть уху</w:t>
      </w:r>
      <w:r w:rsidR="00601C47">
        <w:t>д</w:t>
      </w:r>
      <w:r w:rsidR="00601C47">
        <w:t>шается ее работоспособность.</w:t>
      </w:r>
    </w:p>
    <w:p w:rsidR="00601C47" w:rsidRPr="00601C47" w:rsidRDefault="00601C47" w:rsidP="00601C47">
      <w:pPr>
        <w:pStyle w:val="1"/>
        <w:spacing w:line="360" w:lineRule="auto"/>
      </w:pPr>
      <w:r w:rsidRPr="00601C47">
        <w:t>Из всего вышеописанного следует, что повышать надежность ракеты путем резе</w:t>
      </w:r>
      <w:r w:rsidRPr="00601C47">
        <w:t>р</w:t>
      </w:r>
      <w:r w:rsidRPr="00601C47">
        <w:t>вирования систем во многих случаях может быть нецелесообразно.</w:t>
      </w:r>
    </w:p>
    <w:p w:rsidR="00601C47" w:rsidRPr="00601C47" w:rsidRDefault="00601C47" w:rsidP="00601C47">
      <w:pPr>
        <w:pStyle w:val="1"/>
        <w:spacing w:line="360" w:lineRule="auto"/>
      </w:pPr>
      <w:r w:rsidRPr="00601C47">
        <w:t>Альтернативой резервирования систем могут быть увеличение пущенных ракет по цели, либо конструктивные изменения в элементах ракеты, приводящие к п</w:t>
      </w:r>
      <w:r w:rsidRPr="00601C47">
        <w:t>о</w:t>
      </w:r>
      <w:r w:rsidRPr="00601C47">
        <w:t>вышению надежности без увеличения массы конструкции.</w:t>
      </w:r>
    </w:p>
    <w:p w:rsidR="006A6169" w:rsidRDefault="006A6169" w:rsidP="00601C47">
      <w:pPr>
        <w:pStyle w:val="1"/>
      </w:pPr>
    </w:p>
    <w:p w:rsidR="002C04F0" w:rsidRDefault="002C04F0" w:rsidP="002C04F0"/>
    <w:p w:rsidR="002C04F0" w:rsidRDefault="002C04F0" w:rsidP="002C04F0"/>
    <w:p w:rsidR="002C04F0" w:rsidRDefault="002C04F0" w:rsidP="002C04F0"/>
    <w:p w:rsidR="002C04F0" w:rsidRDefault="002C04F0" w:rsidP="002C04F0"/>
    <w:p w:rsidR="002C04F0" w:rsidRDefault="002C04F0" w:rsidP="002C04F0"/>
    <w:p w:rsidR="002C04F0" w:rsidRDefault="002C04F0" w:rsidP="002C04F0"/>
    <w:p w:rsidR="002C04F0" w:rsidRDefault="002C04F0" w:rsidP="002C04F0"/>
    <w:p w:rsidR="002C04F0" w:rsidRDefault="002C04F0" w:rsidP="002C04F0"/>
    <w:p w:rsidR="002C04F0" w:rsidRDefault="002C04F0" w:rsidP="002C04F0"/>
    <w:p w:rsidR="002C04F0" w:rsidRDefault="002C04F0" w:rsidP="002C04F0"/>
    <w:p w:rsidR="002C04F0" w:rsidRDefault="002C04F0" w:rsidP="002C04F0"/>
    <w:p w:rsidR="002C04F0" w:rsidRDefault="002C04F0" w:rsidP="002C04F0"/>
    <w:p w:rsidR="002C04F0" w:rsidRDefault="002C04F0" w:rsidP="002C04F0"/>
    <w:p w:rsidR="002C04F0" w:rsidRDefault="002C04F0" w:rsidP="002C04F0"/>
    <w:p w:rsidR="002C04F0" w:rsidRDefault="002C04F0" w:rsidP="002C04F0"/>
    <w:p w:rsidR="002C04F0" w:rsidRDefault="002C04F0" w:rsidP="002C04F0"/>
    <w:p w:rsidR="002C04F0" w:rsidRDefault="002C04F0" w:rsidP="002C04F0"/>
    <w:p w:rsidR="002C04F0" w:rsidRDefault="002C04F0" w:rsidP="002C04F0"/>
    <w:p w:rsidR="002C04F0" w:rsidRDefault="002C04F0" w:rsidP="002C04F0"/>
    <w:p w:rsidR="002C04F0" w:rsidRDefault="002C04F0" w:rsidP="002C04F0"/>
    <w:p w:rsidR="002C04F0" w:rsidRDefault="002C04F0" w:rsidP="002C04F0">
      <w:pPr>
        <w:pStyle w:val="1"/>
        <w:rPr>
          <w:sz w:val="36"/>
        </w:rPr>
      </w:pPr>
      <w:r w:rsidRPr="002C04F0">
        <w:rPr>
          <w:sz w:val="36"/>
        </w:rPr>
        <w:lastRenderedPageBreak/>
        <w:t>Список литературы</w:t>
      </w:r>
      <w:r>
        <w:rPr>
          <w:sz w:val="36"/>
        </w:rPr>
        <w:t>:</w:t>
      </w:r>
    </w:p>
    <w:p w:rsidR="002C04F0" w:rsidRPr="002C04F0" w:rsidRDefault="002C04F0" w:rsidP="002C04F0"/>
    <w:p w:rsidR="008F3E02" w:rsidRPr="002140F3" w:rsidRDefault="008F3E02" w:rsidP="008F3E02">
      <w:pPr>
        <w:pStyle w:val="7322001"/>
      </w:pPr>
      <w:r w:rsidRPr="002140F3">
        <w:t>1.Официальный сайт «Военное обозрение»</w:t>
      </w:r>
    </w:p>
    <w:p w:rsidR="008F3E02" w:rsidRPr="002140F3" w:rsidRDefault="008F3E02" w:rsidP="008F3E02">
      <w:pPr>
        <w:pStyle w:val="7322001"/>
      </w:pPr>
      <w:r w:rsidRPr="002140F3">
        <w:t>https://topwar.ru/95158-raketnyy-kompleks-d-5-s-ballisticheskoy-raketoy-r-27.html</w:t>
      </w:r>
    </w:p>
    <w:p w:rsidR="002C04F0" w:rsidRDefault="00C93A9B" w:rsidP="00C93A9B">
      <w:pPr>
        <w:pStyle w:val="7322001"/>
      </w:pPr>
      <w:r w:rsidRPr="00C93A9B">
        <w:t>2.</w:t>
      </w:r>
      <w:r>
        <w:t xml:space="preserve"> </w:t>
      </w:r>
      <w:r w:rsidR="008F3E02">
        <w:t>Официальный сайт</w:t>
      </w:r>
      <w:r w:rsidRPr="00C93A9B">
        <w:t xml:space="preserve"> </w:t>
      </w:r>
      <w:r>
        <w:t>«Диагностика и надежность»</w:t>
      </w:r>
    </w:p>
    <w:p w:rsidR="00C93A9B" w:rsidRPr="00C93A9B" w:rsidRDefault="00C93A9B" w:rsidP="00C93A9B">
      <w:pPr>
        <w:pStyle w:val="7322001"/>
      </w:pPr>
      <w:r w:rsidRPr="00C93A9B">
        <w:t>http://diagnosticlab.ucoz.ru/index/praktika/0-17</w:t>
      </w:r>
    </w:p>
    <w:p w:rsidR="00C93A9B" w:rsidRDefault="00C93A9B" w:rsidP="00C93A9B">
      <w:pPr>
        <w:pStyle w:val="7322001"/>
      </w:pPr>
      <w:r>
        <w:t xml:space="preserve">3.Исследование влияния </w:t>
      </w:r>
      <w:proofErr w:type="spellStart"/>
      <w:r>
        <w:t>кавитатора</w:t>
      </w:r>
      <w:proofErr w:type="spellEnd"/>
      <w:r>
        <w:t xml:space="preserve"> на функционирование ракеты</w:t>
      </w:r>
    </w:p>
    <w:p w:rsidR="00C93A9B" w:rsidRDefault="00C93A9B" w:rsidP="00C93A9B">
      <w:pPr>
        <w:pStyle w:val="7322001"/>
      </w:pPr>
      <w:r w:rsidRPr="00C93A9B">
        <w:t>https://nplus1.ru/material/2017/04/19/cavitation</w:t>
      </w:r>
    </w:p>
    <w:p w:rsidR="00C93A9B" w:rsidRDefault="00C93A9B" w:rsidP="008F3E02">
      <w:pPr>
        <w:pStyle w:val="7322001"/>
      </w:pPr>
      <w:r>
        <w:t>4.</w:t>
      </w:r>
      <w:r w:rsidR="00F66E61">
        <w:t>Официальный сайт «Ракетная техника»</w:t>
      </w:r>
    </w:p>
    <w:p w:rsidR="00F66E61" w:rsidRDefault="00F66E61" w:rsidP="008F3E02">
      <w:pPr>
        <w:pStyle w:val="7322001"/>
      </w:pPr>
      <w:r w:rsidRPr="00F66E61">
        <w:t>http://rbase.new-factoria.ru/missile/wobb/p27/p27.shtml</w:t>
      </w:r>
      <w:bookmarkStart w:id="1" w:name="_GoBack"/>
      <w:bookmarkEnd w:id="1"/>
    </w:p>
    <w:p w:rsidR="001F40D4" w:rsidRPr="001F40D4" w:rsidRDefault="00C93A9B" w:rsidP="008F3E02">
      <w:pPr>
        <w:pStyle w:val="7322001"/>
      </w:pPr>
      <w:r>
        <w:t>5</w:t>
      </w:r>
      <w:r w:rsidR="008F3E02">
        <w:t xml:space="preserve">. </w:t>
      </w:r>
      <w:r w:rsidR="001F40D4" w:rsidRPr="001F40D4">
        <w:t xml:space="preserve">Г.В. Белов. Проектирование </w:t>
      </w:r>
      <w:proofErr w:type="spellStart"/>
      <w:r w:rsidR="001F40D4" w:rsidRPr="001F40D4">
        <w:t>двухсредных</w:t>
      </w:r>
      <w:proofErr w:type="spellEnd"/>
      <w:r w:rsidR="001F40D4" w:rsidRPr="001F40D4">
        <w:t xml:space="preserve"> летательных аппаратов.</w:t>
      </w:r>
      <w:proofErr w:type="gramStart"/>
      <w:r w:rsidR="001F40D4" w:rsidRPr="001F40D4">
        <w:t>,М</w:t>
      </w:r>
      <w:proofErr w:type="gramEnd"/>
      <w:r w:rsidR="001F40D4" w:rsidRPr="001F40D4">
        <w:t>,1976.</w:t>
      </w:r>
      <w:r w:rsidR="00F66E61">
        <w:t>-256с.</w:t>
      </w:r>
    </w:p>
    <w:p w:rsidR="008F3E02" w:rsidRPr="002C04F0" w:rsidRDefault="001F40D4" w:rsidP="008F3E02">
      <w:pPr>
        <w:pStyle w:val="7322001"/>
      </w:pPr>
      <w:r w:rsidRPr="001F40D4">
        <w:t>6</w:t>
      </w:r>
      <w:r>
        <w:t>.</w:t>
      </w:r>
      <w:r w:rsidR="008F3E02">
        <w:t xml:space="preserve">Статистика отказов двигательной установки БР </w:t>
      </w:r>
      <w:r w:rsidR="00C93A9B">
        <w:t>морского</w:t>
      </w:r>
      <w:r w:rsidR="008F3E02">
        <w:t xml:space="preserve"> базирования </w:t>
      </w:r>
      <w:r w:rsidR="008F3E02" w:rsidRPr="008F3E02">
        <w:t>http://www.proatom.ru/modules.php?file=print&amp;name=News&amp;sid=1846</w:t>
      </w:r>
    </w:p>
    <w:sectPr w:rsidR="008F3E02" w:rsidRPr="002C04F0" w:rsidSect="00450DDD">
      <w:footerReference w:type="even" r:id="rId15"/>
      <w:footerReference w:type="default" r:id="rId16"/>
      <w:pgSz w:w="11906" w:h="16838" w:code="9"/>
      <w:pgMar w:top="851" w:right="748" w:bottom="1134" w:left="1259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31F" w:rsidRDefault="0081731F">
      <w:r>
        <w:separator/>
      </w:r>
    </w:p>
  </w:endnote>
  <w:endnote w:type="continuationSeparator" w:id="0">
    <w:p w:rsidR="0081731F" w:rsidRDefault="00817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6D5" w:rsidRDefault="001226D5" w:rsidP="002A7EB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226D5" w:rsidRDefault="001226D5" w:rsidP="002A7EB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838030"/>
      <w:docPartObj>
        <w:docPartGallery w:val="Page Numbers (Bottom of Page)"/>
        <w:docPartUnique/>
      </w:docPartObj>
    </w:sdtPr>
    <w:sdtContent>
      <w:p w:rsidR="001226D5" w:rsidRDefault="001226D5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E61">
          <w:rPr>
            <w:noProof/>
          </w:rPr>
          <w:t>23</w:t>
        </w:r>
        <w:r>
          <w:fldChar w:fldCharType="end"/>
        </w:r>
      </w:p>
    </w:sdtContent>
  </w:sdt>
  <w:p w:rsidR="001226D5" w:rsidRDefault="001226D5" w:rsidP="007E3CED">
    <w:pPr>
      <w:pStyle w:val="a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31F" w:rsidRDefault="0081731F">
      <w:r>
        <w:separator/>
      </w:r>
    </w:p>
  </w:footnote>
  <w:footnote w:type="continuationSeparator" w:id="0">
    <w:p w:rsidR="0081731F" w:rsidRDefault="008173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07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41BC1940"/>
    <w:name w:val="WW8Num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AA9485A2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CF2EC1C8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9"/>
    <w:multiLevelType w:val="multilevel"/>
    <w:tmpl w:val="00000009"/>
    <w:name w:val="WW8Num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5361F2E"/>
    <w:multiLevelType w:val="multilevel"/>
    <w:tmpl w:val="A020731E"/>
    <w:lvl w:ilvl="0">
      <w:start w:val="1"/>
      <w:numFmt w:val="bullet"/>
      <w:lvlText w:val=""/>
      <w:lvlJc w:val="left"/>
      <w:pPr>
        <w:ind w:left="568" w:firstLine="0"/>
      </w:pPr>
      <w:rPr>
        <w:rFonts w:ascii="Symbol" w:hAnsi="Symbol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hint="default"/>
      </w:rPr>
    </w:lvl>
  </w:abstractNum>
  <w:abstractNum w:abstractNumId="8">
    <w:nsid w:val="072711EA"/>
    <w:multiLevelType w:val="hybridMultilevel"/>
    <w:tmpl w:val="CB622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7545C92"/>
    <w:multiLevelType w:val="hybridMultilevel"/>
    <w:tmpl w:val="05C84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8514894"/>
    <w:multiLevelType w:val="hybridMultilevel"/>
    <w:tmpl w:val="0FE2A49A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0CFD764D"/>
    <w:multiLevelType w:val="hybridMultilevel"/>
    <w:tmpl w:val="76422FCA"/>
    <w:lvl w:ilvl="0" w:tplc="4D9A9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AE912A7"/>
    <w:multiLevelType w:val="hybridMultilevel"/>
    <w:tmpl w:val="05C84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454357"/>
    <w:multiLevelType w:val="hybridMultilevel"/>
    <w:tmpl w:val="05C84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065D20"/>
    <w:multiLevelType w:val="hybridMultilevel"/>
    <w:tmpl w:val="B59EE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0120B6"/>
    <w:multiLevelType w:val="multilevel"/>
    <w:tmpl w:val="5F00E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A66252F"/>
    <w:multiLevelType w:val="multilevel"/>
    <w:tmpl w:val="493E4D5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1664FE2"/>
    <w:multiLevelType w:val="hybridMultilevel"/>
    <w:tmpl w:val="98846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BF09C1"/>
    <w:multiLevelType w:val="hybridMultilevel"/>
    <w:tmpl w:val="BDFE3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673A61"/>
    <w:multiLevelType w:val="multilevel"/>
    <w:tmpl w:val="087CBFF4"/>
    <w:lvl w:ilvl="0">
      <w:start w:val="5"/>
      <w:numFmt w:val="decimal"/>
      <w:lvlText w:val="%1."/>
      <w:lvlJc w:val="left"/>
      <w:pPr>
        <w:ind w:left="360" w:firstLine="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6B9449AC"/>
    <w:multiLevelType w:val="multilevel"/>
    <w:tmpl w:val="75D2772C"/>
    <w:lvl w:ilvl="0">
      <w:start w:val="1"/>
      <w:numFmt w:val="russianUpper"/>
      <w:pStyle w:val="3"/>
      <w:suff w:val="space"/>
      <w:lvlText w:val="Приложение %1"/>
      <w:lvlJc w:val="left"/>
      <w:pPr>
        <w:ind w:left="1560" w:firstLine="0"/>
      </w:pPr>
      <w:rPr>
        <w:rFonts w:ascii="Times New Roman" w:hAnsi="Times New Roman"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197"/>
        </w:tabs>
        <w:ind w:left="837" w:firstLine="0"/>
      </w:pPr>
      <w:rPr>
        <w:rFonts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480"/>
        </w:tabs>
        <w:ind w:left="48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637"/>
        </w:tabs>
        <w:ind w:left="227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357"/>
        </w:tabs>
        <w:ind w:left="299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077"/>
        </w:tabs>
        <w:ind w:left="371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797"/>
        </w:tabs>
        <w:ind w:left="443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517"/>
        </w:tabs>
        <w:ind w:left="515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237"/>
        </w:tabs>
        <w:ind w:left="5877" w:firstLine="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11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5"/>
  </w:num>
  <w:num w:numId="9">
    <w:abstractNumId w:val="4"/>
  </w:num>
  <w:num w:numId="10">
    <w:abstractNumId w:val="10"/>
  </w:num>
  <w:num w:numId="11">
    <w:abstractNumId w:val="6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12"/>
  </w:num>
  <w:num w:numId="21">
    <w:abstractNumId w:val="14"/>
  </w:num>
  <w:num w:numId="22">
    <w:abstractNumId w:val="17"/>
  </w:num>
  <w:num w:numId="23">
    <w:abstractNumId w:val="13"/>
  </w:num>
  <w:num w:numId="24">
    <w:abstractNumId w:val="9"/>
  </w:num>
  <w:num w:numId="25">
    <w:abstractNumId w:val="16"/>
  </w:num>
  <w:num w:numId="26">
    <w:abstractNumId w:val="15"/>
  </w:num>
  <w:num w:numId="27">
    <w:abstractNumId w:val="19"/>
  </w:num>
  <w:num w:numId="28">
    <w:abstractNumId w:val="8"/>
  </w:num>
  <w:num w:numId="29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AB5"/>
    <w:rsid w:val="00005353"/>
    <w:rsid w:val="00005828"/>
    <w:rsid w:val="000060D8"/>
    <w:rsid w:val="00007E84"/>
    <w:rsid w:val="000108F2"/>
    <w:rsid w:val="00014D24"/>
    <w:rsid w:val="000200F8"/>
    <w:rsid w:val="00020ADB"/>
    <w:rsid w:val="00023F0F"/>
    <w:rsid w:val="00024E5A"/>
    <w:rsid w:val="00025B37"/>
    <w:rsid w:val="00026B50"/>
    <w:rsid w:val="000273DB"/>
    <w:rsid w:val="00030CEB"/>
    <w:rsid w:val="0003257A"/>
    <w:rsid w:val="00034646"/>
    <w:rsid w:val="000350E1"/>
    <w:rsid w:val="00036EF7"/>
    <w:rsid w:val="000371DD"/>
    <w:rsid w:val="00041F0C"/>
    <w:rsid w:val="00043EF9"/>
    <w:rsid w:val="00044441"/>
    <w:rsid w:val="0004638A"/>
    <w:rsid w:val="00046D7F"/>
    <w:rsid w:val="00047886"/>
    <w:rsid w:val="00051C0F"/>
    <w:rsid w:val="00053EF0"/>
    <w:rsid w:val="00055AB5"/>
    <w:rsid w:val="000627E4"/>
    <w:rsid w:val="000657DC"/>
    <w:rsid w:val="00066CB8"/>
    <w:rsid w:val="000677D8"/>
    <w:rsid w:val="0007323E"/>
    <w:rsid w:val="00073564"/>
    <w:rsid w:val="00073EB6"/>
    <w:rsid w:val="000742A9"/>
    <w:rsid w:val="00074909"/>
    <w:rsid w:val="00074FFE"/>
    <w:rsid w:val="000772AB"/>
    <w:rsid w:val="000775D9"/>
    <w:rsid w:val="00080D52"/>
    <w:rsid w:val="00081187"/>
    <w:rsid w:val="00084DEF"/>
    <w:rsid w:val="00092F06"/>
    <w:rsid w:val="00094EAB"/>
    <w:rsid w:val="000951ED"/>
    <w:rsid w:val="00095583"/>
    <w:rsid w:val="000A4BC2"/>
    <w:rsid w:val="000A4F2D"/>
    <w:rsid w:val="000A6C40"/>
    <w:rsid w:val="000A6ECD"/>
    <w:rsid w:val="000B091C"/>
    <w:rsid w:val="000B1883"/>
    <w:rsid w:val="000B2FCE"/>
    <w:rsid w:val="000B3616"/>
    <w:rsid w:val="000B4B77"/>
    <w:rsid w:val="000B4CEE"/>
    <w:rsid w:val="000B68BE"/>
    <w:rsid w:val="000B6A5C"/>
    <w:rsid w:val="000C0B3D"/>
    <w:rsid w:val="000C1B4B"/>
    <w:rsid w:val="000C26C6"/>
    <w:rsid w:val="000C282E"/>
    <w:rsid w:val="000C4218"/>
    <w:rsid w:val="000D25D1"/>
    <w:rsid w:val="000D27C5"/>
    <w:rsid w:val="000E08F2"/>
    <w:rsid w:val="000E2479"/>
    <w:rsid w:val="000E264E"/>
    <w:rsid w:val="000E34CB"/>
    <w:rsid w:val="000E3F5C"/>
    <w:rsid w:val="000E4123"/>
    <w:rsid w:val="000F08DB"/>
    <w:rsid w:val="000F3E94"/>
    <w:rsid w:val="000F43A6"/>
    <w:rsid w:val="000F6658"/>
    <w:rsid w:val="00110A26"/>
    <w:rsid w:val="0011452E"/>
    <w:rsid w:val="001226D5"/>
    <w:rsid w:val="00122D8E"/>
    <w:rsid w:val="00122DE8"/>
    <w:rsid w:val="001233D3"/>
    <w:rsid w:val="00124D33"/>
    <w:rsid w:val="00126B49"/>
    <w:rsid w:val="00131385"/>
    <w:rsid w:val="001324DF"/>
    <w:rsid w:val="00134DA3"/>
    <w:rsid w:val="001400CE"/>
    <w:rsid w:val="00140FE5"/>
    <w:rsid w:val="00143CCE"/>
    <w:rsid w:val="00154411"/>
    <w:rsid w:val="00155398"/>
    <w:rsid w:val="00156C40"/>
    <w:rsid w:val="00160BFD"/>
    <w:rsid w:val="0016153A"/>
    <w:rsid w:val="00161A4F"/>
    <w:rsid w:val="00162ED3"/>
    <w:rsid w:val="001637E1"/>
    <w:rsid w:val="001715C3"/>
    <w:rsid w:val="00171685"/>
    <w:rsid w:val="00172549"/>
    <w:rsid w:val="00181D04"/>
    <w:rsid w:val="00183797"/>
    <w:rsid w:val="00183AA0"/>
    <w:rsid w:val="00185403"/>
    <w:rsid w:val="00194F3B"/>
    <w:rsid w:val="001A01B6"/>
    <w:rsid w:val="001A08BD"/>
    <w:rsid w:val="001A0A20"/>
    <w:rsid w:val="001A30DC"/>
    <w:rsid w:val="001A48AC"/>
    <w:rsid w:val="001A5263"/>
    <w:rsid w:val="001A54AB"/>
    <w:rsid w:val="001A78F8"/>
    <w:rsid w:val="001A79DB"/>
    <w:rsid w:val="001B7DAC"/>
    <w:rsid w:val="001C0B93"/>
    <w:rsid w:val="001C3D14"/>
    <w:rsid w:val="001C416E"/>
    <w:rsid w:val="001C77F4"/>
    <w:rsid w:val="001D14AE"/>
    <w:rsid w:val="001D2DFD"/>
    <w:rsid w:val="001D6A6A"/>
    <w:rsid w:val="001D74CD"/>
    <w:rsid w:val="001E2728"/>
    <w:rsid w:val="001E6210"/>
    <w:rsid w:val="001F3103"/>
    <w:rsid w:val="001F40D4"/>
    <w:rsid w:val="001F4CB6"/>
    <w:rsid w:val="001F6DF2"/>
    <w:rsid w:val="00213E85"/>
    <w:rsid w:val="0021569F"/>
    <w:rsid w:val="00220B83"/>
    <w:rsid w:val="00220FC6"/>
    <w:rsid w:val="002227B0"/>
    <w:rsid w:val="002241AC"/>
    <w:rsid w:val="00225221"/>
    <w:rsid w:val="00227298"/>
    <w:rsid w:val="002355C0"/>
    <w:rsid w:val="00236C13"/>
    <w:rsid w:val="00237ABF"/>
    <w:rsid w:val="002409ED"/>
    <w:rsid w:val="00244184"/>
    <w:rsid w:val="002474A2"/>
    <w:rsid w:val="00247E8D"/>
    <w:rsid w:val="00250184"/>
    <w:rsid w:val="002542A9"/>
    <w:rsid w:val="00256D75"/>
    <w:rsid w:val="00257923"/>
    <w:rsid w:val="0026201C"/>
    <w:rsid w:val="00266B1F"/>
    <w:rsid w:val="0026721A"/>
    <w:rsid w:val="0027029A"/>
    <w:rsid w:val="0027078B"/>
    <w:rsid w:val="00271A7F"/>
    <w:rsid w:val="00272585"/>
    <w:rsid w:val="00272A6B"/>
    <w:rsid w:val="002734FA"/>
    <w:rsid w:val="002741E1"/>
    <w:rsid w:val="00274ADA"/>
    <w:rsid w:val="00274C4A"/>
    <w:rsid w:val="002769BC"/>
    <w:rsid w:val="00282D49"/>
    <w:rsid w:val="00284317"/>
    <w:rsid w:val="00284F02"/>
    <w:rsid w:val="00285C0E"/>
    <w:rsid w:val="002874B0"/>
    <w:rsid w:val="00287B74"/>
    <w:rsid w:val="00290B11"/>
    <w:rsid w:val="00291CAD"/>
    <w:rsid w:val="00291D73"/>
    <w:rsid w:val="00293F23"/>
    <w:rsid w:val="002A39F5"/>
    <w:rsid w:val="002A4A98"/>
    <w:rsid w:val="002A57FD"/>
    <w:rsid w:val="002A5C4D"/>
    <w:rsid w:val="002A6FEC"/>
    <w:rsid w:val="002A7EBA"/>
    <w:rsid w:val="002B0600"/>
    <w:rsid w:val="002B7F53"/>
    <w:rsid w:val="002C04F0"/>
    <w:rsid w:val="002C215D"/>
    <w:rsid w:val="002C25AE"/>
    <w:rsid w:val="002D113A"/>
    <w:rsid w:val="002D1EA9"/>
    <w:rsid w:val="002D6F06"/>
    <w:rsid w:val="002E0E4B"/>
    <w:rsid w:val="002E18A2"/>
    <w:rsid w:val="002E3BB7"/>
    <w:rsid w:val="002E6841"/>
    <w:rsid w:val="00310C3A"/>
    <w:rsid w:val="00313805"/>
    <w:rsid w:val="003158BD"/>
    <w:rsid w:val="0031689A"/>
    <w:rsid w:val="00317E7A"/>
    <w:rsid w:val="003217B7"/>
    <w:rsid w:val="003218CB"/>
    <w:rsid w:val="003248D2"/>
    <w:rsid w:val="00326477"/>
    <w:rsid w:val="00332F1A"/>
    <w:rsid w:val="00333327"/>
    <w:rsid w:val="0033449F"/>
    <w:rsid w:val="003367B8"/>
    <w:rsid w:val="00336A0B"/>
    <w:rsid w:val="00340D6E"/>
    <w:rsid w:val="0034169A"/>
    <w:rsid w:val="003421A2"/>
    <w:rsid w:val="00343A43"/>
    <w:rsid w:val="00346A76"/>
    <w:rsid w:val="003524CB"/>
    <w:rsid w:val="00354585"/>
    <w:rsid w:val="0035653E"/>
    <w:rsid w:val="00360839"/>
    <w:rsid w:val="0036189D"/>
    <w:rsid w:val="0037222F"/>
    <w:rsid w:val="00377A9E"/>
    <w:rsid w:val="003802E1"/>
    <w:rsid w:val="003860BF"/>
    <w:rsid w:val="00390CB4"/>
    <w:rsid w:val="00391D33"/>
    <w:rsid w:val="00393E11"/>
    <w:rsid w:val="00394CE7"/>
    <w:rsid w:val="003A01D0"/>
    <w:rsid w:val="003A230F"/>
    <w:rsid w:val="003A3810"/>
    <w:rsid w:val="003B17F0"/>
    <w:rsid w:val="003B22C4"/>
    <w:rsid w:val="003B3A75"/>
    <w:rsid w:val="003B5304"/>
    <w:rsid w:val="003C2510"/>
    <w:rsid w:val="003C3FF7"/>
    <w:rsid w:val="003C4846"/>
    <w:rsid w:val="003C6341"/>
    <w:rsid w:val="003C7991"/>
    <w:rsid w:val="003D033B"/>
    <w:rsid w:val="003D24B6"/>
    <w:rsid w:val="003D3B1C"/>
    <w:rsid w:val="003D54E5"/>
    <w:rsid w:val="003D753F"/>
    <w:rsid w:val="003E0D61"/>
    <w:rsid w:val="003E2AB9"/>
    <w:rsid w:val="003E6B97"/>
    <w:rsid w:val="003E7681"/>
    <w:rsid w:val="003F0BBB"/>
    <w:rsid w:val="00401402"/>
    <w:rsid w:val="0040285B"/>
    <w:rsid w:val="0040419F"/>
    <w:rsid w:val="00405B9A"/>
    <w:rsid w:val="004079F0"/>
    <w:rsid w:val="00422CCA"/>
    <w:rsid w:val="00426300"/>
    <w:rsid w:val="00426E4F"/>
    <w:rsid w:val="004270E9"/>
    <w:rsid w:val="00430924"/>
    <w:rsid w:val="0043344E"/>
    <w:rsid w:val="0043421E"/>
    <w:rsid w:val="00434589"/>
    <w:rsid w:val="00440853"/>
    <w:rsid w:val="004439BB"/>
    <w:rsid w:val="004454B0"/>
    <w:rsid w:val="00447DC3"/>
    <w:rsid w:val="00450D85"/>
    <w:rsid w:val="00450DDD"/>
    <w:rsid w:val="0045318D"/>
    <w:rsid w:val="0045489D"/>
    <w:rsid w:val="004610FB"/>
    <w:rsid w:val="00462812"/>
    <w:rsid w:val="00473993"/>
    <w:rsid w:val="0047508A"/>
    <w:rsid w:val="0047606D"/>
    <w:rsid w:val="00480653"/>
    <w:rsid w:val="00484528"/>
    <w:rsid w:val="004848AC"/>
    <w:rsid w:val="0048718D"/>
    <w:rsid w:val="00492037"/>
    <w:rsid w:val="00492DD5"/>
    <w:rsid w:val="004952D7"/>
    <w:rsid w:val="004A1B23"/>
    <w:rsid w:val="004A1CFB"/>
    <w:rsid w:val="004A3A28"/>
    <w:rsid w:val="004A3B37"/>
    <w:rsid w:val="004A4A66"/>
    <w:rsid w:val="004A4D46"/>
    <w:rsid w:val="004A57F2"/>
    <w:rsid w:val="004B19C1"/>
    <w:rsid w:val="004B5188"/>
    <w:rsid w:val="004B59AE"/>
    <w:rsid w:val="004B6D01"/>
    <w:rsid w:val="004C70B6"/>
    <w:rsid w:val="004D095E"/>
    <w:rsid w:val="004D646C"/>
    <w:rsid w:val="004D75FE"/>
    <w:rsid w:val="004E0886"/>
    <w:rsid w:val="004E0F49"/>
    <w:rsid w:val="004E1394"/>
    <w:rsid w:val="004E13CE"/>
    <w:rsid w:val="004E25BA"/>
    <w:rsid w:val="004E2DD0"/>
    <w:rsid w:val="004E30FD"/>
    <w:rsid w:val="004E46EE"/>
    <w:rsid w:val="004E4C03"/>
    <w:rsid w:val="004E62C1"/>
    <w:rsid w:val="004F5D68"/>
    <w:rsid w:val="00500124"/>
    <w:rsid w:val="00505354"/>
    <w:rsid w:val="00505B5C"/>
    <w:rsid w:val="0050748B"/>
    <w:rsid w:val="00511B6F"/>
    <w:rsid w:val="00513EA8"/>
    <w:rsid w:val="005154AD"/>
    <w:rsid w:val="00521FA7"/>
    <w:rsid w:val="005246C8"/>
    <w:rsid w:val="005260A2"/>
    <w:rsid w:val="005269FE"/>
    <w:rsid w:val="0053581C"/>
    <w:rsid w:val="005379AB"/>
    <w:rsid w:val="00540943"/>
    <w:rsid w:val="005411C7"/>
    <w:rsid w:val="00544D01"/>
    <w:rsid w:val="00546FDE"/>
    <w:rsid w:val="00547CC4"/>
    <w:rsid w:val="005523F2"/>
    <w:rsid w:val="005534FB"/>
    <w:rsid w:val="00554314"/>
    <w:rsid w:val="005549CB"/>
    <w:rsid w:val="00560F5E"/>
    <w:rsid w:val="00561293"/>
    <w:rsid w:val="00566E56"/>
    <w:rsid w:val="00566F6E"/>
    <w:rsid w:val="00567E1B"/>
    <w:rsid w:val="0057625B"/>
    <w:rsid w:val="00580112"/>
    <w:rsid w:val="005860C7"/>
    <w:rsid w:val="00591979"/>
    <w:rsid w:val="005972FE"/>
    <w:rsid w:val="005A2A5A"/>
    <w:rsid w:val="005A3814"/>
    <w:rsid w:val="005A46EA"/>
    <w:rsid w:val="005A6683"/>
    <w:rsid w:val="005B1025"/>
    <w:rsid w:val="005B28F5"/>
    <w:rsid w:val="005B50D0"/>
    <w:rsid w:val="005B5DBF"/>
    <w:rsid w:val="005C6DAC"/>
    <w:rsid w:val="005C77FE"/>
    <w:rsid w:val="005D0E33"/>
    <w:rsid w:val="005E4122"/>
    <w:rsid w:val="005E436C"/>
    <w:rsid w:val="005E5D10"/>
    <w:rsid w:val="005F2967"/>
    <w:rsid w:val="005F566D"/>
    <w:rsid w:val="005F7776"/>
    <w:rsid w:val="00601C47"/>
    <w:rsid w:val="00611038"/>
    <w:rsid w:val="00611CC4"/>
    <w:rsid w:val="006123E5"/>
    <w:rsid w:val="0061320A"/>
    <w:rsid w:val="00616049"/>
    <w:rsid w:val="00616CFE"/>
    <w:rsid w:val="006203FC"/>
    <w:rsid w:val="00620FA3"/>
    <w:rsid w:val="0062362F"/>
    <w:rsid w:val="00627059"/>
    <w:rsid w:val="0063304B"/>
    <w:rsid w:val="00636A9C"/>
    <w:rsid w:val="0063760E"/>
    <w:rsid w:val="00640D97"/>
    <w:rsid w:val="006430B8"/>
    <w:rsid w:val="00643353"/>
    <w:rsid w:val="00643FCA"/>
    <w:rsid w:val="00652DC9"/>
    <w:rsid w:val="00656F7A"/>
    <w:rsid w:val="0066259C"/>
    <w:rsid w:val="006639A7"/>
    <w:rsid w:val="00672618"/>
    <w:rsid w:val="00672F87"/>
    <w:rsid w:val="0067544C"/>
    <w:rsid w:val="00676E44"/>
    <w:rsid w:val="00680DEC"/>
    <w:rsid w:val="006848DA"/>
    <w:rsid w:val="00684D39"/>
    <w:rsid w:val="00684ECC"/>
    <w:rsid w:val="0069233F"/>
    <w:rsid w:val="00692FED"/>
    <w:rsid w:val="00696C2D"/>
    <w:rsid w:val="006A284A"/>
    <w:rsid w:val="006A5BFA"/>
    <w:rsid w:val="006A6169"/>
    <w:rsid w:val="006A69F6"/>
    <w:rsid w:val="006B2580"/>
    <w:rsid w:val="006B2CB1"/>
    <w:rsid w:val="006B4F2D"/>
    <w:rsid w:val="006B68C6"/>
    <w:rsid w:val="006C0690"/>
    <w:rsid w:val="006C3F2D"/>
    <w:rsid w:val="006D2940"/>
    <w:rsid w:val="006D3679"/>
    <w:rsid w:val="006D5FD0"/>
    <w:rsid w:val="006E3DCA"/>
    <w:rsid w:val="006E682C"/>
    <w:rsid w:val="006F550C"/>
    <w:rsid w:val="006F61FC"/>
    <w:rsid w:val="0070094D"/>
    <w:rsid w:val="0070727F"/>
    <w:rsid w:val="0071253E"/>
    <w:rsid w:val="00720D16"/>
    <w:rsid w:val="00721B31"/>
    <w:rsid w:val="007272A3"/>
    <w:rsid w:val="007327AA"/>
    <w:rsid w:val="00733B0E"/>
    <w:rsid w:val="00746413"/>
    <w:rsid w:val="00746F29"/>
    <w:rsid w:val="00747798"/>
    <w:rsid w:val="00754871"/>
    <w:rsid w:val="0075534F"/>
    <w:rsid w:val="00756915"/>
    <w:rsid w:val="007571FC"/>
    <w:rsid w:val="0075721D"/>
    <w:rsid w:val="00757D88"/>
    <w:rsid w:val="007701BB"/>
    <w:rsid w:val="00771C6E"/>
    <w:rsid w:val="00771CEB"/>
    <w:rsid w:val="00772C03"/>
    <w:rsid w:val="00773E13"/>
    <w:rsid w:val="00777D6F"/>
    <w:rsid w:val="007811D6"/>
    <w:rsid w:val="007823E3"/>
    <w:rsid w:val="0078752E"/>
    <w:rsid w:val="007940AB"/>
    <w:rsid w:val="007A14A3"/>
    <w:rsid w:val="007A2106"/>
    <w:rsid w:val="007A66F8"/>
    <w:rsid w:val="007A7A2C"/>
    <w:rsid w:val="007B022C"/>
    <w:rsid w:val="007B0304"/>
    <w:rsid w:val="007B2242"/>
    <w:rsid w:val="007B7552"/>
    <w:rsid w:val="007C55EA"/>
    <w:rsid w:val="007D49E6"/>
    <w:rsid w:val="007D7325"/>
    <w:rsid w:val="007D7965"/>
    <w:rsid w:val="007D7B74"/>
    <w:rsid w:val="007E213E"/>
    <w:rsid w:val="007E290C"/>
    <w:rsid w:val="007E3CED"/>
    <w:rsid w:val="007E60DD"/>
    <w:rsid w:val="007F1DF3"/>
    <w:rsid w:val="007F38D4"/>
    <w:rsid w:val="007F7632"/>
    <w:rsid w:val="00800314"/>
    <w:rsid w:val="00802562"/>
    <w:rsid w:val="00804C73"/>
    <w:rsid w:val="00805C34"/>
    <w:rsid w:val="00807271"/>
    <w:rsid w:val="0080728C"/>
    <w:rsid w:val="008078C8"/>
    <w:rsid w:val="00810032"/>
    <w:rsid w:val="008140B2"/>
    <w:rsid w:val="008145F3"/>
    <w:rsid w:val="00815167"/>
    <w:rsid w:val="00817251"/>
    <w:rsid w:val="0081731F"/>
    <w:rsid w:val="008204F8"/>
    <w:rsid w:val="00821517"/>
    <w:rsid w:val="008241C5"/>
    <w:rsid w:val="008245C4"/>
    <w:rsid w:val="0082583E"/>
    <w:rsid w:val="008266E4"/>
    <w:rsid w:val="008419C7"/>
    <w:rsid w:val="00846E5B"/>
    <w:rsid w:val="00850B97"/>
    <w:rsid w:val="00851458"/>
    <w:rsid w:val="0085481C"/>
    <w:rsid w:val="00857634"/>
    <w:rsid w:val="00862182"/>
    <w:rsid w:val="00864156"/>
    <w:rsid w:val="00870947"/>
    <w:rsid w:val="00872F99"/>
    <w:rsid w:val="00873430"/>
    <w:rsid w:val="00874690"/>
    <w:rsid w:val="00877168"/>
    <w:rsid w:val="00880ED8"/>
    <w:rsid w:val="008812CD"/>
    <w:rsid w:val="0088163A"/>
    <w:rsid w:val="00890D15"/>
    <w:rsid w:val="0089379B"/>
    <w:rsid w:val="00896D9E"/>
    <w:rsid w:val="00897C51"/>
    <w:rsid w:val="008A3EE3"/>
    <w:rsid w:val="008B0D7C"/>
    <w:rsid w:val="008B1465"/>
    <w:rsid w:val="008B4ED5"/>
    <w:rsid w:val="008B5321"/>
    <w:rsid w:val="008C10A7"/>
    <w:rsid w:val="008C1F23"/>
    <w:rsid w:val="008C72DC"/>
    <w:rsid w:val="008D0843"/>
    <w:rsid w:val="008D1AD5"/>
    <w:rsid w:val="008D6292"/>
    <w:rsid w:val="008E0CE1"/>
    <w:rsid w:val="008E1CE1"/>
    <w:rsid w:val="008E2366"/>
    <w:rsid w:val="008F109B"/>
    <w:rsid w:val="008F3405"/>
    <w:rsid w:val="008F3E02"/>
    <w:rsid w:val="00900F11"/>
    <w:rsid w:val="00904BF2"/>
    <w:rsid w:val="009050DF"/>
    <w:rsid w:val="009115B1"/>
    <w:rsid w:val="00914210"/>
    <w:rsid w:val="00916EF8"/>
    <w:rsid w:val="00917718"/>
    <w:rsid w:val="00920D4D"/>
    <w:rsid w:val="00921262"/>
    <w:rsid w:val="00921BED"/>
    <w:rsid w:val="00921C4E"/>
    <w:rsid w:val="00925741"/>
    <w:rsid w:val="009259BD"/>
    <w:rsid w:val="00932BA4"/>
    <w:rsid w:val="00933E9E"/>
    <w:rsid w:val="00934603"/>
    <w:rsid w:val="0093508C"/>
    <w:rsid w:val="00937812"/>
    <w:rsid w:val="00940639"/>
    <w:rsid w:val="00943350"/>
    <w:rsid w:val="00951196"/>
    <w:rsid w:val="0095150E"/>
    <w:rsid w:val="009519BB"/>
    <w:rsid w:val="00951A98"/>
    <w:rsid w:val="009560E1"/>
    <w:rsid w:val="009563A5"/>
    <w:rsid w:val="009600E2"/>
    <w:rsid w:val="0096018E"/>
    <w:rsid w:val="00963AD2"/>
    <w:rsid w:val="009672D7"/>
    <w:rsid w:val="0097011C"/>
    <w:rsid w:val="00971D9C"/>
    <w:rsid w:val="009752ED"/>
    <w:rsid w:val="0097788E"/>
    <w:rsid w:val="00982BBC"/>
    <w:rsid w:val="00987EE9"/>
    <w:rsid w:val="009905DE"/>
    <w:rsid w:val="00997487"/>
    <w:rsid w:val="009A05D5"/>
    <w:rsid w:val="009A3AE6"/>
    <w:rsid w:val="009A59A5"/>
    <w:rsid w:val="009B0C22"/>
    <w:rsid w:val="009B1164"/>
    <w:rsid w:val="009B19A6"/>
    <w:rsid w:val="009B2164"/>
    <w:rsid w:val="009B3E96"/>
    <w:rsid w:val="009B5183"/>
    <w:rsid w:val="009B6399"/>
    <w:rsid w:val="009C1307"/>
    <w:rsid w:val="009C1CDB"/>
    <w:rsid w:val="009C1FC8"/>
    <w:rsid w:val="009C3BA1"/>
    <w:rsid w:val="009C3ED9"/>
    <w:rsid w:val="009C4123"/>
    <w:rsid w:val="009C6601"/>
    <w:rsid w:val="009C7DFE"/>
    <w:rsid w:val="009D01A2"/>
    <w:rsid w:val="009D3586"/>
    <w:rsid w:val="009D5993"/>
    <w:rsid w:val="009E0ED1"/>
    <w:rsid w:val="009E11EF"/>
    <w:rsid w:val="009E29CE"/>
    <w:rsid w:val="009E2E96"/>
    <w:rsid w:val="009E451D"/>
    <w:rsid w:val="009E4C1F"/>
    <w:rsid w:val="009F3783"/>
    <w:rsid w:val="00A0017C"/>
    <w:rsid w:val="00A0129A"/>
    <w:rsid w:val="00A024C6"/>
    <w:rsid w:val="00A028D2"/>
    <w:rsid w:val="00A04A47"/>
    <w:rsid w:val="00A04D21"/>
    <w:rsid w:val="00A05497"/>
    <w:rsid w:val="00A101EC"/>
    <w:rsid w:val="00A13D90"/>
    <w:rsid w:val="00A172F3"/>
    <w:rsid w:val="00A236BE"/>
    <w:rsid w:val="00A24120"/>
    <w:rsid w:val="00A30731"/>
    <w:rsid w:val="00A445A7"/>
    <w:rsid w:val="00A45F75"/>
    <w:rsid w:val="00A46F26"/>
    <w:rsid w:val="00A47536"/>
    <w:rsid w:val="00A50DE4"/>
    <w:rsid w:val="00A55E1A"/>
    <w:rsid w:val="00A63ABE"/>
    <w:rsid w:val="00A6519F"/>
    <w:rsid w:val="00A672CA"/>
    <w:rsid w:val="00A71BD1"/>
    <w:rsid w:val="00A731C8"/>
    <w:rsid w:val="00A74E07"/>
    <w:rsid w:val="00A77600"/>
    <w:rsid w:val="00A81DB7"/>
    <w:rsid w:val="00A827CD"/>
    <w:rsid w:val="00A86ED9"/>
    <w:rsid w:val="00A91F9C"/>
    <w:rsid w:val="00AA72D0"/>
    <w:rsid w:val="00AB1E54"/>
    <w:rsid w:val="00AB4B11"/>
    <w:rsid w:val="00AC18A0"/>
    <w:rsid w:val="00AC24F4"/>
    <w:rsid w:val="00AC3EB6"/>
    <w:rsid w:val="00AD1B11"/>
    <w:rsid w:val="00AD22F0"/>
    <w:rsid w:val="00AD2BFE"/>
    <w:rsid w:val="00AD7265"/>
    <w:rsid w:val="00AD7B20"/>
    <w:rsid w:val="00AE26AA"/>
    <w:rsid w:val="00AF1DFE"/>
    <w:rsid w:val="00AF393F"/>
    <w:rsid w:val="00AF3D30"/>
    <w:rsid w:val="00AF43AF"/>
    <w:rsid w:val="00AF4755"/>
    <w:rsid w:val="00AF4F2B"/>
    <w:rsid w:val="00B0736A"/>
    <w:rsid w:val="00B225E5"/>
    <w:rsid w:val="00B23389"/>
    <w:rsid w:val="00B25383"/>
    <w:rsid w:val="00B25CA9"/>
    <w:rsid w:val="00B2702B"/>
    <w:rsid w:val="00B3039E"/>
    <w:rsid w:val="00B37282"/>
    <w:rsid w:val="00B37C07"/>
    <w:rsid w:val="00B409AA"/>
    <w:rsid w:val="00B41794"/>
    <w:rsid w:val="00B42B35"/>
    <w:rsid w:val="00B47CB5"/>
    <w:rsid w:val="00B50466"/>
    <w:rsid w:val="00B57678"/>
    <w:rsid w:val="00B61A5B"/>
    <w:rsid w:val="00B63883"/>
    <w:rsid w:val="00B6454F"/>
    <w:rsid w:val="00B64CFA"/>
    <w:rsid w:val="00B707C9"/>
    <w:rsid w:val="00B709F9"/>
    <w:rsid w:val="00B70A58"/>
    <w:rsid w:val="00B7367C"/>
    <w:rsid w:val="00B73FCF"/>
    <w:rsid w:val="00B76EC5"/>
    <w:rsid w:val="00B81D11"/>
    <w:rsid w:val="00B84E13"/>
    <w:rsid w:val="00B85D4F"/>
    <w:rsid w:val="00B879B2"/>
    <w:rsid w:val="00B96E09"/>
    <w:rsid w:val="00BA1578"/>
    <w:rsid w:val="00BA5DA1"/>
    <w:rsid w:val="00BB1202"/>
    <w:rsid w:val="00BB1449"/>
    <w:rsid w:val="00BB2F55"/>
    <w:rsid w:val="00BC0FA4"/>
    <w:rsid w:val="00BC5384"/>
    <w:rsid w:val="00BC7305"/>
    <w:rsid w:val="00BE0ED0"/>
    <w:rsid w:val="00BE7CDF"/>
    <w:rsid w:val="00BF2711"/>
    <w:rsid w:val="00BF59F3"/>
    <w:rsid w:val="00BF7995"/>
    <w:rsid w:val="00C02265"/>
    <w:rsid w:val="00C023B1"/>
    <w:rsid w:val="00C027C9"/>
    <w:rsid w:val="00C044CC"/>
    <w:rsid w:val="00C17490"/>
    <w:rsid w:val="00C239FB"/>
    <w:rsid w:val="00C27A9E"/>
    <w:rsid w:val="00C312D0"/>
    <w:rsid w:val="00C322E8"/>
    <w:rsid w:val="00C3333D"/>
    <w:rsid w:val="00C35F0A"/>
    <w:rsid w:val="00C37220"/>
    <w:rsid w:val="00C37752"/>
    <w:rsid w:val="00C40E7C"/>
    <w:rsid w:val="00C443DA"/>
    <w:rsid w:val="00C446DD"/>
    <w:rsid w:val="00C510D2"/>
    <w:rsid w:val="00C548D7"/>
    <w:rsid w:val="00C54C77"/>
    <w:rsid w:val="00C62CF0"/>
    <w:rsid w:val="00C64137"/>
    <w:rsid w:val="00C64497"/>
    <w:rsid w:val="00C64817"/>
    <w:rsid w:val="00C67C10"/>
    <w:rsid w:val="00C7118F"/>
    <w:rsid w:val="00C71903"/>
    <w:rsid w:val="00C71EBB"/>
    <w:rsid w:val="00C7356F"/>
    <w:rsid w:val="00C746A8"/>
    <w:rsid w:val="00C748EA"/>
    <w:rsid w:val="00C7539C"/>
    <w:rsid w:val="00C77FC0"/>
    <w:rsid w:val="00C81B74"/>
    <w:rsid w:val="00C83678"/>
    <w:rsid w:val="00C87255"/>
    <w:rsid w:val="00C9263A"/>
    <w:rsid w:val="00C93184"/>
    <w:rsid w:val="00C93A9B"/>
    <w:rsid w:val="00C959E6"/>
    <w:rsid w:val="00CA0A4F"/>
    <w:rsid w:val="00CA2B07"/>
    <w:rsid w:val="00CA3E6C"/>
    <w:rsid w:val="00CB21B3"/>
    <w:rsid w:val="00CC688B"/>
    <w:rsid w:val="00CD4828"/>
    <w:rsid w:val="00CD6876"/>
    <w:rsid w:val="00CD71DB"/>
    <w:rsid w:val="00CE3E00"/>
    <w:rsid w:val="00CF0337"/>
    <w:rsid w:val="00CF601E"/>
    <w:rsid w:val="00CF61B8"/>
    <w:rsid w:val="00CF70F7"/>
    <w:rsid w:val="00D0014E"/>
    <w:rsid w:val="00D01676"/>
    <w:rsid w:val="00D02FF5"/>
    <w:rsid w:val="00D06EEE"/>
    <w:rsid w:val="00D15D25"/>
    <w:rsid w:val="00D162B5"/>
    <w:rsid w:val="00D23182"/>
    <w:rsid w:val="00D241C9"/>
    <w:rsid w:val="00D248ED"/>
    <w:rsid w:val="00D26D0A"/>
    <w:rsid w:val="00D30F1E"/>
    <w:rsid w:val="00D3148F"/>
    <w:rsid w:val="00D379F2"/>
    <w:rsid w:val="00D5325E"/>
    <w:rsid w:val="00D551A8"/>
    <w:rsid w:val="00D559BC"/>
    <w:rsid w:val="00D56CE1"/>
    <w:rsid w:val="00D609DC"/>
    <w:rsid w:val="00D64132"/>
    <w:rsid w:val="00D653A4"/>
    <w:rsid w:val="00D6651C"/>
    <w:rsid w:val="00D739BA"/>
    <w:rsid w:val="00D766C1"/>
    <w:rsid w:val="00D81B22"/>
    <w:rsid w:val="00D877C9"/>
    <w:rsid w:val="00D90204"/>
    <w:rsid w:val="00D90E7E"/>
    <w:rsid w:val="00D93068"/>
    <w:rsid w:val="00DA1453"/>
    <w:rsid w:val="00DA3F77"/>
    <w:rsid w:val="00DC103A"/>
    <w:rsid w:val="00DC3531"/>
    <w:rsid w:val="00DC39FE"/>
    <w:rsid w:val="00DC6DB5"/>
    <w:rsid w:val="00DC7519"/>
    <w:rsid w:val="00DD13F6"/>
    <w:rsid w:val="00DD4ABD"/>
    <w:rsid w:val="00DD5D85"/>
    <w:rsid w:val="00DE1E95"/>
    <w:rsid w:val="00DE37E3"/>
    <w:rsid w:val="00DE463A"/>
    <w:rsid w:val="00DF0C29"/>
    <w:rsid w:val="00DF68A0"/>
    <w:rsid w:val="00DF7099"/>
    <w:rsid w:val="00E03C19"/>
    <w:rsid w:val="00E071B6"/>
    <w:rsid w:val="00E10F14"/>
    <w:rsid w:val="00E11C31"/>
    <w:rsid w:val="00E157CA"/>
    <w:rsid w:val="00E15D8B"/>
    <w:rsid w:val="00E26F5C"/>
    <w:rsid w:val="00E30023"/>
    <w:rsid w:val="00E31BA3"/>
    <w:rsid w:val="00E37B73"/>
    <w:rsid w:val="00E41961"/>
    <w:rsid w:val="00E50479"/>
    <w:rsid w:val="00E504C2"/>
    <w:rsid w:val="00E553D3"/>
    <w:rsid w:val="00E55621"/>
    <w:rsid w:val="00E601E1"/>
    <w:rsid w:val="00E605E7"/>
    <w:rsid w:val="00E635F0"/>
    <w:rsid w:val="00E70409"/>
    <w:rsid w:val="00E7162E"/>
    <w:rsid w:val="00E74761"/>
    <w:rsid w:val="00E827FE"/>
    <w:rsid w:val="00E8452B"/>
    <w:rsid w:val="00E853CA"/>
    <w:rsid w:val="00E9043C"/>
    <w:rsid w:val="00E932BE"/>
    <w:rsid w:val="00E93A69"/>
    <w:rsid w:val="00E943D1"/>
    <w:rsid w:val="00E95BF7"/>
    <w:rsid w:val="00E970A0"/>
    <w:rsid w:val="00EA2ED0"/>
    <w:rsid w:val="00EA505F"/>
    <w:rsid w:val="00EA5A84"/>
    <w:rsid w:val="00EB6723"/>
    <w:rsid w:val="00EB6A73"/>
    <w:rsid w:val="00EB702C"/>
    <w:rsid w:val="00EC056D"/>
    <w:rsid w:val="00EC075C"/>
    <w:rsid w:val="00EC10B6"/>
    <w:rsid w:val="00EC4134"/>
    <w:rsid w:val="00EC56DE"/>
    <w:rsid w:val="00EC58C4"/>
    <w:rsid w:val="00ED170A"/>
    <w:rsid w:val="00ED37DF"/>
    <w:rsid w:val="00ED50D8"/>
    <w:rsid w:val="00EE2DE8"/>
    <w:rsid w:val="00EE6E71"/>
    <w:rsid w:val="00EE7A51"/>
    <w:rsid w:val="00EF0DA3"/>
    <w:rsid w:val="00EF1348"/>
    <w:rsid w:val="00EF53DC"/>
    <w:rsid w:val="00EF779A"/>
    <w:rsid w:val="00F00D12"/>
    <w:rsid w:val="00F0162A"/>
    <w:rsid w:val="00F05F85"/>
    <w:rsid w:val="00F16601"/>
    <w:rsid w:val="00F16951"/>
    <w:rsid w:val="00F22933"/>
    <w:rsid w:val="00F2443E"/>
    <w:rsid w:val="00F24CA1"/>
    <w:rsid w:val="00F2704F"/>
    <w:rsid w:val="00F31281"/>
    <w:rsid w:val="00F32ADA"/>
    <w:rsid w:val="00F32CFD"/>
    <w:rsid w:val="00F32D56"/>
    <w:rsid w:val="00F4445B"/>
    <w:rsid w:val="00F444FA"/>
    <w:rsid w:val="00F478CD"/>
    <w:rsid w:val="00F518C6"/>
    <w:rsid w:val="00F52B10"/>
    <w:rsid w:val="00F60DAE"/>
    <w:rsid w:val="00F62353"/>
    <w:rsid w:val="00F64680"/>
    <w:rsid w:val="00F66522"/>
    <w:rsid w:val="00F66DB7"/>
    <w:rsid w:val="00F66E61"/>
    <w:rsid w:val="00F70253"/>
    <w:rsid w:val="00F75A21"/>
    <w:rsid w:val="00F81BF4"/>
    <w:rsid w:val="00F82009"/>
    <w:rsid w:val="00F92293"/>
    <w:rsid w:val="00F930CA"/>
    <w:rsid w:val="00F97D09"/>
    <w:rsid w:val="00FA0C19"/>
    <w:rsid w:val="00FA60F5"/>
    <w:rsid w:val="00FA6598"/>
    <w:rsid w:val="00FA662D"/>
    <w:rsid w:val="00FB2FD4"/>
    <w:rsid w:val="00FC0203"/>
    <w:rsid w:val="00FC02F9"/>
    <w:rsid w:val="00FC0D3E"/>
    <w:rsid w:val="00FC231C"/>
    <w:rsid w:val="00FD0DF2"/>
    <w:rsid w:val="00FD401D"/>
    <w:rsid w:val="00FD5187"/>
    <w:rsid w:val="00FD578E"/>
    <w:rsid w:val="00FD6527"/>
    <w:rsid w:val="00FD6D04"/>
    <w:rsid w:val="00FD7539"/>
    <w:rsid w:val="00FE02B7"/>
    <w:rsid w:val="00FE139C"/>
    <w:rsid w:val="00FE16DB"/>
    <w:rsid w:val="00FE17AB"/>
    <w:rsid w:val="00FE328A"/>
    <w:rsid w:val="00FE569A"/>
    <w:rsid w:val="00FF3FD7"/>
    <w:rsid w:val="00FF43AB"/>
    <w:rsid w:val="00FF4578"/>
    <w:rsid w:val="00FF4EE4"/>
    <w:rsid w:val="00FF5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qFormat/>
    <w:rsid w:val="00500124"/>
    <w:pPr>
      <w:keepNext/>
      <w:spacing w:before="240" w:after="60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rsid w:val="00566E56"/>
    <w:pPr>
      <w:keepNext/>
      <w:numPr>
        <w:ilvl w:val="1"/>
        <w:numId w:val="1"/>
      </w:numPr>
      <w:spacing w:before="240" w:after="60"/>
      <w:outlineLvl w:val="1"/>
    </w:pPr>
  </w:style>
  <w:style w:type="paragraph" w:styleId="30">
    <w:name w:val="heading 3"/>
    <w:basedOn w:val="2"/>
    <w:next w:val="a"/>
    <w:qFormat/>
    <w:rsid w:val="00566E56"/>
    <w:pPr>
      <w:numPr>
        <w:ilvl w:val="0"/>
        <w:numId w:val="0"/>
      </w:numPr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66E56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rsid w:val="00566E56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szCs w:val="20"/>
    </w:rPr>
  </w:style>
  <w:style w:type="paragraph" w:styleId="6">
    <w:name w:val="heading 6"/>
    <w:basedOn w:val="a"/>
    <w:next w:val="a"/>
    <w:qFormat/>
    <w:rsid w:val="00566E56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566E5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/>
      <w:b/>
      <w:sz w:val="28"/>
      <w:szCs w:val="20"/>
    </w:rPr>
  </w:style>
  <w:style w:type="paragraph" w:styleId="8">
    <w:name w:val="heading 8"/>
    <w:basedOn w:val="a"/>
    <w:next w:val="a"/>
    <w:qFormat/>
    <w:rsid w:val="00566E56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566E56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7E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2A7EB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7EBA"/>
  </w:style>
  <w:style w:type="paragraph" w:styleId="a7">
    <w:name w:val="header"/>
    <w:basedOn w:val="a"/>
    <w:rsid w:val="002A7EB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9">
    <w:name w:val="footnote text"/>
    <w:basedOn w:val="a"/>
    <w:semiHidden/>
    <w:rsid w:val="00857634"/>
    <w:rPr>
      <w:sz w:val="20"/>
      <w:szCs w:val="20"/>
    </w:rPr>
  </w:style>
  <w:style w:type="paragraph" w:styleId="aa">
    <w:name w:val="Balloon Text"/>
    <w:basedOn w:val="a"/>
    <w:semiHidden/>
    <w:rsid w:val="009B3E96"/>
    <w:rPr>
      <w:rFonts w:ascii="Tahoma" w:hAnsi="Tahoma" w:cs="Tahoma"/>
      <w:sz w:val="16"/>
      <w:szCs w:val="16"/>
    </w:rPr>
  </w:style>
  <w:style w:type="paragraph" w:styleId="ab">
    <w:name w:val="Body Text"/>
    <w:basedOn w:val="a"/>
    <w:rsid w:val="000E264E"/>
    <w:pPr>
      <w:spacing w:after="120"/>
    </w:pPr>
    <w:rPr>
      <w:rFonts w:ascii="Arial" w:hAnsi="Arial"/>
      <w:szCs w:val="20"/>
    </w:rPr>
  </w:style>
  <w:style w:type="paragraph" w:customStyle="1" w:styleId="10">
    <w:name w:val="Обычный1"/>
    <w:rsid w:val="001A78F8"/>
    <w:pPr>
      <w:widowControl w:val="0"/>
      <w:spacing w:before="60" w:line="260" w:lineRule="auto"/>
      <w:ind w:firstLine="680"/>
      <w:jc w:val="both"/>
    </w:pPr>
    <w:rPr>
      <w:snapToGrid w:val="0"/>
      <w:sz w:val="22"/>
      <w:lang w:eastAsia="en-US"/>
    </w:rPr>
  </w:style>
  <w:style w:type="paragraph" w:styleId="11">
    <w:name w:val="toc 1"/>
    <w:basedOn w:val="a"/>
    <w:next w:val="a"/>
    <w:autoRedefine/>
    <w:uiPriority w:val="39"/>
    <w:rsid w:val="006D3679"/>
    <w:pPr>
      <w:tabs>
        <w:tab w:val="right" w:leader="dot" w:pos="9889"/>
      </w:tabs>
      <w:spacing w:before="0" w:line="360" w:lineRule="auto"/>
    </w:pPr>
    <w:rPr>
      <w:b/>
      <w:bCs/>
      <w:szCs w:val="20"/>
    </w:rPr>
  </w:style>
  <w:style w:type="paragraph" w:styleId="20">
    <w:name w:val="toc 2"/>
    <w:basedOn w:val="a"/>
    <w:next w:val="a"/>
    <w:autoRedefine/>
    <w:uiPriority w:val="39"/>
    <w:rsid w:val="005C77FE"/>
    <w:pPr>
      <w:tabs>
        <w:tab w:val="right" w:leader="dot" w:pos="9889"/>
      </w:tabs>
      <w:spacing w:before="120"/>
    </w:pPr>
    <w:rPr>
      <w:iCs/>
      <w:szCs w:val="20"/>
    </w:rPr>
  </w:style>
  <w:style w:type="paragraph" w:styleId="3">
    <w:name w:val="toc 3"/>
    <w:basedOn w:val="a"/>
    <w:next w:val="a"/>
    <w:autoRedefine/>
    <w:uiPriority w:val="39"/>
    <w:rsid w:val="00036EF7"/>
    <w:pPr>
      <w:numPr>
        <w:numId w:val="2"/>
      </w:numPr>
      <w:tabs>
        <w:tab w:val="right" w:leader="dot" w:pos="9889"/>
      </w:tabs>
      <w:spacing w:before="0" w:line="360" w:lineRule="auto"/>
      <w:ind w:left="0" w:firstLine="238"/>
    </w:pPr>
    <w:rPr>
      <w:szCs w:val="20"/>
    </w:rPr>
  </w:style>
  <w:style w:type="paragraph" w:styleId="40">
    <w:name w:val="toc 4"/>
    <w:basedOn w:val="a"/>
    <w:next w:val="a"/>
    <w:autoRedefine/>
    <w:semiHidden/>
    <w:rsid w:val="00DD4ABD"/>
    <w:pPr>
      <w:ind w:left="720"/>
    </w:pPr>
    <w:rPr>
      <w:sz w:val="20"/>
      <w:szCs w:val="20"/>
    </w:rPr>
  </w:style>
  <w:style w:type="paragraph" w:styleId="50">
    <w:name w:val="toc 5"/>
    <w:basedOn w:val="a"/>
    <w:next w:val="a"/>
    <w:autoRedefine/>
    <w:semiHidden/>
    <w:rsid w:val="00DD4ABD"/>
    <w:pPr>
      <w:ind w:left="96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DD4ABD"/>
    <w:pPr>
      <w:ind w:left="120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DD4ABD"/>
    <w:pPr>
      <w:ind w:left="144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DD4ABD"/>
    <w:pPr>
      <w:ind w:left="1680"/>
    </w:pPr>
    <w:rPr>
      <w:sz w:val="20"/>
      <w:szCs w:val="20"/>
    </w:rPr>
  </w:style>
  <w:style w:type="paragraph" w:styleId="90">
    <w:name w:val="toc 9"/>
    <w:basedOn w:val="a"/>
    <w:next w:val="a"/>
    <w:autoRedefine/>
    <w:semiHidden/>
    <w:rsid w:val="00DD4ABD"/>
    <w:pPr>
      <w:ind w:left="1920"/>
    </w:pPr>
    <w:rPr>
      <w:sz w:val="20"/>
      <w:szCs w:val="20"/>
    </w:rPr>
  </w:style>
  <w:style w:type="paragraph" w:styleId="ac">
    <w:name w:val="Title"/>
    <w:basedOn w:val="a"/>
    <w:qFormat/>
    <w:rsid w:val="00982BBC"/>
    <w:pPr>
      <w:spacing w:before="0"/>
      <w:jc w:val="center"/>
    </w:pPr>
    <w:rPr>
      <w:rFonts w:ascii="Arial" w:hAnsi="Arial" w:cs="Arial"/>
      <w:b/>
      <w:bCs/>
    </w:rPr>
  </w:style>
  <w:style w:type="character" w:styleId="ad">
    <w:name w:val="footnote reference"/>
    <w:semiHidden/>
    <w:rsid w:val="00857634"/>
    <w:rPr>
      <w:vertAlign w:val="superscript"/>
    </w:rPr>
  </w:style>
  <w:style w:type="paragraph" w:customStyle="1" w:styleId="ae">
    <w:name w:val="Перечисление (список)"/>
    <w:basedOn w:val="a"/>
    <w:next w:val="a"/>
    <w:rsid w:val="000D27C5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  <w:rPr>
      <w:szCs w:val="20"/>
    </w:rPr>
  </w:style>
  <w:style w:type="paragraph" w:styleId="af">
    <w:name w:val="Body Text Indent"/>
    <w:basedOn w:val="a"/>
    <w:rsid w:val="00A71BD1"/>
    <w:pPr>
      <w:spacing w:after="120"/>
      <w:ind w:left="283"/>
    </w:pPr>
  </w:style>
  <w:style w:type="paragraph" w:styleId="af0">
    <w:name w:val="List Paragraph"/>
    <w:basedOn w:val="a"/>
    <w:uiPriority w:val="34"/>
    <w:qFormat/>
    <w:rsid w:val="0075721D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162E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073564"/>
    <w:rPr>
      <w:color w:val="0000FF"/>
      <w:u w:val="single"/>
    </w:rPr>
  </w:style>
  <w:style w:type="character" w:styleId="af2">
    <w:name w:val="Strong"/>
    <w:basedOn w:val="a0"/>
    <w:uiPriority w:val="22"/>
    <w:qFormat/>
    <w:rsid w:val="00073564"/>
    <w:rPr>
      <w:b/>
      <w:bCs/>
    </w:rPr>
  </w:style>
  <w:style w:type="character" w:styleId="af3">
    <w:name w:val="Intense Emphasis"/>
    <w:basedOn w:val="a0"/>
    <w:uiPriority w:val="21"/>
    <w:qFormat/>
    <w:rsid w:val="005C77FE"/>
    <w:rPr>
      <w:b/>
      <w:bCs/>
      <w:i/>
      <w:iCs/>
      <w:color w:val="4F81BD"/>
    </w:rPr>
  </w:style>
  <w:style w:type="character" w:styleId="af4">
    <w:name w:val="Emphasis"/>
    <w:basedOn w:val="a0"/>
    <w:uiPriority w:val="20"/>
    <w:qFormat/>
    <w:rsid w:val="002A4A98"/>
    <w:rPr>
      <w:rFonts w:ascii="Times New Roman" w:hAnsi="Times New Roman"/>
      <w:i w:val="0"/>
      <w:iCs/>
      <w:sz w:val="28"/>
    </w:rPr>
  </w:style>
  <w:style w:type="character" w:styleId="af5">
    <w:name w:val="Placeholder Text"/>
    <w:basedOn w:val="a0"/>
    <w:uiPriority w:val="99"/>
    <w:semiHidden/>
    <w:rsid w:val="00237ABF"/>
    <w:rPr>
      <w:color w:val="808080"/>
    </w:rPr>
  </w:style>
  <w:style w:type="character" w:customStyle="1" w:styleId="apple-converted-space">
    <w:name w:val="apple-converted-space"/>
    <w:basedOn w:val="a0"/>
    <w:rsid w:val="00F00D12"/>
  </w:style>
  <w:style w:type="character" w:customStyle="1" w:styleId="blk">
    <w:name w:val="blk"/>
    <w:basedOn w:val="a0"/>
    <w:rsid w:val="00AD1B11"/>
  </w:style>
  <w:style w:type="paragraph" w:customStyle="1" w:styleId="12">
    <w:name w:val="Абзац списка1"/>
    <w:basedOn w:val="a"/>
    <w:rsid w:val="007B0304"/>
    <w:pPr>
      <w:spacing w:before="0" w:after="200" w:line="276" w:lineRule="auto"/>
      <w:ind w:left="720"/>
    </w:pPr>
    <w:rPr>
      <w:rFonts w:ascii="Calibri" w:hAnsi="Calibri" w:cs="Calibri"/>
      <w:kern w:val="1"/>
      <w:sz w:val="22"/>
      <w:szCs w:val="22"/>
      <w:lang w:eastAsia="zh-CN"/>
    </w:rPr>
  </w:style>
  <w:style w:type="character" w:customStyle="1" w:styleId="a5">
    <w:name w:val="Нижний колонтитул Знак"/>
    <w:basedOn w:val="a0"/>
    <w:link w:val="a4"/>
    <w:uiPriority w:val="99"/>
    <w:rsid w:val="00450DDD"/>
    <w:rPr>
      <w:sz w:val="24"/>
      <w:szCs w:val="24"/>
    </w:rPr>
  </w:style>
  <w:style w:type="character" w:customStyle="1" w:styleId="w">
    <w:name w:val="w"/>
    <w:basedOn w:val="a0"/>
    <w:rsid w:val="00CA2B07"/>
  </w:style>
  <w:style w:type="paragraph" w:customStyle="1" w:styleId="7322001">
    <w:name w:val="ГОСТ7.32 2001"/>
    <w:basedOn w:val="a"/>
    <w:link w:val="73220010"/>
    <w:qFormat/>
    <w:rsid w:val="008F3E02"/>
    <w:pPr>
      <w:spacing w:before="0" w:line="360" w:lineRule="auto"/>
    </w:pPr>
    <w:rPr>
      <w:rFonts w:eastAsia="Calibri"/>
      <w:sz w:val="28"/>
      <w:szCs w:val="28"/>
      <w:lang w:eastAsia="en-US"/>
    </w:rPr>
  </w:style>
  <w:style w:type="character" w:customStyle="1" w:styleId="73220010">
    <w:name w:val="ГОСТ7.32 2001 Знак"/>
    <w:link w:val="7322001"/>
    <w:rsid w:val="008F3E02"/>
    <w:rPr>
      <w:rFonts w:eastAsia="Calibr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qFormat/>
    <w:rsid w:val="00500124"/>
    <w:pPr>
      <w:keepNext/>
      <w:spacing w:before="240" w:after="60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rsid w:val="00566E56"/>
    <w:pPr>
      <w:keepNext/>
      <w:numPr>
        <w:ilvl w:val="1"/>
        <w:numId w:val="1"/>
      </w:numPr>
      <w:spacing w:before="240" w:after="60"/>
      <w:outlineLvl w:val="1"/>
    </w:pPr>
  </w:style>
  <w:style w:type="paragraph" w:styleId="30">
    <w:name w:val="heading 3"/>
    <w:basedOn w:val="2"/>
    <w:next w:val="a"/>
    <w:qFormat/>
    <w:rsid w:val="00566E56"/>
    <w:pPr>
      <w:numPr>
        <w:ilvl w:val="0"/>
        <w:numId w:val="0"/>
      </w:numPr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66E56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rsid w:val="00566E56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szCs w:val="20"/>
    </w:rPr>
  </w:style>
  <w:style w:type="paragraph" w:styleId="6">
    <w:name w:val="heading 6"/>
    <w:basedOn w:val="a"/>
    <w:next w:val="a"/>
    <w:qFormat/>
    <w:rsid w:val="00566E56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566E5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/>
      <w:b/>
      <w:sz w:val="28"/>
      <w:szCs w:val="20"/>
    </w:rPr>
  </w:style>
  <w:style w:type="paragraph" w:styleId="8">
    <w:name w:val="heading 8"/>
    <w:basedOn w:val="a"/>
    <w:next w:val="a"/>
    <w:qFormat/>
    <w:rsid w:val="00566E56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566E56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7E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2A7EB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7EBA"/>
  </w:style>
  <w:style w:type="paragraph" w:styleId="a7">
    <w:name w:val="header"/>
    <w:basedOn w:val="a"/>
    <w:rsid w:val="002A7EB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9">
    <w:name w:val="footnote text"/>
    <w:basedOn w:val="a"/>
    <w:semiHidden/>
    <w:rsid w:val="00857634"/>
    <w:rPr>
      <w:sz w:val="20"/>
      <w:szCs w:val="20"/>
    </w:rPr>
  </w:style>
  <w:style w:type="paragraph" w:styleId="aa">
    <w:name w:val="Balloon Text"/>
    <w:basedOn w:val="a"/>
    <w:semiHidden/>
    <w:rsid w:val="009B3E96"/>
    <w:rPr>
      <w:rFonts w:ascii="Tahoma" w:hAnsi="Tahoma" w:cs="Tahoma"/>
      <w:sz w:val="16"/>
      <w:szCs w:val="16"/>
    </w:rPr>
  </w:style>
  <w:style w:type="paragraph" w:styleId="ab">
    <w:name w:val="Body Text"/>
    <w:basedOn w:val="a"/>
    <w:rsid w:val="000E264E"/>
    <w:pPr>
      <w:spacing w:after="120"/>
    </w:pPr>
    <w:rPr>
      <w:rFonts w:ascii="Arial" w:hAnsi="Arial"/>
      <w:szCs w:val="20"/>
    </w:rPr>
  </w:style>
  <w:style w:type="paragraph" w:customStyle="1" w:styleId="10">
    <w:name w:val="Обычный1"/>
    <w:rsid w:val="001A78F8"/>
    <w:pPr>
      <w:widowControl w:val="0"/>
      <w:spacing w:before="60" w:line="260" w:lineRule="auto"/>
      <w:ind w:firstLine="680"/>
      <w:jc w:val="both"/>
    </w:pPr>
    <w:rPr>
      <w:snapToGrid w:val="0"/>
      <w:sz w:val="22"/>
      <w:lang w:eastAsia="en-US"/>
    </w:rPr>
  </w:style>
  <w:style w:type="paragraph" w:styleId="11">
    <w:name w:val="toc 1"/>
    <w:basedOn w:val="a"/>
    <w:next w:val="a"/>
    <w:autoRedefine/>
    <w:uiPriority w:val="39"/>
    <w:rsid w:val="006D3679"/>
    <w:pPr>
      <w:tabs>
        <w:tab w:val="right" w:leader="dot" w:pos="9889"/>
      </w:tabs>
      <w:spacing w:before="0" w:line="360" w:lineRule="auto"/>
    </w:pPr>
    <w:rPr>
      <w:b/>
      <w:bCs/>
      <w:szCs w:val="20"/>
    </w:rPr>
  </w:style>
  <w:style w:type="paragraph" w:styleId="20">
    <w:name w:val="toc 2"/>
    <w:basedOn w:val="a"/>
    <w:next w:val="a"/>
    <w:autoRedefine/>
    <w:uiPriority w:val="39"/>
    <w:rsid w:val="005C77FE"/>
    <w:pPr>
      <w:tabs>
        <w:tab w:val="right" w:leader="dot" w:pos="9889"/>
      </w:tabs>
      <w:spacing w:before="120"/>
    </w:pPr>
    <w:rPr>
      <w:iCs/>
      <w:szCs w:val="20"/>
    </w:rPr>
  </w:style>
  <w:style w:type="paragraph" w:styleId="3">
    <w:name w:val="toc 3"/>
    <w:basedOn w:val="a"/>
    <w:next w:val="a"/>
    <w:autoRedefine/>
    <w:uiPriority w:val="39"/>
    <w:rsid w:val="00036EF7"/>
    <w:pPr>
      <w:numPr>
        <w:numId w:val="2"/>
      </w:numPr>
      <w:tabs>
        <w:tab w:val="right" w:leader="dot" w:pos="9889"/>
      </w:tabs>
      <w:spacing w:before="0" w:line="360" w:lineRule="auto"/>
      <w:ind w:left="0" w:firstLine="238"/>
    </w:pPr>
    <w:rPr>
      <w:szCs w:val="20"/>
    </w:rPr>
  </w:style>
  <w:style w:type="paragraph" w:styleId="40">
    <w:name w:val="toc 4"/>
    <w:basedOn w:val="a"/>
    <w:next w:val="a"/>
    <w:autoRedefine/>
    <w:semiHidden/>
    <w:rsid w:val="00DD4ABD"/>
    <w:pPr>
      <w:ind w:left="720"/>
    </w:pPr>
    <w:rPr>
      <w:sz w:val="20"/>
      <w:szCs w:val="20"/>
    </w:rPr>
  </w:style>
  <w:style w:type="paragraph" w:styleId="50">
    <w:name w:val="toc 5"/>
    <w:basedOn w:val="a"/>
    <w:next w:val="a"/>
    <w:autoRedefine/>
    <w:semiHidden/>
    <w:rsid w:val="00DD4ABD"/>
    <w:pPr>
      <w:ind w:left="96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DD4ABD"/>
    <w:pPr>
      <w:ind w:left="120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DD4ABD"/>
    <w:pPr>
      <w:ind w:left="144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DD4ABD"/>
    <w:pPr>
      <w:ind w:left="1680"/>
    </w:pPr>
    <w:rPr>
      <w:sz w:val="20"/>
      <w:szCs w:val="20"/>
    </w:rPr>
  </w:style>
  <w:style w:type="paragraph" w:styleId="90">
    <w:name w:val="toc 9"/>
    <w:basedOn w:val="a"/>
    <w:next w:val="a"/>
    <w:autoRedefine/>
    <w:semiHidden/>
    <w:rsid w:val="00DD4ABD"/>
    <w:pPr>
      <w:ind w:left="1920"/>
    </w:pPr>
    <w:rPr>
      <w:sz w:val="20"/>
      <w:szCs w:val="20"/>
    </w:rPr>
  </w:style>
  <w:style w:type="paragraph" w:styleId="ac">
    <w:name w:val="Title"/>
    <w:basedOn w:val="a"/>
    <w:qFormat/>
    <w:rsid w:val="00982BBC"/>
    <w:pPr>
      <w:spacing w:before="0"/>
      <w:jc w:val="center"/>
    </w:pPr>
    <w:rPr>
      <w:rFonts w:ascii="Arial" w:hAnsi="Arial" w:cs="Arial"/>
      <w:b/>
      <w:bCs/>
    </w:rPr>
  </w:style>
  <w:style w:type="character" w:styleId="ad">
    <w:name w:val="footnote reference"/>
    <w:semiHidden/>
    <w:rsid w:val="00857634"/>
    <w:rPr>
      <w:vertAlign w:val="superscript"/>
    </w:rPr>
  </w:style>
  <w:style w:type="paragraph" w:customStyle="1" w:styleId="ae">
    <w:name w:val="Перечисление (список)"/>
    <w:basedOn w:val="a"/>
    <w:next w:val="a"/>
    <w:rsid w:val="000D27C5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  <w:rPr>
      <w:szCs w:val="20"/>
    </w:rPr>
  </w:style>
  <w:style w:type="paragraph" w:styleId="af">
    <w:name w:val="Body Text Indent"/>
    <w:basedOn w:val="a"/>
    <w:rsid w:val="00A71BD1"/>
    <w:pPr>
      <w:spacing w:after="120"/>
      <w:ind w:left="283"/>
    </w:pPr>
  </w:style>
  <w:style w:type="paragraph" w:styleId="af0">
    <w:name w:val="List Paragraph"/>
    <w:basedOn w:val="a"/>
    <w:uiPriority w:val="34"/>
    <w:qFormat/>
    <w:rsid w:val="0075721D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162E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073564"/>
    <w:rPr>
      <w:color w:val="0000FF"/>
      <w:u w:val="single"/>
    </w:rPr>
  </w:style>
  <w:style w:type="character" w:styleId="af2">
    <w:name w:val="Strong"/>
    <w:basedOn w:val="a0"/>
    <w:uiPriority w:val="22"/>
    <w:qFormat/>
    <w:rsid w:val="00073564"/>
    <w:rPr>
      <w:b/>
      <w:bCs/>
    </w:rPr>
  </w:style>
  <w:style w:type="character" w:styleId="af3">
    <w:name w:val="Intense Emphasis"/>
    <w:basedOn w:val="a0"/>
    <w:uiPriority w:val="21"/>
    <w:qFormat/>
    <w:rsid w:val="005C77FE"/>
    <w:rPr>
      <w:b/>
      <w:bCs/>
      <w:i/>
      <w:iCs/>
      <w:color w:val="4F81BD"/>
    </w:rPr>
  </w:style>
  <w:style w:type="character" w:styleId="af4">
    <w:name w:val="Emphasis"/>
    <w:basedOn w:val="a0"/>
    <w:uiPriority w:val="20"/>
    <w:qFormat/>
    <w:rsid w:val="002A4A98"/>
    <w:rPr>
      <w:rFonts w:ascii="Times New Roman" w:hAnsi="Times New Roman"/>
      <w:i w:val="0"/>
      <w:iCs/>
      <w:sz w:val="28"/>
    </w:rPr>
  </w:style>
  <w:style w:type="character" w:styleId="af5">
    <w:name w:val="Placeholder Text"/>
    <w:basedOn w:val="a0"/>
    <w:uiPriority w:val="99"/>
    <w:semiHidden/>
    <w:rsid w:val="00237ABF"/>
    <w:rPr>
      <w:color w:val="808080"/>
    </w:rPr>
  </w:style>
  <w:style w:type="character" w:customStyle="1" w:styleId="apple-converted-space">
    <w:name w:val="apple-converted-space"/>
    <w:basedOn w:val="a0"/>
    <w:rsid w:val="00F00D12"/>
  </w:style>
  <w:style w:type="character" w:customStyle="1" w:styleId="blk">
    <w:name w:val="blk"/>
    <w:basedOn w:val="a0"/>
    <w:rsid w:val="00AD1B11"/>
  </w:style>
  <w:style w:type="paragraph" w:customStyle="1" w:styleId="12">
    <w:name w:val="Абзац списка1"/>
    <w:basedOn w:val="a"/>
    <w:rsid w:val="007B0304"/>
    <w:pPr>
      <w:spacing w:before="0" w:after="200" w:line="276" w:lineRule="auto"/>
      <w:ind w:left="720"/>
    </w:pPr>
    <w:rPr>
      <w:rFonts w:ascii="Calibri" w:hAnsi="Calibri" w:cs="Calibri"/>
      <w:kern w:val="1"/>
      <w:sz w:val="22"/>
      <w:szCs w:val="22"/>
      <w:lang w:eastAsia="zh-CN"/>
    </w:rPr>
  </w:style>
  <w:style w:type="character" w:customStyle="1" w:styleId="a5">
    <w:name w:val="Нижний колонтитул Знак"/>
    <w:basedOn w:val="a0"/>
    <w:link w:val="a4"/>
    <w:uiPriority w:val="99"/>
    <w:rsid w:val="00450DDD"/>
    <w:rPr>
      <w:sz w:val="24"/>
      <w:szCs w:val="24"/>
    </w:rPr>
  </w:style>
  <w:style w:type="character" w:customStyle="1" w:styleId="w">
    <w:name w:val="w"/>
    <w:basedOn w:val="a0"/>
    <w:rsid w:val="00CA2B07"/>
  </w:style>
  <w:style w:type="paragraph" w:customStyle="1" w:styleId="7322001">
    <w:name w:val="ГОСТ7.32 2001"/>
    <w:basedOn w:val="a"/>
    <w:link w:val="73220010"/>
    <w:qFormat/>
    <w:rsid w:val="008F3E02"/>
    <w:pPr>
      <w:spacing w:before="0" w:line="360" w:lineRule="auto"/>
    </w:pPr>
    <w:rPr>
      <w:rFonts w:eastAsia="Calibri"/>
      <w:sz w:val="28"/>
      <w:szCs w:val="28"/>
      <w:lang w:eastAsia="en-US"/>
    </w:rPr>
  </w:style>
  <w:style w:type="character" w:customStyle="1" w:styleId="73220010">
    <w:name w:val="ГОСТ7.32 2001 Знак"/>
    <w:link w:val="7322001"/>
    <w:rsid w:val="008F3E02"/>
    <w:rPr>
      <w:rFonts w:eastAsia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OYOTA\&#1054;&#1073;&#1097;&#1080;&#1077;%20&#1076;&#1086;&#1082;&#1091;&#1084;&#1077;&#1085;&#1090;&#1099;%20&#1057;&#1052;&#1050;\&#1064;&#1072;&#1073;&#1083;&#1086;&#1085;&#1099;%20&#1076;&#1086;&#1082;&#1091;&#1084;&#1077;&#1085;&#1090;&#1086;&#1074;%20&#1057;&#1052;&#1050;\&#1044;&#105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2F42C-3AAE-4427-97C3-BB138B760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ДП</Template>
  <TotalTime>835</TotalTime>
  <Pages>23</Pages>
  <Words>3293</Words>
  <Characters>18772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Anastasia</cp:lastModifiedBy>
  <cp:revision>89</cp:revision>
  <cp:lastPrinted>2015-11-11T14:08:00Z</cp:lastPrinted>
  <dcterms:created xsi:type="dcterms:W3CDTF">2016-05-24T13:49:00Z</dcterms:created>
  <dcterms:modified xsi:type="dcterms:W3CDTF">2017-12-21T00:05:00Z</dcterms:modified>
</cp:coreProperties>
</file>